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C48698" w14:textId="56BD4456" w:rsidR="00C66A7C" w:rsidRPr="00AE1224" w:rsidRDefault="0069519B" w:rsidP="00C66A7C">
      <w:pPr>
        <w:pStyle w:val="Nzev"/>
        <w:rPr>
          <w:rFonts w:cs="Arial"/>
          <w:color w:val="FF0000"/>
          <w:lang w:eastAsia="ar-SA" w:bidi="ar-SA"/>
        </w:rPr>
      </w:pPr>
      <w:r w:rsidRPr="00694F68">
        <w:rPr>
          <w:rFonts w:cs="Arial"/>
          <w:lang w:eastAsia="ar-SA" w:bidi="ar-SA"/>
        </w:rPr>
        <w:t>Položková</w:t>
      </w:r>
      <w:r w:rsidRPr="00353C5B">
        <w:rPr>
          <w:rFonts w:cs="Arial"/>
          <w:lang w:eastAsia="ar-SA" w:bidi="ar-SA"/>
        </w:rPr>
        <w:t xml:space="preserve"> specifikace </w:t>
      </w:r>
      <w:r w:rsidR="00CD5D15" w:rsidRPr="00353C5B">
        <w:rPr>
          <w:rFonts w:cs="Arial"/>
          <w:lang w:eastAsia="ar-SA" w:bidi="ar-SA"/>
        </w:rPr>
        <w:t>vozidla (</w:t>
      </w:r>
      <w:r w:rsidRPr="00353C5B">
        <w:rPr>
          <w:rFonts w:cs="Arial"/>
          <w:lang w:eastAsia="ar-SA" w:bidi="ar-SA"/>
        </w:rPr>
        <w:t>podvozku</w:t>
      </w:r>
      <w:r w:rsidR="009E680F" w:rsidRPr="00353C5B">
        <w:rPr>
          <w:rFonts w:cs="Arial"/>
          <w:lang w:eastAsia="ar-SA" w:bidi="ar-SA"/>
        </w:rPr>
        <w:t xml:space="preserve"> v 1. stupni výroby</w:t>
      </w:r>
      <w:r w:rsidR="00CD5D15" w:rsidRPr="00353C5B">
        <w:rPr>
          <w:rFonts w:cs="Arial"/>
          <w:lang w:eastAsia="ar-SA" w:bidi="ar-SA"/>
        </w:rPr>
        <w:t>)</w:t>
      </w:r>
      <w:r w:rsidR="00031426" w:rsidRPr="00353C5B">
        <w:rPr>
          <w:rFonts w:cs="Arial"/>
          <w:lang w:eastAsia="ar-SA" w:bidi="ar-SA"/>
        </w:rPr>
        <w:t xml:space="preserve"> a</w:t>
      </w:r>
      <w:r w:rsidRPr="00353C5B">
        <w:rPr>
          <w:rFonts w:cs="Arial"/>
          <w:lang w:eastAsia="ar-SA" w:bidi="ar-SA"/>
        </w:rPr>
        <w:t xml:space="preserve"> </w:t>
      </w:r>
      <w:r w:rsidR="00F7442B" w:rsidRPr="00353C5B">
        <w:rPr>
          <w:rFonts w:cs="Arial"/>
          <w:lang w:eastAsia="ar-SA" w:bidi="ar-SA"/>
        </w:rPr>
        <w:t>zá</w:t>
      </w:r>
      <w:r w:rsidR="00CD5D15" w:rsidRPr="00353C5B">
        <w:rPr>
          <w:rFonts w:cs="Arial"/>
          <w:lang w:eastAsia="ar-SA" w:bidi="ar-SA"/>
        </w:rPr>
        <w:t>stavby sanitní</w:t>
      </w:r>
      <w:r w:rsidR="002C2347" w:rsidRPr="00353C5B">
        <w:rPr>
          <w:rFonts w:cs="Arial"/>
          <w:lang w:eastAsia="ar-SA" w:bidi="ar-SA"/>
        </w:rPr>
        <w:t>h</w:t>
      </w:r>
      <w:r w:rsidR="00CD5D15" w:rsidRPr="00353C5B">
        <w:rPr>
          <w:rFonts w:cs="Arial"/>
          <w:lang w:eastAsia="ar-SA" w:bidi="ar-SA"/>
        </w:rPr>
        <w:t>o</w:t>
      </w:r>
      <w:r w:rsidR="002C2347" w:rsidRPr="00353C5B">
        <w:rPr>
          <w:rFonts w:cs="Arial"/>
          <w:lang w:eastAsia="ar-SA" w:bidi="ar-SA"/>
        </w:rPr>
        <w:t xml:space="preserve"> vozidl</w:t>
      </w:r>
      <w:r w:rsidR="00CD5D15" w:rsidRPr="00353C5B">
        <w:rPr>
          <w:rFonts w:cs="Arial"/>
          <w:lang w:eastAsia="ar-SA" w:bidi="ar-SA"/>
        </w:rPr>
        <w:t>a</w:t>
      </w:r>
      <w:r w:rsidR="002C2347" w:rsidRPr="00353C5B">
        <w:rPr>
          <w:rFonts w:cs="Arial"/>
          <w:lang w:eastAsia="ar-SA" w:bidi="ar-SA"/>
        </w:rPr>
        <w:t xml:space="preserve"> </w:t>
      </w:r>
      <w:r w:rsidR="003821E4" w:rsidRPr="00353C5B">
        <w:rPr>
          <w:rFonts w:cs="Arial"/>
          <w:lang w:eastAsia="ar-SA" w:bidi="ar-SA"/>
        </w:rPr>
        <w:t xml:space="preserve">rychlé </w:t>
      </w:r>
      <w:r w:rsidR="00C34B9A" w:rsidRPr="00353C5B">
        <w:rPr>
          <w:rFonts w:cs="Arial"/>
          <w:lang w:eastAsia="ar-SA" w:bidi="ar-SA"/>
        </w:rPr>
        <w:t>zdravotnic</w:t>
      </w:r>
      <w:r w:rsidR="003821E4" w:rsidRPr="00353C5B">
        <w:rPr>
          <w:rFonts w:cs="Arial"/>
          <w:lang w:eastAsia="ar-SA" w:bidi="ar-SA"/>
        </w:rPr>
        <w:t>ké pomoci</w:t>
      </w:r>
      <w:r w:rsidR="00CD5D15" w:rsidRPr="00353C5B">
        <w:rPr>
          <w:rFonts w:cs="Arial"/>
          <w:lang w:eastAsia="ar-SA" w:bidi="ar-SA"/>
        </w:rPr>
        <w:t xml:space="preserve"> ambulance typu B </w:t>
      </w:r>
      <w:r w:rsidR="00D06F23" w:rsidRPr="00353C5B">
        <w:rPr>
          <w:rFonts w:cs="Arial"/>
          <w:lang w:eastAsia="ar-SA" w:bidi="ar-SA"/>
        </w:rPr>
        <w:t xml:space="preserve">(2. stupeň výroby) </w:t>
      </w:r>
      <w:r w:rsidR="00CD5D15" w:rsidRPr="00353C5B">
        <w:rPr>
          <w:rFonts w:cs="Arial"/>
          <w:lang w:eastAsia="ar-SA" w:bidi="ar-SA"/>
        </w:rPr>
        <w:t>dle ČSN EN 1789</w:t>
      </w:r>
      <w:r w:rsidR="00697852">
        <w:rPr>
          <w:rFonts w:cs="Arial"/>
          <w:lang w:eastAsia="ar-SA" w:bidi="ar-SA"/>
        </w:rPr>
        <w:t>+A1</w:t>
      </w:r>
      <w:r w:rsidR="00C4291D">
        <w:rPr>
          <w:rFonts w:cs="Arial"/>
          <w:lang w:eastAsia="ar-SA" w:bidi="ar-SA"/>
        </w:rPr>
        <w:t xml:space="preserve"> </w:t>
      </w:r>
      <w:r w:rsidR="00C4291D" w:rsidRPr="00C4291D">
        <w:rPr>
          <w:rFonts w:cs="Arial"/>
          <w:lang w:eastAsia="ar-SA" w:bidi="ar-SA"/>
        </w:rPr>
        <w:t>(EN 1789:2020</w:t>
      </w:r>
      <w:r w:rsidR="00697852">
        <w:rPr>
          <w:rFonts w:cs="Arial"/>
          <w:lang w:eastAsia="ar-SA" w:bidi="ar-SA"/>
        </w:rPr>
        <w:t>+A1:2023</w:t>
      </w:r>
      <w:r w:rsidR="00C4291D" w:rsidRPr="00C4291D">
        <w:rPr>
          <w:rFonts w:cs="Arial"/>
          <w:lang w:eastAsia="ar-SA" w:bidi="ar-SA"/>
        </w:rPr>
        <w:t>)</w:t>
      </w:r>
      <w:r w:rsidR="003821E4" w:rsidRPr="00353C5B">
        <w:rPr>
          <w:rFonts w:cs="Arial"/>
          <w:lang w:eastAsia="ar-SA" w:bidi="ar-SA"/>
        </w:rPr>
        <w:t xml:space="preserve"> a v sou</w:t>
      </w:r>
      <w:r w:rsidR="00A5518C">
        <w:rPr>
          <w:rFonts w:cs="Arial"/>
          <w:lang w:eastAsia="ar-SA" w:bidi="ar-SA"/>
        </w:rPr>
        <w:t>l</w:t>
      </w:r>
      <w:r w:rsidR="00BD52B5">
        <w:rPr>
          <w:rFonts w:cs="Arial"/>
          <w:lang w:eastAsia="ar-SA" w:bidi="ar-SA"/>
        </w:rPr>
        <w:t>adu s vyhláškou č. 296/2012 Sb</w:t>
      </w:r>
      <w:r w:rsidR="008D664E">
        <w:rPr>
          <w:rFonts w:cs="Arial"/>
          <w:lang w:eastAsia="ar-SA" w:bidi="ar-SA"/>
        </w:rPr>
        <w:t>.</w:t>
      </w:r>
      <w:r w:rsidR="008D664E" w:rsidRPr="008D664E">
        <w:rPr>
          <w:rFonts w:eastAsiaTheme="minorHAnsi" w:cs="Arial"/>
          <w:b w:val="0"/>
          <w:sz w:val="20"/>
          <w:lang w:eastAsia="en-US" w:bidi="ar-SA"/>
        </w:rPr>
        <w:t xml:space="preserve"> </w:t>
      </w:r>
      <w:r w:rsidR="008D664E" w:rsidRPr="008D664E">
        <w:rPr>
          <w:rFonts w:cs="Arial"/>
          <w:lang w:eastAsia="ar-SA" w:bidi="ar-SA"/>
        </w:rPr>
        <w:t>ve znění vyhlášky č. 110/2025 Sb</w:t>
      </w:r>
      <w:r w:rsidR="00BD52B5">
        <w:rPr>
          <w:rFonts w:cs="Arial"/>
          <w:lang w:eastAsia="ar-SA" w:bidi="ar-SA"/>
        </w:rPr>
        <w:t>.</w:t>
      </w:r>
    </w:p>
    <w:p w14:paraId="3796FEBE" w14:textId="1F772D51" w:rsidR="0069519B" w:rsidRPr="00353C5B" w:rsidRDefault="0069519B" w:rsidP="00A21C2A">
      <w:pPr>
        <w:pStyle w:val="Nadpis1"/>
      </w:pPr>
      <w:r w:rsidRPr="00353C5B">
        <w:t>Specifikace vozidla</w:t>
      </w:r>
      <w:r w:rsidR="00CD5D15" w:rsidRPr="00353C5B">
        <w:t xml:space="preserve"> (podvozku</w:t>
      </w:r>
      <w:r w:rsidR="00E64623" w:rsidRPr="00353C5B">
        <w:t xml:space="preserve"> v 1. stupni výroby</w:t>
      </w:r>
      <w:r w:rsidR="00CD5D15" w:rsidRPr="00353C5B">
        <w:t>)</w:t>
      </w:r>
    </w:p>
    <w:p w14:paraId="3BFA4D43" w14:textId="5E92BA6D" w:rsidR="00CD5D15" w:rsidRDefault="00CD5D15" w:rsidP="00CD5D15">
      <w:pPr>
        <w:jc w:val="both"/>
        <w:rPr>
          <w:rFonts w:asciiTheme="minorHAnsi" w:hAnsiTheme="minorHAnsi" w:cs="Arial"/>
          <w:b/>
          <w:lang w:eastAsia="ar-SA" w:bidi="ar-SA"/>
        </w:rPr>
      </w:pPr>
      <w:r w:rsidRPr="00353C5B">
        <w:rPr>
          <w:rFonts w:asciiTheme="minorHAnsi" w:hAnsiTheme="minorHAnsi" w:cs="Arial"/>
          <w:b/>
          <w:lang w:eastAsia="ar-SA" w:bidi="ar-SA"/>
        </w:rPr>
        <w:t>Veškeré technické parametry motoru a převodovky vozidla musí být původní, stanovené a dodané výrobcem vozidla</w:t>
      </w:r>
      <w:r w:rsidR="00E64623" w:rsidRPr="00353C5B">
        <w:rPr>
          <w:rFonts w:asciiTheme="minorHAnsi" w:hAnsiTheme="minorHAnsi" w:cs="Arial"/>
          <w:b/>
          <w:lang w:eastAsia="ar-SA" w:bidi="ar-SA"/>
        </w:rPr>
        <w:t xml:space="preserve"> v 1. stupni výroby</w:t>
      </w:r>
      <w:r w:rsidRPr="00353C5B">
        <w:rPr>
          <w:rFonts w:asciiTheme="minorHAnsi" w:hAnsiTheme="minorHAnsi" w:cs="Arial"/>
          <w:b/>
          <w:lang w:eastAsia="ar-SA" w:bidi="ar-SA"/>
        </w:rPr>
        <w:t>. Zadavatel nepřipouští dosažení těchto technických parametrů</w:t>
      </w:r>
      <w:r w:rsidR="001478E6" w:rsidRPr="00353C5B">
        <w:rPr>
          <w:rFonts w:asciiTheme="minorHAnsi" w:hAnsiTheme="minorHAnsi" w:cs="Arial"/>
          <w:b/>
          <w:lang w:eastAsia="ar-SA" w:bidi="ar-SA"/>
        </w:rPr>
        <w:t xml:space="preserve"> (např. výkon, krouticí</w:t>
      </w:r>
      <w:r w:rsidRPr="00353C5B">
        <w:rPr>
          <w:rFonts w:asciiTheme="minorHAnsi" w:hAnsiTheme="minorHAnsi" w:cs="Arial"/>
          <w:b/>
          <w:lang w:eastAsia="ar-SA" w:bidi="ar-SA"/>
        </w:rPr>
        <w:t xml:space="preserve"> moment</w:t>
      </w:r>
      <w:r w:rsidR="00DA7A2E" w:rsidRPr="00353C5B">
        <w:rPr>
          <w:rFonts w:asciiTheme="minorHAnsi" w:hAnsiTheme="minorHAnsi" w:cs="Arial"/>
          <w:b/>
          <w:lang w:eastAsia="ar-SA" w:bidi="ar-SA"/>
        </w:rPr>
        <w:t>, exhalační hodnoty</w:t>
      </w:r>
      <w:r w:rsidRPr="00353C5B">
        <w:rPr>
          <w:rFonts w:asciiTheme="minorHAnsi" w:hAnsiTheme="minorHAnsi" w:cs="Arial"/>
          <w:b/>
          <w:lang w:eastAsia="ar-SA" w:bidi="ar-SA"/>
        </w:rPr>
        <w:t>) dodatečnou úpravou původního vozidla</w:t>
      </w:r>
      <w:r w:rsidR="00E64623" w:rsidRPr="00353C5B">
        <w:rPr>
          <w:rFonts w:asciiTheme="minorHAnsi" w:hAnsiTheme="minorHAnsi" w:cs="Arial"/>
          <w:b/>
          <w:lang w:eastAsia="ar-SA" w:bidi="ar-SA"/>
        </w:rPr>
        <w:t xml:space="preserve"> v 1. stupni výroby</w:t>
      </w:r>
      <w:r w:rsidR="00FD3B93" w:rsidRPr="00353C5B">
        <w:rPr>
          <w:rFonts w:asciiTheme="minorHAnsi" w:hAnsiTheme="minorHAnsi" w:cs="Arial"/>
          <w:b/>
          <w:lang w:eastAsia="ar-SA" w:bidi="ar-SA"/>
        </w:rPr>
        <w:t>, například zvýšení výkonu motoru zásahem do elektroniky řídící jednotky motoru</w:t>
      </w:r>
      <w:r w:rsidRPr="00353C5B">
        <w:rPr>
          <w:rFonts w:asciiTheme="minorHAnsi" w:hAnsiTheme="minorHAnsi" w:cs="Arial"/>
          <w:b/>
          <w:lang w:eastAsia="ar-SA" w:bidi="ar-SA"/>
        </w:rPr>
        <w:t>.</w:t>
      </w:r>
    </w:p>
    <w:p w14:paraId="6675A990" w14:textId="77777777" w:rsidR="000533B5" w:rsidRPr="00353C5B" w:rsidRDefault="000533B5" w:rsidP="00CD5D15">
      <w:pPr>
        <w:jc w:val="both"/>
        <w:rPr>
          <w:rFonts w:asciiTheme="minorHAnsi" w:hAnsiTheme="minorHAnsi" w:cs="Arial"/>
          <w:b/>
          <w:lang w:eastAsia="ar-SA" w:bidi="ar-SA"/>
        </w:rPr>
      </w:pPr>
    </w:p>
    <w:p w14:paraId="67391E28" w14:textId="77777777" w:rsidR="00353C5B" w:rsidRPr="00353C5B" w:rsidRDefault="00353C5B" w:rsidP="00353C5B">
      <w:pPr>
        <w:spacing w:after="120"/>
        <w:ind w:right="-2"/>
        <w:rPr>
          <w:rFonts w:asciiTheme="minorHAnsi" w:hAnsiTheme="minorHAnsi"/>
          <w:bCs/>
          <w:sz w:val="21"/>
          <w:szCs w:val="21"/>
          <w:lang w:eastAsia="cs-CZ"/>
        </w:rPr>
      </w:pPr>
      <w:r w:rsidRPr="00353C5B">
        <w:rPr>
          <w:rFonts w:asciiTheme="minorHAnsi" w:hAnsiTheme="minorHAnsi"/>
          <w:sz w:val="21"/>
          <w:szCs w:val="21"/>
        </w:rPr>
        <w:t>Dodavatel</w:t>
      </w:r>
      <w:r w:rsidRPr="00353C5B">
        <w:rPr>
          <w:rFonts w:asciiTheme="minorHAnsi" w:hAnsiTheme="minorHAnsi"/>
          <w:sz w:val="21"/>
          <w:szCs w:val="21"/>
          <w:u w:val="single"/>
        </w:rPr>
        <w:t xml:space="preserve"> je povinen v tabulce vyplnit požadované údaje označené červeným textem „</w:t>
      </w:r>
      <w:r w:rsidRPr="00353C5B">
        <w:rPr>
          <w:rFonts w:asciiTheme="minorHAnsi" w:hAnsiTheme="minorHAnsi"/>
          <w:color w:val="C00000"/>
          <w:sz w:val="21"/>
          <w:szCs w:val="21"/>
          <w:u w:val="single"/>
        </w:rPr>
        <w:t>Doplní dodavatel</w:t>
      </w:r>
      <w:r w:rsidRPr="00353C5B">
        <w:rPr>
          <w:rFonts w:asciiTheme="minorHAnsi" w:hAnsiTheme="minorHAnsi"/>
          <w:sz w:val="21"/>
          <w:szCs w:val="21"/>
          <w:u w:val="single"/>
        </w:rPr>
        <w:t>“</w:t>
      </w:r>
      <w:r w:rsidRPr="00353C5B">
        <w:rPr>
          <w:rFonts w:asciiTheme="minorHAnsi" w:hAnsiTheme="minorHAnsi"/>
          <w:sz w:val="21"/>
          <w:szCs w:val="21"/>
        </w:rPr>
        <w:t>, resp. doplní u každé položky, kterou splňuje slovo „</w:t>
      </w:r>
      <w:r w:rsidRPr="00353C5B">
        <w:rPr>
          <w:rFonts w:asciiTheme="minorHAnsi" w:hAnsiTheme="minorHAnsi"/>
          <w:sz w:val="21"/>
          <w:szCs w:val="21"/>
          <w:u w:val="single"/>
        </w:rPr>
        <w:t>ANO</w:t>
      </w:r>
      <w:r w:rsidRPr="00353C5B">
        <w:rPr>
          <w:rFonts w:asciiTheme="minorHAnsi" w:hAnsiTheme="minorHAnsi"/>
          <w:sz w:val="21"/>
          <w:szCs w:val="21"/>
        </w:rPr>
        <w:t>“ či nesplňuje slovo „</w:t>
      </w:r>
      <w:r w:rsidRPr="00353C5B">
        <w:rPr>
          <w:rFonts w:asciiTheme="minorHAnsi" w:hAnsiTheme="minorHAnsi"/>
          <w:sz w:val="21"/>
          <w:szCs w:val="21"/>
          <w:u w:val="single"/>
        </w:rPr>
        <w:t>NE</w:t>
      </w:r>
      <w:r w:rsidRPr="00353C5B">
        <w:rPr>
          <w:rFonts w:asciiTheme="minorHAnsi" w:hAnsiTheme="minorHAnsi"/>
          <w:sz w:val="21"/>
          <w:szCs w:val="21"/>
        </w:rPr>
        <w:t xml:space="preserve">“ nebo uvede </w:t>
      </w:r>
      <w:r w:rsidRPr="00353C5B">
        <w:rPr>
          <w:rFonts w:asciiTheme="minorHAnsi" w:hAnsiTheme="minorHAnsi"/>
          <w:sz w:val="21"/>
          <w:szCs w:val="21"/>
          <w:u w:val="single"/>
        </w:rPr>
        <w:t>konkrétní nabízenou hodnotu parametru.</w:t>
      </w:r>
    </w:p>
    <w:tbl>
      <w:tblPr>
        <w:tblStyle w:val="Mkatabulky"/>
        <w:tblW w:w="10348" w:type="dxa"/>
        <w:tblInd w:w="108" w:type="dxa"/>
        <w:tblLayout w:type="fixed"/>
        <w:tblLook w:val="05A0" w:firstRow="1" w:lastRow="0" w:firstColumn="1" w:lastColumn="1" w:noHBand="0" w:noVBand="1"/>
      </w:tblPr>
      <w:tblGrid>
        <w:gridCol w:w="5245"/>
        <w:gridCol w:w="5103"/>
      </w:tblGrid>
      <w:tr w:rsidR="00353C5B" w:rsidRPr="00353C5B" w14:paraId="6D308B1F" w14:textId="77777777" w:rsidTr="00D4408B">
        <w:trPr>
          <w:trHeight w:val="489"/>
        </w:trPr>
        <w:tc>
          <w:tcPr>
            <w:tcW w:w="5245" w:type="dxa"/>
            <w:shd w:val="clear" w:color="auto" w:fill="auto"/>
            <w:vAlign w:val="center"/>
          </w:tcPr>
          <w:p w14:paraId="1546D5E7" w14:textId="77777777" w:rsidR="00353C5B" w:rsidRPr="000533B5" w:rsidRDefault="00353C5B" w:rsidP="00D4408B">
            <w:pPr>
              <w:jc w:val="center"/>
              <w:rPr>
                <w:rFonts w:asciiTheme="minorHAnsi" w:hAnsiTheme="minorHAnsi" w:cs="Arial"/>
                <w:b/>
                <w:bCs/>
                <w:lang w:eastAsia="cs-CZ"/>
              </w:rPr>
            </w:pPr>
            <w:r w:rsidRPr="000533B5">
              <w:rPr>
                <w:rFonts w:asciiTheme="minorHAnsi" w:hAnsiTheme="minorHAnsi" w:cs="Arial"/>
                <w:b/>
                <w:bCs/>
                <w:lang w:eastAsia="cs-CZ"/>
              </w:rPr>
              <w:t>Položka</w:t>
            </w:r>
          </w:p>
        </w:tc>
        <w:tc>
          <w:tcPr>
            <w:tcW w:w="5103" w:type="dxa"/>
            <w:tcBorders>
              <w:top w:val="single" w:sz="4" w:space="0" w:color="auto"/>
            </w:tcBorders>
            <w:shd w:val="clear" w:color="auto" w:fill="auto"/>
            <w:vAlign w:val="center"/>
          </w:tcPr>
          <w:p w14:paraId="5988AB93" w14:textId="77777777" w:rsidR="00353C5B" w:rsidRPr="000533B5" w:rsidRDefault="00353C5B" w:rsidP="00D4408B">
            <w:pPr>
              <w:jc w:val="center"/>
              <w:rPr>
                <w:rFonts w:asciiTheme="minorHAnsi" w:hAnsiTheme="minorHAnsi" w:cs="Arial"/>
                <w:b/>
                <w:bCs/>
                <w:lang w:eastAsia="cs-CZ"/>
              </w:rPr>
            </w:pPr>
            <w:r w:rsidRPr="000533B5">
              <w:rPr>
                <w:rFonts w:asciiTheme="minorHAnsi" w:hAnsiTheme="minorHAnsi" w:cs="Arial"/>
                <w:b/>
                <w:bCs/>
                <w:lang w:eastAsia="cs-CZ"/>
              </w:rPr>
              <w:t>Nabízené vozidlo</w:t>
            </w:r>
          </w:p>
          <w:p w14:paraId="6B2B0A21" w14:textId="77777777" w:rsidR="00353C5B" w:rsidRPr="000533B5" w:rsidRDefault="00353C5B" w:rsidP="00D4408B">
            <w:pPr>
              <w:jc w:val="center"/>
              <w:rPr>
                <w:rFonts w:asciiTheme="minorHAnsi" w:hAnsiTheme="minorHAnsi" w:cs="Arial"/>
                <w:b/>
                <w:bCs/>
                <w:lang w:eastAsia="cs-CZ"/>
              </w:rPr>
            </w:pPr>
            <w:r w:rsidRPr="000533B5">
              <w:rPr>
                <w:rFonts w:asciiTheme="minorHAnsi" w:hAnsiTheme="minorHAnsi" w:cs="Arial"/>
                <w:b/>
                <w:bCs/>
                <w:color w:val="C00000"/>
                <w:lang w:eastAsia="cs-CZ"/>
              </w:rPr>
              <w:t>Doplní dodavatel</w:t>
            </w:r>
          </w:p>
        </w:tc>
      </w:tr>
      <w:tr w:rsidR="00353C5B" w:rsidRPr="00353C5B" w14:paraId="29C733C0" w14:textId="77777777" w:rsidTr="00D4408B">
        <w:trPr>
          <w:trHeight w:val="344"/>
        </w:trPr>
        <w:tc>
          <w:tcPr>
            <w:tcW w:w="5245" w:type="dxa"/>
            <w:shd w:val="clear" w:color="auto" w:fill="auto"/>
            <w:vAlign w:val="center"/>
          </w:tcPr>
          <w:p w14:paraId="7A561D45" w14:textId="77777777" w:rsidR="00353C5B" w:rsidRPr="000533B5" w:rsidRDefault="00353C5B" w:rsidP="00D4408B">
            <w:pPr>
              <w:rPr>
                <w:rFonts w:asciiTheme="minorHAnsi" w:hAnsiTheme="minorHAnsi" w:cs="Arial"/>
                <w:lang w:eastAsia="ar-SA"/>
              </w:rPr>
            </w:pPr>
            <w:r w:rsidRPr="000533B5">
              <w:rPr>
                <w:rFonts w:asciiTheme="minorHAnsi" w:hAnsiTheme="minorHAnsi" w:cs="Arial"/>
                <w:lang w:eastAsia="ar-SA"/>
              </w:rPr>
              <w:t>Tovární značka vozidla</w:t>
            </w:r>
          </w:p>
        </w:tc>
        <w:tc>
          <w:tcPr>
            <w:tcW w:w="5103" w:type="dxa"/>
            <w:tcBorders>
              <w:top w:val="single" w:sz="4" w:space="0" w:color="auto"/>
            </w:tcBorders>
            <w:shd w:val="clear" w:color="auto" w:fill="FFFFCC"/>
            <w:vAlign w:val="center"/>
          </w:tcPr>
          <w:p w14:paraId="54ADC764" w14:textId="77777777" w:rsidR="00353C5B" w:rsidRPr="00353C5B" w:rsidRDefault="00353C5B" w:rsidP="00D4408B">
            <w:pPr>
              <w:rPr>
                <w:rFonts w:asciiTheme="minorHAnsi" w:hAnsiTheme="minorHAnsi" w:cs="Arial"/>
                <w:sz w:val="20"/>
                <w:lang w:eastAsia="ar-SA"/>
              </w:rPr>
            </w:pPr>
          </w:p>
        </w:tc>
      </w:tr>
      <w:tr w:rsidR="00353C5B" w:rsidRPr="00353C5B" w14:paraId="45592BBA" w14:textId="77777777" w:rsidTr="00D4408B">
        <w:trPr>
          <w:trHeight w:val="391"/>
        </w:trPr>
        <w:tc>
          <w:tcPr>
            <w:tcW w:w="5245" w:type="dxa"/>
            <w:shd w:val="clear" w:color="auto" w:fill="auto"/>
            <w:vAlign w:val="center"/>
          </w:tcPr>
          <w:p w14:paraId="5A192038" w14:textId="77777777" w:rsidR="00353C5B" w:rsidRPr="000533B5" w:rsidRDefault="00353C5B" w:rsidP="00D4408B">
            <w:pPr>
              <w:rPr>
                <w:rFonts w:asciiTheme="minorHAnsi" w:hAnsiTheme="minorHAnsi" w:cs="Arial"/>
                <w:lang w:eastAsia="ar-SA"/>
              </w:rPr>
            </w:pPr>
            <w:r w:rsidRPr="000533B5">
              <w:rPr>
                <w:rFonts w:asciiTheme="minorHAnsi" w:hAnsiTheme="minorHAnsi" w:cs="Arial"/>
                <w:lang w:eastAsia="ar-SA"/>
              </w:rPr>
              <w:t>Typ vozidla</w:t>
            </w:r>
          </w:p>
        </w:tc>
        <w:tc>
          <w:tcPr>
            <w:tcW w:w="5103" w:type="dxa"/>
            <w:shd w:val="clear" w:color="auto" w:fill="FFFFCC"/>
            <w:vAlign w:val="center"/>
          </w:tcPr>
          <w:p w14:paraId="10F5EB86" w14:textId="77777777" w:rsidR="00353C5B" w:rsidRPr="00353C5B" w:rsidRDefault="00353C5B" w:rsidP="00D4408B">
            <w:pPr>
              <w:rPr>
                <w:rFonts w:asciiTheme="minorHAnsi" w:hAnsiTheme="minorHAnsi" w:cs="Arial"/>
                <w:sz w:val="20"/>
                <w:lang w:eastAsia="ar-SA"/>
              </w:rPr>
            </w:pPr>
          </w:p>
        </w:tc>
      </w:tr>
    </w:tbl>
    <w:p w14:paraId="69F6F828" w14:textId="77777777" w:rsidR="00353C5B" w:rsidRPr="00353C5B" w:rsidRDefault="00353C5B" w:rsidP="00CD5D15">
      <w:pPr>
        <w:jc w:val="both"/>
        <w:rPr>
          <w:rFonts w:asciiTheme="minorHAnsi" w:hAnsiTheme="minorHAnsi" w:cs="Arial"/>
          <w:b/>
          <w:lang w:eastAsia="ar-SA" w:bidi="ar-SA"/>
        </w:rPr>
      </w:pPr>
    </w:p>
    <w:tbl>
      <w:tblPr>
        <w:tblStyle w:val="Mkatabulky"/>
        <w:tblW w:w="10312" w:type="dxa"/>
        <w:tblInd w:w="108" w:type="dxa"/>
        <w:tblLayout w:type="fixed"/>
        <w:tblLook w:val="04A0" w:firstRow="1" w:lastRow="0" w:firstColumn="1" w:lastColumn="0" w:noHBand="0" w:noVBand="1"/>
      </w:tblPr>
      <w:tblGrid>
        <w:gridCol w:w="6663"/>
        <w:gridCol w:w="3649"/>
      </w:tblGrid>
      <w:tr w:rsidR="00353C5B" w:rsidRPr="00353C5B" w14:paraId="78EF3D90" w14:textId="77777777" w:rsidTr="00353C5B">
        <w:trPr>
          <w:trHeight w:val="489"/>
        </w:trPr>
        <w:tc>
          <w:tcPr>
            <w:tcW w:w="6663" w:type="dxa"/>
          </w:tcPr>
          <w:p w14:paraId="3F09E57C" w14:textId="77777777" w:rsidR="00353C5B" w:rsidRPr="000533B5" w:rsidRDefault="00353C5B" w:rsidP="00D4408B">
            <w:pPr>
              <w:jc w:val="center"/>
              <w:rPr>
                <w:rFonts w:cs="Arial"/>
                <w:b/>
                <w:bCs/>
                <w:lang w:eastAsia="cs-CZ"/>
              </w:rPr>
            </w:pPr>
            <w:r w:rsidRPr="000533B5">
              <w:rPr>
                <w:rFonts w:cs="Arial"/>
                <w:b/>
                <w:bCs/>
                <w:lang w:eastAsia="cs-CZ"/>
              </w:rPr>
              <w:t>Požadované parametry</w:t>
            </w:r>
          </w:p>
        </w:tc>
        <w:tc>
          <w:tcPr>
            <w:tcW w:w="3649" w:type="dxa"/>
          </w:tcPr>
          <w:p w14:paraId="79B59A30" w14:textId="77777777" w:rsidR="00353C5B" w:rsidRPr="000533B5" w:rsidRDefault="00353C5B" w:rsidP="00D4408B">
            <w:pPr>
              <w:jc w:val="center"/>
              <w:rPr>
                <w:rFonts w:cs="Arial"/>
                <w:b/>
                <w:bCs/>
                <w:lang w:eastAsia="cs-CZ"/>
              </w:rPr>
            </w:pPr>
            <w:r w:rsidRPr="000533B5">
              <w:rPr>
                <w:rFonts w:cs="Arial"/>
                <w:b/>
                <w:bCs/>
                <w:lang w:eastAsia="cs-CZ"/>
              </w:rPr>
              <w:t>Parametry nabízené dodavatelem</w:t>
            </w:r>
          </w:p>
          <w:p w14:paraId="46E922F7" w14:textId="77777777" w:rsidR="00353C5B" w:rsidRPr="000533B5" w:rsidRDefault="00353C5B" w:rsidP="00D4408B">
            <w:pPr>
              <w:jc w:val="center"/>
              <w:rPr>
                <w:rFonts w:cs="Arial"/>
                <w:b/>
                <w:bCs/>
                <w:lang w:eastAsia="cs-CZ"/>
              </w:rPr>
            </w:pPr>
            <w:r w:rsidRPr="000533B5">
              <w:rPr>
                <w:rFonts w:cs="Arial"/>
                <w:b/>
                <w:bCs/>
                <w:color w:val="C00000"/>
                <w:lang w:eastAsia="cs-CZ"/>
              </w:rPr>
              <w:t>Doplní dodavatel</w:t>
            </w:r>
          </w:p>
        </w:tc>
      </w:tr>
      <w:tr w:rsidR="00353C5B" w:rsidRPr="00353C5B" w14:paraId="77FC8D63" w14:textId="4B54DB89" w:rsidTr="00353C5B">
        <w:tc>
          <w:tcPr>
            <w:tcW w:w="6663" w:type="dxa"/>
          </w:tcPr>
          <w:p w14:paraId="6D8DE7A5" w14:textId="3833688F" w:rsidR="00353C5B" w:rsidRPr="000533B5" w:rsidRDefault="00FA70F3" w:rsidP="00772AFE">
            <w:pPr>
              <w:widowControl/>
              <w:numPr>
                <w:ilvl w:val="0"/>
                <w:numId w:val="15"/>
              </w:numPr>
              <w:spacing w:line="276" w:lineRule="auto"/>
              <w:jc w:val="both"/>
              <w:rPr>
                <w:rFonts w:asciiTheme="minorHAnsi" w:hAnsiTheme="minorHAnsi" w:cs="Arial"/>
                <w:lang w:eastAsia="ar-SA" w:bidi="ar-SA"/>
              </w:rPr>
            </w:pPr>
            <w:r>
              <w:rPr>
                <w:rFonts w:asciiTheme="minorHAnsi" w:hAnsiTheme="minorHAnsi" w:cs="Arial"/>
                <w:lang w:eastAsia="ar-SA" w:bidi="ar-SA"/>
              </w:rPr>
              <w:t>Nové vozidlo min. r. v. 202</w:t>
            </w:r>
            <w:r w:rsidR="00772AFE">
              <w:rPr>
                <w:rFonts w:asciiTheme="minorHAnsi" w:hAnsiTheme="minorHAnsi" w:cs="Arial"/>
                <w:lang w:eastAsia="ar-SA" w:bidi="ar-SA"/>
              </w:rPr>
              <w:t>5</w:t>
            </w:r>
            <w:r w:rsidR="00353C5B" w:rsidRPr="000533B5">
              <w:rPr>
                <w:rFonts w:asciiTheme="minorHAnsi" w:hAnsiTheme="minorHAnsi" w:cs="Arial"/>
                <w:lang w:eastAsia="ar-SA" w:bidi="ar-SA"/>
              </w:rPr>
              <w:t>.</w:t>
            </w:r>
          </w:p>
        </w:tc>
        <w:tc>
          <w:tcPr>
            <w:tcW w:w="3649" w:type="dxa"/>
            <w:shd w:val="clear" w:color="auto" w:fill="FFFFCC"/>
          </w:tcPr>
          <w:p w14:paraId="1176EA3E"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738E2866" w14:textId="1A050D57" w:rsidTr="00353C5B">
        <w:tc>
          <w:tcPr>
            <w:tcW w:w="6663" w:type="dxa"/>
          </w:tcPr>
          <w:p w14:paraId="2EC91743"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Najeto max. 300 km.</w:t>
            </w:r>
          </w:p>
        </w:tc>
        <w:tc>
          <w:tcPr>
            <w:tcW w:w="3649" w:type="dxa"/>
            <w:shd w:val="clear" w:color="auto" w:fill="FFFFCC"/>
          </w:tcPr>
          <w:p w14:paraId="4EDD7AA7"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2ADD5F62" w14:textId="21B72D6A" w:rsidTr="00353C5B">
        <w:tc>
          <w:tcPr>
            <w:tcW w:w="6663" w:type="dxa"/>
          </w:tcPr>
          <w:p w14:paraId="2FB0C0B3" w14:textId="15233287" w:rsidR="00353C5B" w:rsidRPr="000533B5" w:rsidRDefault="00353C5B" w:rsidP="00B266B2">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 xml:space="preserve">Motor přeplňovaný vznětový min. </w:t>
            </w:r>
            <w:r w:rsidRPr="00B266B2">
              <w:rPr>
                <w:rFonts w:asciiTheme="minorHAnsi" w:hAnsiTheme="minorHAnsi" w:cs="Arial"/>
                <w:lang w:eastAsia="ar-SA" w:bidi="ar-SA"/>
              </w:rPr>
              <w:t>objem 19</w:t>
            </w:r>
            <w:r w:rsidR="00B266B2" w:rsidRPr="00B266B2">
              <w:rPr>
                <w:rFonts w:asciiTheme="minorHAnsi" w:hAnsiTheme="minorHAnsi" w:cs="Arial"/>
                <w:lang w:eastAsia="ar-SA" w:bidi="ar-SA"/>
              </w:rPr>
              <w:t>50</w:t>
            </w:r>
            <w:r w:rsidRPr="000533B5">
              <w:rPr>
                <w:rFonts w:asciiTheme="minorHAnsi" w:hAnsiTheme="minorHAnsi" w:cs="Arial"/>
                <w:lang w:eastAsia="ar-SA" w:bidi="ar-SA"/>
              </w:rPr>
              <w:t xml:space="preserve"> ccm.</w:t>
            </w:r>
          </w:p>
        </w:tc>
        <w:tc>
          <w:tcPr>
            <w:tcW w:w="3649" w:type="dxa"/>
            <w:shd w:val="clear" w:color="auto" w:fill="FFFFCC"/>
          </w:tcPr>
          <w:p w14:paraId="0B55FFB2"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7D2E78DB" w14:textId="7D3F0E60" w:rsidTr="00353C5B">
        <w:tc>
          <w:tcPr>
            <w:tcW w:w="6663" w:type="dxa"/>
          </w:tcPr>
          <w:p w14:paraId="09A0E99A"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 xml:space="preserve">Maximální výkon motoru min. </w:t>
            </w:r>
            <w:r w:rsidRPr="00C451F0">
              <w:rPr>
                <w:rFonts w:asciiTheme="minorHAnsi" w:hAnsiTheme="minorHAnsi" w:cs="Arial"/>
                <w:lang w:eastAsia="ar-SA" w:bidi="ar-SA"/>
              </w:rPr>
              <w:t>130</w:t>
            </w:r>
            <w:r w:rsidRPr="00B266B2">
              <w:rPr>
                <w:rFonts w:asciiTheme="minorHAnsi" w:hAnsiTheme="minorHAnsi" w:cs="Arial"/>
                <w:lang w:eastAsia="ar-SA" w:bidi="ar-SA"/>
              </w:rPr>
              <w:t xml:space="preserve"> kW,</w:t>
            </w:r>
            <w:r w:rsidRPr="000533B5">
              <w:rPr>
                <w:rFonts w:asciiTheme="minorHAnsi" w:hAnsiTheme="minorHAnsi" w:cs="Arial"/>
                <w:lang w:eastAsia="ar-SA" w:bidi="ar-SA"/>
              </w:rPr>
              <w:t xml:space="preserve"> maximální krouticí moment min. </w:t>
            </w:r>
            <w:r w:rsidRPr="00B266B2">
              <w:rPr>
                <w:rFonts w:asciiTheme="minorHAnsi" w:hAnsiTheme="minorHAnsi" w:cs="Arial"/>
                <w:lang w:eastAsia="ar-SA" w:bidi="ar-SA"/>
              </w:rPr>
              <w:t xml:space="preserve">410 </w:t>
            </w:r>
            <w:proofErr w:type="spellStart"/>
            <w:r w:rsidRPr="00B266B2">
              <w:rPr>
                <w:rFonts w:asciiTheme="minorHAnsi" w:hAnsiTheme="minorHAnsi" w:cs="Arial"/>
                <w:lang w:eastAsia="ar-SA" w:bidi="ar-SA"/>
              </w:rPr>
              <w:t>Nm</w:t>
            </w:r>
            <w:proofErr w:type="spellEnd"/>
            <w:r w:rsidRPr="00B266B2">
              <w:rPr>
                <w:rFonts w:asciiTheme="minorHAnsi" w:hAnsiTheme="minorHAnsi" w:cs="Arial"/>
                <w:lang w:eastAsia="ar-SA" w:bidi="ar-SA"/>
              </w:rPr>
              <w:t>.</w:t>
            </w:r>
          </w:p>
        </w:tc>
        <w:tc>
          <w:tcPr>
            <w:tcW w:w="3649" w:type="dxa"/>
            <w:shd w:val="clear" w:color="auto" w:fill="FFFFCC"/>
          </w:tcPr>
          <w:p w14:paraId="77177A59"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67901385" w14:textId="5ABDA3BD" w:rsidTr="00353C5B">
        <w:tc>
          <w:tcPr>
            <w:tcW w:w="6663" w:type="dxa"/>
          </w:tcPr>
          <w:p w14:paraId="7ADF676F"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Motor exhalační norma min. Euro 6.</w:t>
            </w:r>
          </w:p>
        </w:tc>
        <w:tc>
          <w:tcPr>
            <w:tcW w:w="3649" w:type="dxa"/>
            <w:shd w:val="clear" w:color="auto" w:fill="FFFFCC"/>
          </w:tcPr>
          <w:p w14:paraId="383F69CB"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30A8CDFF" w14:textId="73CA6C4E" w:rsidTr="00353C5B">
        <w:tc>
          <w:tcPr>
            <w:tcW w:w="6663" w:type="dxa"/>
          </w:tcPr>
          <w:p w14:paraId="1D49BB72" w14:textId="273EFEEE" w:rsidR="00353C5B" w:rsidRPr="000533B5" w:rsidRDefault="00353C5B" w:rsidP="007D5AA1">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 xml:space="preserve">Největší technicky přípustná/povolená hmotnost max. </w:t>
            </w:r>
            <w:r w:rsidR="007D5AA1">
              <w:rPr>
                <w:rFonts w:asciiTheme="minorHAnsi" w:hAnsiTheme="minorHAnsi" w:cs="Arial"/>
                <w:lang w:eastAsia="ar-SA" w:bidi="ar-SA"/>
              </w:rPr>
              <w:t>41</w:t>
            </w:r>
            <w:r w:rsidRPr="000533B5">
              <w:rPr>
                <w:rFonts w:asciiTheme="minorHAnsi" w:hAnsiTheme="minorHAnsi" w:cs="Arial"/>
                <w:lang w:eastAsia="ar-SA" w:bidi="ar-SA"/>
              </w:rPr>
              <w:t>00 kg.</w:t>
            </w:r>
          </w:p>
        </w:tc>
        <w:tc>
          <w:tcPr>
            <w:tcW w:w="3649" w:type="dxa"/>
            <w:shd w:val="clear" w:color="auto" w:fill="FFFFCC"/>
          </w:tcPr>
          <w:p w14:paraId="37A9EB31"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7D5AA1" w:rsidRPr="00353C5B" w14:paraId="3296B3CA" w14:textId="77777777" w:rsidTr="00353C5B">
        <w:tc>
          <w:tcPr>
            <w:tcW w:w="6663" w:type="dxa"/>
          </w:tcPr>
          <w:p w14:paraId="661219E7" w14:textId="3AE33678" w:rsidR="007D5AA1" w:rsidRPr="000533B5" w:rsidRDefault="007D5AA1" w:rsidP="00D4408B">
            <w:pPr>
              <w:widowControl/>
              <w:numPr>
                <w:ilvl w:val="0"/>
                <w:numId w:val="15"/>
              </w:numPr>
              <w:spacing w:line="276" w:lineRule="auto"/>
              <w:jc w:val="both"/>
              <w:rPr>
                <w:rFonts w:asciiTheme="minorHAnsi" w:hAnsiTheme="minorHAnsi" w:cs="Arial"/>
                <w:lang w:eastAsia="ar-SA" w:bidi="ar-SA"/>
              </w:rPr>
            </w:pPr>
            <w:r w:rsidRPr="007D5AA1">
              <w:rPr>
                <w:rFonts w:asciiTheme="minorHAnsi" w:hAnsiTheme="minorHAnsi" w:cs="Arial"/>
                <w:lang w:eastAsia="ar-SA" w:bidi="ar-SA"/>
              </w:rPr>
              <w:t>Bez tachografu.</w:t>
            </w:r>
          </w:p>
        </w:tc>
        <w:tc>
          <w:tcPr>
            <w:tcW w:w="3649" w:type="dxa"/>
            <w:shd w:val="clear" w:color="auto" w:fill="FFFFCC"/>
          </w:tcPr>
          <w:p w14:paraId="5F78A675" w14:textId="77777777" w:rsidR="007D5AA1" w:rsidRPr="00353C5B" w:rsidRDefault="007D5AA1" w:rsidP="00353C5B">
            <w:pPr>
              <w:widowControl/>
              <w:spacing w:line="276" w:lineRule="auto"/>
              <w:ind w:left="142"/>
              <w:jc w:val="both"/>
              <w:rPr>
                <w:rFonts w:asciiTheme="minorHAnsi" w:hAnsiTheme="minorHAnsi" w:cs="Arial"/>
                <w:sz w:val="20"/>
                <w:lang w:eastAsia="ar-SA" w:bidi="ar-SA"/>
              </w:rPr>
            </w:pPr>
          </w:p>
        </w:tc>
      </w:tr>
      <w:tr w:rsidR="007D5AA1" w:rsidRPr="00353C5B" w14:paraId="73BFF0CA" w14:textId="77777777" w:rsidTr="00353C5B">
        <w:tc>
          <w:tcPr>
            <w:tcW w:w="6663" w:type="dxa"/>
          </w:tcPr>
          <w:p w14:paraId="709B9107" w14:textId="75B53910" w:rsidR="007D5AA1" w:rsidRPr="000533B5" w:rsidRDefault="007D5AA1" w:rsidP="007D5AA1">
            <w:pPr>
              <w:widowControl/>
              <w:numPr>
                <w:ilvl w:val="0"/>
                <w:numId w:val="15"/>
              </w:numPr>
              <w:spacing w:line="276" w:lineRule="auto"/>
              <w:jc w:val="both"/>
              <w:rPr>
                <w:rFonts w:asciiTheme="minorHAnsi" w:hAnsiTheme="minorHAnsi" w:cs="Arial"/>
                <w:lang w:eastAsia="ar-SA" w:bidi="ar-SA"/>
              </w:rPr>
            </w:pPr>
            <w:r w:rsidRPr="007D5AA1">
              <w:rPr>
                <w:rFonts w:asciiTheme="minorHAnsi" w:hAnsiTheme="minorHAnsi" w:cs="Arial"/>
                <w:lang w:eastAsia="ar-SA" w:bidi="ar-SA"/>
              </w:rPr>
              <w:t>Bez omezovače rychlosti, omezení pouze maximální konstrukční rychlostí uvedenou v</w:t>
            </w:r>
            <w:r>
              <w:rPr>
                <w:rFonts w:asciiTheme="minorHAnsi" w:hAnsiTheme="minorHAnsi" w:cs="Arial"/>
                <w:lang w:eastAsia="ar-SA" w:bidi="ar-SA"/>
              </w:rPr>
              <w:t> osvědčení o registraci vozidla</w:t>
            </w:r>
            <w:r w:rsidRPr="007D5AA1">
              <w:rPr>
                <w:rFonts w:asciiTheme="minorHAnsi" w:hAnsiTheme="minorHAnsi" w:cs="Arial"/>
                <w:lang w:eastAsia="ar-SA" w:bidi="ar-SA"/>
              </w:rPr>
              <w:t>.</w:t>
            </w:r>
          </w:p>
        </w:tc>
        <w:tc>
          <w:tcPr>
            <w:tcW w:w="3649" w:type="dxa"/>
            <w:shd w:val="clear" w:color="auto" w:fill="FFFFCC"/>
          </w:tcPr>
          <w:p w14:paraId="1B179BC7" w14:textId="77777777" w:rsidR="007D5AA1" w:rsidRPr="00353C5B" w:rsidRDefault="007D5AA1" w:rsidP="00353C5B">
            <w:pPr>
              <w:widowControl/>
              <w:spacing w:line="276" w:lineRule="auto"/>
              <w:ind w:left="142"/>
              <w:jc w:val="both"/>
              <w:rPr>
                <w:rFonts w:asciiTheme="minorHAnsi" w:hAnsiTheme="minorHAnsi" w:cs="Arial"/>
                <w:sz w:val="20"/>
                <w:lang w:eastAsia="ar-SA" w:bidi="ar-SA"/>
              </w:rPr>
            </w:pPr>
          </w:p>
        </w:tc>
      </w:tr>
      <w:tr w:rsidR="00353C5B" w:rsidRPr="00353C5B" w14:paraId="545048A2" w14:textId="0CB07E36" w:rsidTr="00353C5B">
        <w:tc>
          <w:tcPr>
            <w:tcW w:w="6663" w:type="dxa"/>
          </w:tcPr>
          <w:p w14:paraId="56F37159"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Kabina řidiče v konfiguraci sedadel 1+1, obě sedadla min. s 1 ks loketní opěrkou vnitřní, bederní opěrkou, výškově nastavitelná, obě sedadla vyhřívaná s odděleným nastavením.</w:t>
            </w:r>
          </w:p>
        </w:tc>
        <w:tc>
          <w:tcPr>
            <w:tcW w:w="3649" w:type="dxa"/>
            <w:shd w:val="clear" w:color="auto" w:fill="FFFFCC"/>
          </w:tcPr>
          <w:p w14:paraId="69E69510"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2DE759B2" w14:textId="4DF17089" w:rsidTr="00353C5B">
        <w:tc>
          <w:tcPr>
            <w:tcW w:w="6663" w:type="dxa"/>
          </w:tcPr>
          <w:p w14:paraId="26FF5EDF" w14:textId="53178A24"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B50427">
              <w:rPr>
                <w:rFonts w:asciiTheme="minorHAnsi" w:hAnsiTheme="minorHAnsi" w:cs="Arial"/>
                <w:lang w:eastAsia="ar-SA" w:bidi="ar-SA"/>
              </w:rPr>
              <w:t xml:space="preserve">Nastavitelná </w:t>
            </w:r>
            <w:r w:rsidRPr="003C5A4D">
              <w:rPr>
                <w:rFonts w:asciiTheme="minorHAnsi" w:hAnsiTheme="minorHAnsi" w:cs="Arial"/>
                <w:lang w:eastAsia="ar-SA" w:bidi="ar-SA"/>
              </w:rPr>
              <w:t>výšková poloha</w:t>
            </w:r>
            <w:r w:rsidRPr="00B50427">
              <w:rPr>
                <w:rFonts w:asciiTheme="minorHAnsi" w:hAnsiTheme="minorHAnsi" w:cs="Arial"/>
                <w:lang w:eastAsia="ar-SA" w:bidi="ar-SA"/>
              </w:rPr>
              <w:t xml:space="preserve"> volantu, nastavitelná vzdálenost volantu od sedadla řidiče</w:t>
            </w:r>
            <w:r w:rsidR="004E11E4">
              <w:rPr>
                <w:rFonts w:asciiTheme="minorHAnsi" w:hAnsiTheme="minorHAnsi" w:cs="Arial"/>
                <w:lang w:eastAsia="ar-SA" w:bidi="ar-SA"/>
              </w:rPr>
              <w:t>, volant multifunkční</w:t>
            </w:r>
            <w:r w:rsidRPr="00B50427">
              <w:rPr>
                <w:rFonts w:asciiTheme="minorHAnsi" w:hAnsiTheme="minorHAnsi" w:cs="Arial"/>
                <w:lang w:eastAsia="ar-SA" w:bidi="ar-SA"/>
              </w:rPr>
              <w:t>.</w:t>
            </w:r>
            <w:r w:rsidRPr="000533B5">
              <w:rPr>
                <w:rFonts w:asciiTheme="minorHAnsi" w:hAnsiTheme="minorHAnsi" w:cs="Arial"/>
                <w:lang w:eastAsia="ar-SA" w:bidi="ar-SA"/>
              </w:rPr>
              <w:t xml:space="preserve"> </w:t>
            </w:r>
          </w:p>
        </w:tc>
        <w:tc>
          <w:tcPr>
            <w:tcW w:w="3649" w:type="dxa"/>
            <w:shd w:val="clear" w:color="auto" w:fill="FFFFCC"/>
          </w:tcPr>
          <w:p w14:paraId="42771CEC"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1013AB14" w14:textId="6E9D6BD0" w:rsidTr="00353C5B">
        <w:tc>
          <w:tcPr>
            <w:tcW w:w="6663" w:type="dxa"/>
          </w:tcPr>
          <w:p w14:paraId="1F68BC7C" w14:textId="6F6D681C" w:rsidR="00353C5B" w:rsidRPr="000533B5" w:rsidRDefault="00353C5B" w:rsidP="000533B5">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 xml:space="preserve">Pohon všech kol </w:t>
            </w:r>
            <w:r w:rsidR="000533B5">
              <w:rPr>
                <w:rFonts w:asciiTheme="minorHAnsi" w:hAnsiTheme="minorHAnsi" w:cs="Arial"/>
                <w:lang w:eastAsia="ar-SA" w:bidi="ar-SA"/>
              </w:rPr>
              <w:t xml:space="preserve">s </w:t>
            </w:r>
            <w:r w:rsidRPr="000533B5">
              <w:rPr>
                <w:rFonts w:asciiTheme="minorHAnsi" w:hAnsiTheme="minorHAnsi" w:cs="Arial"/>
                <w:lang w:eastAsia="ar-SA" w:bidi="ar-SA"/>
              </w:rPr>
              <w:t>mechanick</w:t>
            </w:r>
            <w:r w:rsidR="000533B5">
              <w:rPr>
                <w:rFonts w:asciiTheme="minorHAnsi" w:hAnsiTheme="minorHAnsi" w:cs="Arial"/>
                <w:lang w:eastAsia="ar-SA" w:bidi="ar-SA"/>
              </w:rPr>
              <w:t>ou</w:t>
            </w:r>
            <w:r w:rsidRPr="000533B5">
              <w:rPr>
                <w:rFonts w:asciiTheme="minorHAnsi" w:hAnsiTheme="minorHAnsi" w:cs="Arial"/>
                <w:lang w:eastAsia="ar-SA" w:bidi="ar-SA"/>
              </w:rPr>
              <w:t xml:space="preserve"> uzávěrk</w:t>
            </w:r>
            <w:r w:rsidR="000533B5">
              <w:rPr>
                <w:rFonts w:asciiTheme="minorHAnsi" w:hAnsiTheme="minorHAnsi" w:cs="Arial"/>
                <w:lang w:eastAsia="ar-SA" w:bidi="ar-SA"/>
              </w:rPr>
              <w:t>ou</w:t>
            </w:r>
            <w:r w:rsidRPr="000533B5">
              <w:rPr>
                <w:rFonts w:asciiTheme="minorHAnsi" w:hAnsiTheme="minorHAnsi" w:cs="Arial"/>
                <w:lang w:eastAsia="ar-SA" w:bidi="ar-SA"/>
              </w:rPr>
              <w:t xml:space="preserve"> diferenciálu</w:t>
            </w:r>
            <w:r w:rsidR="0071087A">
              <w:rPr>
                <w:rFonts w:asciiTheme="minorHAnsi" w:hAnsiTheme="minorHAnsi" w:cs="Arial"/>
                <w:lang w:eastAsia="ar-SA" w:bidi="ar-SA"/>
              </w:rPr>
              <w:t xml:space="preserve"> nebo terénní redukcí</w:t>
            </w:r>
            <w:r w:rsidRPr="000533B5">
              <w:rPr>
                <w:rFonts w:asciiTheme="minorHAnsi" w:hAnsiTheme="minorHAnsi" w:cs="Arial"/>
                <w:lang w:eastAsia="ar-SA" w:bidi="ar-SA"/>
              </w:rPr>
              <w:t>.</w:t>
            </w:r>
          </w:p>
        </w:tc>
        <w:tc>
          <w:tcPr>
            <w:tcW w:w="3649" w:type="dxa"/>
            <w:shd w:val="clear" w:color="auto" w:fill="FFFFCC"/>
          </w:tcPr>
          <w:p w14:paraId="283E01DA"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009F992E" w14:textId="6DD9C243" w:rsidTr="00353C5B">
        <w:tc>
          <w:tcPr>
            <w:tcW w:w="6663" w:type="dxa"/>
          </w:tcPr>
          <w:p w14:paraId="5D96E36C"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Asistent rozjezdu do kopce, ABS, elektronický stabilizační systém, protiprokluzový systém zajišťující přenos hnací síly od motoru na povrch vozovky, asistent pro kompenzaci bočního větru.</w:t>
            </w:r>
          </w:p>
        </w:tc>
        <w:tc>
          <w:tcPr>
            <w:tcW w:w="3649" w:type="dxa"/>
            <w:shd w:val="clear" w:color="auto" w:fill="FFFFCC"/>
          </w:tcPr>
          <w:p w14:paraId="55FE7BC6"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4FEFB42A" w14:textId="1EDF4974" w:rsidTr="00353C5B">
        <w:tc>
          <w:tcPr>
            <w:tcW w:w="6663" w:type="dxa"/>
          </w:tcPr>
          <w:p w14:paraId="05C41F41" w14:textId="33803080"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Offroad asistent pro jízdu z kopce po nezpevněném terénu</w:t>
            </w:r>
            <w:r w:rsidR="000533B5">
              <w:rPr>
                <w:rFonts w:asciiTheme="minorHAnsi" w:hAnsiTheme="minorHAnsi" w:cs="Arial"/>
                <w:lang w:eastAsia="ar-SA" w:bidi="ar-SA"/>
              </w:rPr>
              <w:t>, nebo redukce převodovky</w:t>
            </w:r>
            <w:r w:rsidRPr="000533B5">
              <w:rPr>
                <w:rFonts w:asciiTheme="minorHAnsi" w:hAnsiTheme="minorHAnsi" w:cs="Arial"/>
                <w:lang w:eastAsia="ar-SA" w:bidi="ar-SA"/>
              </w:rPr>
              <w:t>.</w:t>
            </w:r>
          </w:p>
        </w:tc>
        <w:tc>
          <w:tcPr>
            <w:tcW w:w="3649" w:type="dxa"/>
            <w:shd w:val="clear" w:color="auto" w:fill="FFFFCC"/>
          </w:tcPr>
          <w:p w14:paraId="7711978B"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51266601" w14:textId="78EF965F" w:rsidTr="00353C5B">
        <w:tc>
          <w:tcPr>
            <w:tcW w:w="6663" w:type="dxa"/>
          </w:tcPr>
          <w:p w14:paraId="39DF9365" w14:textId="77777777" w:rsidR="00353C5B" w:rsidRPr="000533B5" w:rsidRDefault="00353C5B" w:rsidP="00D4408B">
            <w:pPr>
              <w:widowControl/>
              <w:numPr>
                <w:ilvl w:val="0"/>
                <w:numId w:val="15"/>
              </w:numPr>
              <w:spacing w:line="276" w:lineRule="auto"/>
              <w:jc w:val="both"/>
              <w:rPr>
                <w:rFonts w:asciiTheme="minorHAnsi" w:hAnsiTheme="minorHAnsi" w:cs="Arial"/>
                <w:bCs/>
                <w:lang w:eastAsia="ar-SA" w:bidi="ar-SA"/>
              </w:rPr>
            </w:pPr>
            <w:r w:rsidRPr="000533B5">
              <w:rPr>
                <w:rFonts w:asciiTheme="minorHAnsi" w:hAnsiTheme="minorHAnsi" w:cs="Arial"/>
                <w:bCs/>
                <w:lang w:eastAsia="ar-SA" w:bidi="ar-SA"/>
              </w:rPr>
              <w:t>Kotoučové brzdy na všech kolech.</w:t>
            </w:r>
          </w:p>
        </w:tc>
        <w:tc>
          <w:tcPr>
            <w:tcW w:w="3649" w:type="dxa"/>
            <w:shd w:val="clear" w:color="auto" w:fill="FFFFCC"/>
          </w:tcPr>
          <w:p w14:paraId="1A68A37D" w14:textId="77777777" w:rsidR="00353C5B" w:rsidRPr="00353C5B" w:rsidRDefault="00353C5B" w:rsidP="00353C5B">
            <w:pPr>
              <w:widowControl/>
              <w:spacing w:line="276" w:lineRule="auto"/>
              <w:ind w:left="142"/>
              <w:jc w:val="both"/>
              <w:rPr>
                <w:rFonts w:asciiTheme="minorHAnsi" w:hAnsiTheme="minorHAnsi" w:cs="Arial"/>
                <w:bCs/>
                <w:sz w:val="20"/>
                <w:szCs w:val="20"/>
                <w:lang w:eastAsia="ar-SA" w:bidi="ar-SA"/>
              </w:rPr>
            </w:pPr>
          </w:p>
        </w:tc>
      </w:tr>
      <w:tr w:rsidR="00353C5B" w:rsidRPr="00353C5B" w14:paraId="05FFC10D" w14:textId="3B54B852" w:rsidTr="00353C5B">
        <w:tc>
          <w:tcPr>
            <w:tcW w:w="6663" w:type="dxa"/>
          </w:tcPr>
          <w:p w14:paraId="492405CF" w14:textId="1991B0DD"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Otáčkoměr, imobilizér</w:t>
            </w:r>
            <w:r w:rsidR="000533B5">
              <w:rPr>
                <w:rFonts w:asciiTheme="minorHAnsi" w:hAnsiTheme="minorHAnsi" w:cs="Arial"/>
                <w:lang w:eastAsia="ar-SA" w:bidi="ar-SA"/>
              </w:rPr>
              <w:t>, třetí brzdové světlo</w:t>
            </w:r>
            <w:r w:rsidRPr="000533B5">
              <w:rPr>
                <w:rFonts w:asciiTheme="minorHAnsi" w:hAnsiTheme="minorHAnsi" w:cs="Arial"/>
                <w:lang w:eastAsia="ar-SA" w:bidi="ar-SA"/>
              </w:rPr>
              <w:t>.</w:t>
            </w:r>
          </w:p>
        </w:tc>
        <w:tc>
          <w:tcPr>
            <w:tcW w:w="3649" w:type="dxa"/>
            <w:shd w:val="clear" w:color="auto" w:fill="FFFFCC"/>
          </w:tcPr>
          <w:p w14:paraId="3C2FE753"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22730BE8" w14:textId="14CA2436" w:rsidTr="00353C5B">
        <w:tc>
          <w:tcPr>
            <w:tcW w:w="6663" w:type="dxa"/>
          </w:tcPr>
          <w:p w14:paraId="3F9DC3F3"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lastRenderedPageBreak/>
              <w:t>Multifunkční ukazatel palubní počítač (ukazatel min. vnější teploty, spotřeby paliva a dojezdu).</w:t>
            </w:r>
          </w:p>
        </w:tc>
        <w:tc>
          <w:tcPr>
            <w:tcW w:w="3649" w:type="dxa"/>
            <w:shd w:val="clear" w:color="auto" w:fill="FFFFCC"/>
          </w:tcPr>
          <w:p w14:paraId="29DBE2EA"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3CC605A0" w14:textId="739D06CB" w:rsidTr="00353C5B">
        <w:tc>
          <w:tcPr>
            <w:tcW w:w="6663" w:type="dxa"/>
          </w:tcPr>
          <w:p w14:paraId="329C99D3" w14:textId="481B9B6D" w:rsidR="00353C5B" w:rsidRPr="000533B5" w:rsidRDefault="00353C5B" w:rsidP="000533B5">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T</w:t>
            </w:r>
            <w:r w:rsidR="006A17C3">
              <w:rPr>
                <w:rFonts w:asciiTheme="minorHAnsi" w:hAnsiTheme="minorHAnsi" w:cs="Arial"/>
                <w:lang w:eastAsia="ar-SA" w:bidi="ar-SA"/>
              </w:rPr>
              <w:t>empomat</w:t>
            </w:r>
            <w:r w:rsidRPr="000533B5">
              <w:rPr>
                <w:rFonts w:asciiTheme="minorHAnsi" w:hAnsiTheme="minorHAnsi" w:cs="Arial"/>
                <w:lang w:eastAsia="ar-SA" w:bidi="ar-SA"/>
              </w:rPr>
              <w:t>.</w:t>
            </w:r>
          </w:p>
        </w:tc>
        <w:tc>
          <w:tcPr>
            <w:tcW w:w="3649" w:type="dxa"/>
            <w:shd w:val="clear" w:color="auto" w:fill="FFFFCC"/>
          </w:tcPr>
          <w:p w14:paraId="6A1A8724"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116BBC49" w14:textId="16BF516A" w:rsidTr="00353C5B">
        <w:tc>
          <w:tcPr>
            <w:tcW w:w="6663" w:type="dxa"/>
          </w:tcPr>
          <w:p w14:paraId="13D29A07" w14:textId="61B3B0D5"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 xml:space="preserve">Airbag řidiče a spolujezdce včetně </w:t>
            </w:r>
            <w:proofErr w:type="spellStart"/>
            <w:r w:rsidRPr="000533B5">
              <w:rPr>
                <w:rFonts w:asciiTheme="minorHAnsi" w:hAnsiTheme="minorHAnsi" w:cs="Arial"/>
                <w:lang w:eastAsia="ar-SA" w:bidi="ar-SA"/>
              </w:rPr>
              <w:t>předpínačů</w:t>
            </w:r>
            <w:proofErr w:type="spellEnd"/>
            <w:r w:rsidRPr="000533B5">
              <w:rPr>
                <w:rFonts w:asciiTheme="minorHAnsi" w:hAnsiTheme="minorHAnsi" w:cs="Arial"/>
                <w:lang w:eastAsia="ar-SA" w:bidi="ar-SA"/>
              </w:rPr>
              <w:t xml:space="preserve"> bezpečnostních pásů, boční a hlavové airbagy pro řidiče a spolujezdce.</w:t>
            </w:r>
            <w:r w:rsidR="007064D3">
              <w:rPr>
                <w:rFonts w:asciiTheme="minorHAnsi" w:hAnsiTheme="minorHAnsi" w:cs="Arial"/>
                <w:lang w:eastAsia="ar-SA" w:bidi="ar-SA"/>
              </w:rPr>
              <w:t xml:space="preserve"> Kontrolka nezapnutého bezpečnostního pásu řidiče a spolujezdce.</w:t>
            </w:r>
          </w:p>
        </w:tc>
        <w:tc>
          <w:tcPr>
            <w:tcW w:w="3649" w:type="dxa"/>
            <w:shd w:val="clear" w:color="auto" w:fill="FFFFCC"/>
          </w:tcPr>
          <w:p w14:paraId="44A3011C"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743AAED1" w14:textId="3C6E7274" w:rsidTr="00353C5B">
        <w:tc>
          <w:tcPr>
            <w:tcW w:w="6663" w:type="dxa"/>
          </w:tcPr>
          <w:p w14:paraId="6D2309C5" w14:textId="36C6C727" w:rsidR="00353C5B" w:rsidRPr="000533B5" w:rsidRDefault="00724539" w:rsidP="00C451F0">
            <w:pPr>
              <w:widowControl/>
              <w:numPr>
                <w:ilvl w:val="0"/>
                <w:numId w:val="15"/>
              </w:numPr>
              <w:spacing w:line="276" w:lineRule="auto"/>
              <w:jc w:val="both"/>
              <w:rPr>
                <w:rFonts w:asciiTheme="minorHAnsi" w:hAnsiTheme="minorHAnsi" w:cs="Arial"/>
                <w:lang w:eastAsia="ar-SA" w:bidi="ar-SA"/>
              </w:rPr>
            </w:pPr>
            <w:r w:rsidRPr="00C451F0">
              <w:rPr>
                <w:rFonts w:asciiTheme="minorHAnsi" w:hAnsiTheme="minorHAnsi" w:cs="Arial"/>
                <w:lang w:eastAsia="ar-SA" w:bidi="ar-SA"/>
              </w:rPr>
              <w:t>Převodovka automatická min. sedmistupňová ve směru vpřed.</w:t>
            </w:r>
          </w:p>
        </w:tc>
        <w:tc>
          <w:tcPr>
            <w:tcW w:w="3649" w:type="dxa"/>
            <w:shd w:val="clear" w:color="auto" w:fill="FFFFCC"/>
          </w:tcPr>
          <w:p w14:paraId="74299977"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7519A925" w14:textId="7AF15573" w:rsidTr="00353C5B">
        <w:tc>
          <w:tcPr>
            <w:tcW w:w="6663" w:type="dxa"/>
          </w:tcPr>
          <w:p w14:paraId="0A5189A1"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AC7463">
              <w:rPr>
                <w:rFonts w:asciiTheme="minorHAnsi" w:hAnsiTheme="minorHAnsi" w:cs="Arial"/>
                <w:lang w:eastAsia="ar-SA" w:bidi="ar-SA"/>
              </w:rPr>
              <w:t>Stabilizátor přední a zadní nápravy.</w:t>
            </w:r>
          </w:p>
        </w:tc>
        <w:tc>
          <w:tcPr>
            <w:tcW w:w="3649" w:type="dxa"/>
            <w:shd w:val="clear" w:color="auto" w:fill="FFFFCC"/>
          </w:tcPr>
          <w:p w14:paraId="17681A49"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2B8E5A58" w14:textId="0FC51F97" w:rsidTr="00353C5B">
        <w:tc>
          <w:tcPr>
            <w:tcW w:w="6663" w:type="dxa"/>
          </w:tcPr>
          <w:p w14:paraId="747AF177"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Rozvor min. 3 640 mm.</w:t>
            </w:r>
          </w:p>
        </w:tc>
        <w:tc>
          <w:tcPr>
            <w:tcW w:w="3649" w:type="dxa"/>
            <w:shd w:val="clear" w:color="auto" w:fill="FFFFCC"/>
          </w:tcPr>
          <w:p w14:paraId="185998C2"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3D6AFCB5" w14:textId="40460718" w:rsidTr="00353C5B">
        <w:tc>
          <w:tcPr>
            <w:tcW w:w="6663" w:type="dxa"/>
          </w:tcPr>
          <w:p w14:paraId="0F2C9C0B"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Lapače nečistot vpředu i vzadu.</w:t>
            </w:r>
          </w:p>
        </w:tc>
        <w:tc>
          <w:tcPr>
            <w:tcW w:w="3649" w:type="dxa"/>
            <w:shd w:val="clear" w:color="auto" w:fill="FFFFCC"/>
          </w:tcPr>
          <w:p w14:paraId="598AFB89"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1DFEC8AC" w14:textId="43E08C1D" w:rsidTr="00353C5B">
        <w:tc>
          <w:tcPr>
            <w:tcW w:w="6663" w:type="dxa"/>
          </w:tcPr>
          <w:p w14:paraId="4C6D73C2"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Dělící přepážka s posuvným oknem.</w:t>
            </w:r>
          </w:p>
        </w:tc>
        <w:tc>
          <w:tcPr>
            <w:tcW w:w="3649" w:type="dxa"/>
            <w:shd w:val="clear" w:color="auto" w:fill="FFFFCC"/>
          </w:tcPr>
          <w:p w14:paraId="186C0A1B"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10050750" w14:textId="03CC71EC" w:rsidTr="00353C5B">
        <w:tc>
          <w:tcPr>
            <w:tcW w:w="6663" w:type="dxa"/>
          </w:tcPr>
          <w:p w14:paraId="5265373D"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Boční posuvné dveře vpravo s posuvným oknem.</w:t>
            </w:r>
          </w:p>
        </w:tc>
        <w:tc>
          <w:tcPr>
            <w:tcW w:w="3649" w:type="dxa"/>
            <w:shd w:val="clear" w:color="auto" w:fill="FFFFCC"/>
          </w:tcPr>
          <w:p w14:paraId="553B227B"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231A0EFE" w14:textId="58A6A7EB" w:rsidTr="00353C5B">
        <w:tc>
          <w:tcPr>
            <w:tcW w:w="6663" w:type="dxa"/>
          </w:tcPr>
          <w:p w14:paraId="2BF64DF9"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Boční posuvné dveře vlevo bez okna.</w:t>
            </w:r>
          </w:p>
        </w:tc>
        <w:tc>
          <w:tcPr>
            <w:tcW w:w="3649" w:type="dxa"/>
            <w:shd w:val="clear" w:color="auto" w:fill="FFFFCC"/>
          </w:tcPr>
          <w:p w14:paraId="0C84B70B"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4693472D" w14:textId="5A6EDE36" w:rsidTr="00353C5B">
        <w:tc>
          <w:tcPr>
            <w:tcW w:w="6663" w:type="dxa"/>
          </w:tcPr>
          <w:p w14:paraId="39BDEF54" w14:textId="050D2E98" w:rsidR="00353C5B" w:rsidRPr="000533B5" w:rsidRDefault="003C5A4D" w:rsidP="003C5A4D">
            <w:pPr>
              <w:widowControl/>
              <w:numPr>
                <w:ilvl w:val="0"/>
                <w:numId w:val="15"/>
              </w:numPr>
              <w:spacing w:line="276" w:lineRule="auto"/>
              <w:jc w:val="both"/>
              <w:rPr>
                <w:rFonts w:asciiTheme="minorHAnsi" w:hAnsiTheme="minorHAnsi" w:cs="Arial"/>
                <w:lang w:eastAsia="ar-SA" w:bidi="ar-SA"/>
              </w:rPr>
            </w:pPr>
            <w:r>
              <w:rPr>
                <w:rFonts w:asciiTheme="minorHAnsi" w:hAnsiTheme="minorHAnsi" w:cs="Arial"/>
                <w:lang w:eastAsia="ar-SA" w:bidi="ar-SA"/>
              </w:rPr>
              <w:t>M</w:t>
            </w:r>
            <w:r w:rsidR="00353C5B" w:rsidRPr="000533B5">
              <w:rPr>
                <w:rFonts w:asciiTheme="minorHAnsi" w:hAnsiTheme="minorHAnsi" w:cs="Arial"/>
                <w:lang w:eastAsia="ar-SA" w:bidi="ar-SA"/>
              </w:rPr>
              <w:t>inimální prosklení vozidla je kabina řidiče, boční posuvné dveře vpravo s otvíracím oknem a zadní křídlové dveře s okny. Může být nabídnuto i vozidlo celoprosklené.</w:t>
            </w:r>
          </w:p>
        </w:tc>
        <w:tc>
          <w:tcPr>
            <w:tcW w:w="3649" w:type="dxa"/>
            <w:shd w:val="clear" w:color="auto" w:fill="FFFFCC"/>
          </w:tcPr>
          <w:p w14:paraId="6A4FA6D0"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781AB6BE" w14:textId="0CBF7AAB" w:rsidTr="00353C5B">
        <w:tc>
          <w:tcPr>
            <w:tcW w:w="6663" w:type="dxa"/>
          </w:tcPr>
          <w:p w14:paraId="1B1E6523" w14:textId="6F1EBB5E" w:rsidR="00353C5B" w:rsidRPr="000533B5" w:rsidRDefault="00353C5B" w:rsidP="00093FB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 xml:space="preserve">Prodloužená záruka min. </w:t>
            </w:r>
            <w:r w:rsidR="00093FBB" w:rsidRPr="00220FB4">
              <w:rPr>
                <w:rFonts w:asciiTheme="minorHAnsi" w:hAnsiTheme="minorHAnsi" w:cs="Arial"/>
                <w:lang w:eastAsia="ar-SA" w:bidi="ar-SA"/>
              </w:rPr>
              <w:t>5</w:t>
            </w:r>
            <w:r w:rsidRPr="00220FB4">
              <w:rPr>
                <w:rFonts w:asciiTheme="minorHAnsi" w:hAnsiTheme="minorHAnsi" w:cs="Arial"/>
                <w:lang w:eastAsia="ar-SA" w:bidi="ar-SA"/>
              </w:rPr>
              <w:t xml:space="preserve"> </w:t>
            </w:r>
            <w:r w:rsidR="00093FBB" w:rsidRPr="00220FB4">
              <w:rPr>
                <w:rFonts w:asciiTheme="minorHAnsi" w:hAnsiTheme="minorHAnsi" w:cs="Arial"/>
                <w:lang w:eastAsia="ar-SA" w:bidi="ar-SA"/>
              </w:rPr>
              <w:t>let</w:t>
            </w:r>
            <w:r w:rsidRPr="000533B5">
              <w:rPr>
                <w:rFonts w:asciiTheme="minorHAnsi" w:hAnsiTheme="minorHAnsi" w:cs="Arial"/>
                <w:lang w:eastAsia="ar-SA" w:bidi="ar-SA"/>
              </w:rPr>
              <w:t xml:space="preserve"> s možným omezením najetí min. 200.000 km (dodavatel může nabídnout více).</w:t>
            </w:r>
          </w:p>
        </w:tc>
        <w:tc>
          <w:tcPr>
            <w:tcW w:w="3649" w:type="dxa"/>
            <w:shd w:val="clear" w:color="auto" w:fill="FFFFCC"/>
          </w:tcPr>
          <w:p w14:paraId="28D1A453"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7192D0E2" w14:textId="0D99D275" w:rsidTr="00353C5B">
        <w:tc>
          <w:tcPr>
            <w:tcW w:w="6663" w:type="dxa"/>
          </w:tcPr>
          <w:p w14:paraId="33E19EB8"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Vysoká střecha lakovaná s vysokými prosklenými zadními dvoukřídlými dveřmi, které umožní nastoupení do vozidla zezadu.</w:t>
            </w:r>
          </w:p>
        </w:tc>
        <w:tc>
          <w:tcPr>
            <w:tcW w:w="3649" w:type="dxa"/>
            <w:shd w:val="clear" w:color="auto" w:fill="FFFFCC"/>
          </w:tcPr>
          <w:p w14:paraId="612B7EDC"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2C9E3E0D" w14:textId="5CAEAC24" w:rsidTr="00353C5B">
        <w:tc>
          <w:tcPr>
            <w:tcW w:w="6663" w:type="dxa"/>
          </w:tcPr>
          <w:p w14:paraId="2864585A"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Zadní nástupní schod integrovaný v nárazníku, v celé šířce nárazníku.</w:t>
            </w:r>
          </w:p>
        </w:tc>
        <w:tc>
          <w:tcPr>
            <w:tcW w:w="3649" w:type="dxa"/>
            <w:shd w:val="clear" w:color="auto" w:fill="FFFFCC"/>
          </w:tcPr>
          <w:p w14:paraId="340EC256"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3ECF5B7F" w14:textId="35422E3E" w:rsidTr="00353C5B">
        <w:tc>
          <w:tcPr>
            <w:tcW w:w="6663" w:type="dxa"/>
          </w:tcPr>
          <w:p w14:paraId="4DBF4BE4"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Barva karoserie sírově žlutá RAL 1016, lakování od výrobce vozidla v 1. stupni výroby.</w:t>
            </w:r>
          </w:p>
        </w:tc>
        <w:tc>
          <w:tcPr>
            <w:tcW w:w="3649" w:type="dxa"/>
            <w:shd w:val="clear" w:color="auto" w:fill="FFFFCC"/>
          </w:tcPr>
          <w:p w14:paraId="46F4C190"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7A92765D" w14:textId="36B27E44" w:rsidTr="00353C5B">
        <w:tc>
          <w:tcPr>
            <w:tcW w:w="6663" w:type="dxa"/>
          </w:tcPr>
          <w:p w14:paraId="33F5DFAB"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 xml:space="preserve">Mlhové reflektory integrované v nárazníku s </w:t>
            </w:r>
            <w:proofErr w:type="spellStart"/>
            <w:r w:rsidRPr="000533B5">
              <w:rPr>
                <w:rFonts w:asciiTheme="minorHAnsi" w:hAnsiTheme="minorHAnsi" w:cs="Arial"/>
                <w:lang w:eastAsia="ar-SA" w:bidi="ar-SA"/>
              </w:rPr>
              <w:t>přisvěcováním</w:t>
            </w:r>
            <w:proofErr w:type="spellEnd"/>
            <w:r w:rsidRPr="000533B5">
              <w:rPr>
                <w:rFonts w:asciiTheme="minorHAnsi" w:hAnsiTheme="minorHAnsi" w:cs="Arial"/>
                <w:lang w:eastAsia="ar-SA" w:bidi="ar-SA"/>
              </w:rPr>
              <w:t xml:space="preserve"> do zatáčky.</w:t>
            </w:r>
          </w:p>
        </w:tc>
        <w:tc>
          <w:tcPr>
            <w:tcW w:w="3649" w:type="dxa"/>
            <w:shd w:val="clear" w:color="auto" w:fill="FFFFCC"/>
          </w:tcPr>
          <w:p w14:paraId="78A2BF15"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5A6FE1CB" w14:textId="1689744E" w:rsidTr="00353C5B">
        <w:tc>
          <w:tcPr>
            <w:tcW w:w="6663" w:type="dxa"/>
          </w:tcPr>
          <w:p w14:paraId="5FD3C66B" w14:textId="6F9CC964"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LED hlavní světlomety s automatickým spuštěním, LED denní svícení s automatickým spuštěním.</w:t>
            </w:r>
          </w:p>
        </w:tc>
        <w:tc>
          <w:tcPr>
            <w:tcW w:w="3649" w:type="dxa"/>
            <w:shd w:val="clear" w:color="auto" w:fill="FFFFCC"/>
          </w:tcPr>
          <w:p w14:paraId="323F8890"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613618D7" w14:textId="4A66C6F1" w:rsidTr="00353C5B">
        <w:tc>
          <w:tcPr>
            <w:tcW w:w="6663" w:type="dxa"/>
          </w:tcPr>
          <w:p w14:paraId="11360A4E"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Boční poziční světla.</w:t>
            </w:r>
          </w:p>
        </w:tc>
        <w:tc>
          <w:tcPr>
            <w:tcW w:w="3649" w:type="dxa"/>
            <w:shd w:val="clear" w:color="auto" w:fill="FFFFCC"/>
          </w:tcPr>
          <w:p w14:paraId="63EAE217"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5B96BD6A" w14:textId="44F084B1" w:rsidTr="00353C5B">
        <w:tc>
          <w:tcPr>
            <w:tcW w:w="6663" w:type="dxa"/>
          </w:tcPr>
          <w:p w14:paraId="7363ED62" w14:textId="4BB8CE9C" w:rsidR="00353C5B" w:rsidRPr="000533B5" w:rsidRDefault="00C53228" w:rsidP="00C53228">
            <w:pPr>
              <w:widowControl/>
              <w:numPr>
                <w:ilvl w:val="0"/>
                <w:numId w:val="15"/>
              </w:numPr>
              <w:spacing w:line="276" w:lineRule="auto"/>
              <w:jc w:val="both"/>
              <w:rPr>
                <w:rFonts w:asciiTheme="minorHAnsi" w:hAnsiTheme="minorHAnsi" w:cs="Arial"/>
                <w:lang w:eastAsia="ar-SA" w:bidi="ar-SA"/>
              </w:rPr>
            </w:pPr>
            <w:r>
              <w:rPr>
                <w:rFonts w:asciiTheme="minorHAnsi" w:hAnsiTheme="minorHAnsi" w:cs="Arial"/>
                <w:lang w:eastAsia="ar-SA" w:bidi="ar-SA"/>
              </w:rPr>
              <w:t>Druhý akumulátor pro zástavbu AGM</w:t>
            </w:r>
            <w:r w:rsidR="00353C5B" w:rsidRPr="000533B5">
              <w:rPr>
                <w:rFonts w:asciiTheme="minorHAnsi" w:hAnsiTheme="minorHAnsi" w:cs="Arial"/>
                <w:lang w:eastAsia="ar-SA" w:bidi="ar-SA"/>
              </w:rPr>
              <w:t xml:space="preserve"> min. 9</w:t>
            </w:r>
            <w:r w:rsidR="00C823B6">
              <w:rPr>
                <w:rFonts w:asciiTheme="minorHAnsi" w:hAnsiTheme="minorHAnsi" w:cs="Arial"/>
                <w:lang w:eastAsia="ar-SA" w:bidi="ar-SA"/>
              </w:rPr>
              <w:t>0</w:t>
            </w:r>
            <w:r w:rsidR="00353C5B" w:rsidRPr="000533B5">
              <w:rPr>
                <w:rFonts w:asciiTheme="minorHAnsi" w:hAnsiTheme="minorHAnsi" w:cs="Arial"/>
                <w:lang w:eastAsia="ar-SA" w:bidi="ar-SA"/>
              </w:rPr>
              <w:t xml:space="preserve"> </w:t>
            </w:r>
            <w:proofErr w:type="spellStart"/>
            <w:r w:rsidR="00353C5B" w:rsidRPr="000533B5">
              <w:rPr>
                <w:rFonts w:asciiTheme="minorHAnsi" w:hAnsiTheme="minorHAnsi" w:cs="Arial"/>
                <w:lang w:eastAsia="ar-SA" w:bidi="ar-SA"/>
              </w:rPr>
              <w:t>Ah</w:t>
            </w:r>
            <w:proofErr w:type="spellEnd"/>
            <w:r w:rsidR="00353C5B" w:rsidRPr="000533B5">
              <w:rPr>
                <w:rFonts w:asciiTheme="minorHAnsi" w:hAnsiTheme="minorHAnsi" w:cs="Arial"/>
                <w:lang w:eastAsia="ar-SA" w:bidi="ar-SA"/>
              </w:rPr>
              <w:t>., s dělícím relé</w:t>
            </w:r>
            <w:r w:rsidR="0030195D">
              <w:rPr>
                <w:rFonts w:asciiTheme="minorHAnsi" w:hAnsiTheme="minorHAnsi" w:cs="Arial"/>
                <w:lang w:eastAsia="ar-SA" w:bidi="ar-SA"/>
              </w:rPr>
              <w:t xml:space="preserve"> a monitorováním stavu akumulátoru</w:t>
            </w:r>
            <w:r w:rsidR="00353C5B" w:rsidRPr="000533B5">
              <w:rPr>
                <w:rFonts w:asciiTheme="minorHAnsi" w:hAnsiTheme="minorHAnsi" w:cs="Arial"/>
                <w:lang w:eastAsia="ar-SA" w:bidi="ar-SA"/>
              </w:rPr>
              <w:t>.</w:t>
            </w:r>
          </w:p>
        </w:tc>
        <w:tc>
          <w:tcPr>
            <w:tcW w:w="3649" w:type="dxa"/>
            <w:shd w:val="clear" w:color="auto" w:fill="FFFFCC"/>
          </w:tcPr>
          <w:p w14:paraId="5A1F4933"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6F5E4D1A" w14:textId="7D480DA1" w:rsidTr="00353C5B">
        <w:tc>
          <w:tcPr>
            <w:tcW w:w="6663" w:type="dxa"/>
          </w:tcPr>
          <w:p w14:paraId="40ED6C3E" w14:textId="61167B12" w:rsidR="00353C5B" w:rsidRPr="000533B5" w:rsidRDefault="00C53228" w:rsidP="00C53228">
            <w:pPr>
              <w:widowControl/>
              <w:numPr>
                <w:ilvl w:val="0"/>
                <w:numId w:val="15"/>
              </w:numPr>
              <w:spacing w:line="276" w:lineRule="auto"/>
              <w:jc w:val="both"/>
              <w:rPr>
                <w:rFonts w:asciiTheme="minorHAnsi" w:hAnsiTheme="minorHAnsi" w:cs="Arial"/>
                <w:lang w:eastAsia="ar-SA" w:bidi="ar-SA"/>
              </w:rPr>
            </w:pPr>
            <w:r>
              <w:rPr>
                <w:rFonts w:asciiTheme="minorHAnsi" w:hAnsiTheme="minorHAnsi" w:cs="Arial"/>
                <w:lang w:eastAsia="ar-SA" w:bidi="ar-SA"/>
              </w:rPr>
              <w:t>Zesílený alternátor, akumulátor pro motor AGM.</w:t>
            </w:r>
          </w:p>
        </w:tc>
        <w:tc>
          <w:tcPr>
            <w:tcW w:w="3649" w:type="dxa"/>
            <w:shd w:val="clear" w:color="auto" w:fill="FFFFCC"/>
          </w:tcPr>
          <w:p w14:paraId="503FCD1A"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75C59111" w14:textId="3AAC42C6" w:rsidTr="00353C5B">
        <w:tc>
          <w:tcPr>
            <w:tcW w:w="6663" w:type="dxa"/>
          </w:tcPr>
          <w:p w14:paraId="0FC0E2B2" w14:textId="51D26AEA" w:rsidR="00353C5B" w:rsidRPr="000533B5" w:rsidRDefault="00353C5B" w:rsidP="008F3AC3">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 xml:space="preserve">Anténa autorádia, min. </w:t>
            </w:r>
            <w:r w:rsidR="008F3AC3">
              <w:rPr>
                <w:rFonts w:asciiTheme="minorHAnsi" w:hAnsiTheme="minorHAnsi" w:cs="Arial"/>
                <w:lang w:eastAsia="ar-SA" w:bidi="ar-SA"/>
              </w:rPr>
              <w:t>4</w:t>
            </w:r>
            <w:r w:rsidRPr="000533B5">
              <w:rPr>
                <w:rFonts w:asciiTheme="minorHAnsi" w:hAnsiTheme="minorHAnsi" w:cs="Arial"/>
                <w:lang w:eastAsia="ar-SA" w:bidi="ar-SA"/>
              </w:rPr>
              <w:t>ks reproduktoru v kabině řidiče.</w:t>
            </w:r>
          </w:p>
        </w:tc>
        <w:tc>
          <w:tcPr>
            <w:tcW w:w="3649" w:type="dxa"/>
            <w:shd w:val="clear" w:color="auto" w:fill="FFFFCC"/>
          </w:tcPr>
          <w:p w14:paraId="7D8A8815"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3E1499AF" w14:textId="46938BE2" w:rsidTr="00353C5B">
        <w:tc>
          <w:tcPr>
            <w:tcW w:w="6663" w:type="dxa"/>
          </w:tcPr>
          <w:p w14:paraId="375B212D"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Centrální zamykání s dálkovým ovládáním, 2 ks funkční klíč, možnost uzamčení a odemčení vozidla zevnitř z místa řidiče.</w:t>
            </w:r>
          </w:p>
        </w:tc>
        <w:tc>
          <w:tcPr>
            <w:tcW w:w="3649" w:type="dxa"/>
            <w:shd w:val="clear" w:color="auto" w:fill="FFFFCC"/>
          </w:tcPr>
          <w:p w14:paraId="256A397D"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5D72F100" w14:textId="772C48D3" w:rsidTr="00353C5B">
        <w:tc>
          <w:tcPr>
            <w:tcW w:w="6663" w:type="dxa"/>
          </w:tcPr>
          <w:p w14:paraId="37589C5A"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Vnější zrcátka elektricky nastavitelná a vyhřívaná.</w:t>
            </w:r>
          </w:p>
        </w:tc>
        <w:tc>
          <w:tcPr>
            <w:tcW w:w="3649" w:type="dxa"/>
            <w:shd w:val="clear" w:color="auto" w:fill="FFFFCC"/>
          </w:tcPr>
          <w:p w14:paraId="78F2AD60"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62DAE506" w14:textId="10F23D48" w:rsidTr="00353C5B">
        <w:tc>
          <w:tcPr>
            <w:tcW w:w="6663" w:type="dxa"/>
          </w:tcPr>
          <w:p w14:paraId="1D9471B5"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Elektricky ovládaná okna vpředu.</w:t>
            </w:r>
          </w:p>
        </w:tc>
        <w:tc>
          <w:tcPr>
            <w:tcW w:w="3649" w:type="dxa"/>
            <w:shd w:val="clear" w:color="auto" w:fill="FFFFCC"/>
          </w:tcPr>
          <w:p w14:paraId="38259AF2"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0FD9A334" w14:textId="15B5FAB3" w:rsidTr="00353C5B">
        <w:tc>
          <w:tcPr>
            <w:tcW w:w="6663" w:type="dxa"/>
          </w:tcPr>
          <w:p w14:paraId="029100D5"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Parkovací senzory vpředu a vzadu dodané výrobcem vozidla v 1. stupni výroby, akustické a optické upozornění řidiče na překážku.</w:t>
            </w:r>
          </w:p>
        </w:tc>
        <w:tc>
          <w:tcPr>
            <w:tcW w:w="3649" w:type="dxa"/>
            <w:shd w:val="clear" w:color="auto" w:fill="FFFFCC"/>
          </w:tcPr>
          <w:p w14:paraId="015F7521"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3A530A7C" w14:textId="461D2D22" w:rsidTr="00353C5B">
        <w:tc>
          <w:tcPr>
            <w:tcW w:w="6663" w:type="dxa"/>
          </w:tcPr>
          <w:p w14:paraId="2B56C1BC" w14:textId="03EE8496" w:rsidR="00353C5B" w:rsidRPr="000533B5" w:rsidRDefault="00353C5B" w:rsidP="00E75532">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 xml:space="preserve">Zadní parkovací kamera se zobrazením na obrazovce </w:t>
            </w:r>
            <w:proofErr w:type="spellStart"/>
            <w:r w:rsidR="00E75532" w:rsidRPr="00E75532">
              <w:rPr>
                <w:rFonts w:asciiTheme="minorHAnsi" w:hAnsiTheme="minorHAnsi" w:cs="Arial"/>
                <w:lang w:eastAsia="ar-SA" w:bidi="ar-SA"/>
              </w:rPr>
              <w:t>infotainmentu</w:t>
            </w:r>
            <w:proofErr w:type="spellEnd"/>
            <w:r w:rsidR="00E75532" w:rsidRPr="00E75532">
              <w:rPr>
                <w:rFonts w:asciiTheme="minorHAnsi" w:hAnsiTheme="minorHAnsi" w:cs="Arial"/>
                <w:lang w:eastAsia="ar-SA" w:bidi="ar-SA"/>
              </w:rPr>
              <w:t xml:space="preserve"> s autorádiem</w:t>
            </w:r>
            <w:r w:rsidRPr="00E75532">
              <w:rPr>
                <w:rFonts w:asciiTheme="minorHAnsi" w:hAnsiTheme="minorHAnsi" w:cs="Arial"/>
                <w:lang w:eastAsia="ar-SA" w:bidi="ar-SA"/>
              </w:rPr>
              <w:t>.</w:t>
            </w:r>
          </w:p>
        </w:tc>
        <w:tc>
          <w:tcPr>
            <w:tcW w:w="3649" w:type="dxa"/>
            <w:shd w:val="clear" w:color="auto" w:fill="FFFFCC"/>
          </w:tcPr>
          <w:p w14:paraId="68594964"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2FAAE454" w14:textId="4461770A" w:rsidTr="00353C5B">
        <w:tc>
          <w:tcPr>
            <w:tcW w:w="6663" w:type="dxa"/>
          </w:tcPr>
          <w:p w14:paraId="1EC611F0"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Klimatizace kabiny řidiče automatická.</w:t>
            </w:r>
          </w:p>
        </w:tc>
        <w:tc>
          <w:tcPr>
            <w:tcW w:w="3649" w:type="dxa"/>
            <w:shd w:val="clear" w:color="auto" w:fill="FFFFCC"/>
          </w:tcPr>
          <w:p w14:paraId="6A20A22E"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6A824ADF" w14:textId="00FABFF7" w:rsidTr="00353C5B">
        <w:tc>
          <w:tcPr>
            <w:tcW w:w="6663" w:type="dxa"/>
          </w:tcPr>
          <w:p w14:paraId="4A063093" w14:textId="7E670D2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proofErr w:type="spellStart"/>
            <w:r w:rsidRPr="000533B5">
              <w:rPr>
                <w:rFonts w:asciiTheme="minorHAnsi" w:hAnsiTheme="minorHAnsi" w:cs="Arial"/>
                <w:lang w:eastAsia="ar-SA" w:bidi="ar-SA"/>
              </w:rPr>
              <w:t>Přihřívač</w:t>
            </w:r>
            <w:proofErr w:type="spellEnd"/>
            <w:r w:rsidRPr="000533B5">
              <w:rPr>
                <w:rFonts w:asciiTheme="minorHAnsi" w:hAnsiTheme="minorHAnsi" w:cs="Arial"/>
                <w:lang w:eastAsia="ar-SA" w:bidi="ar-SA"/>
              </w:rPr>
              <w:t xml:space="preserve"> chladicí kapaliny motoru naftový s automatickým spouštěním ohřevu</w:t>
            </w:r>
            <w:r w:rsidR="008F3AC3">
              <w:rPr>
                <w:rFonts w:asciiTheme="minorHAnsi" w:hAnsiTheme="minorHAnsi" w:cs="Arial"/>
                <w:lang w:eastAsia="ar-SA" w:bidi="ar-SA"/>
              </w:rPr>
              <w:t xml:space="preserve"> chladicí kapaliny funkční </w:t>
            </w:r>
            <w:r w:rsidRPr="000533B5">
              <w:rPr>
                <w:rFonts w:asciiTheme="minorHAnsi" w:hAnsiTheme="minorHAnsi" w:cs="Arial"/>
                <w:lang w:eastAsia="ar-SA" w:bidi="ar-SA"/>
              </w:rPr>
              <w:t>při spuštění studeného motoru vozidla</w:t>
            </w:r>
            <w:r w:rsidR="008F3AC3">
              <w:rPr>
                <w:rFonts w:asciiTheme="minorHAnsi" w:hAnsiTheme="minorHAnsi" w:cs="Arial"/>
                <w:lang w:eastAsia="ar-SA" w:bidi="ar-SA"/>
              </w:rPr>
              <w:t>, s funkcí nezávislého topení</w:t>
            </w:r>
            <w:r w:rsidR="007064D3">
              <w:rPr>
                <w:rFonts w:asciiTheme="minorHAnsi" w:hAnsiTheme="minorHAnsi" w:cs="Arial"/>
                <w:lang w:eastAsia="ar-SA" w:bidi="ar-SA"/>
              </w:rPr>
              <w:t xml:space="preserve"> s dálkovým ovladačem</w:t>
            </w:r>
            <w:r w:rsidRPr="000533B5">
              <w:rPr>
                <w:rFonts w:asciiTheme="minorHAnsi" w:hAnsiTheme="minorHAnsi" w:cs="Arial"/>
                <w:lang w:eastAsia="ar-SA" w:bidi="ar-SA"/>
              </w:rPr>
              <w:t>.</w:t>
            </w:r>
          </w:p>
        </w:tc>
        <w:tc>
          <w:tcPr>
            <w:tcW w:w="3649" w:type="dxa"/>
            <w:shd w:val="clear" w:color="auto" w:fill="FFFFCC"/>
          </w:tcPr>
          <w:p w14:paraId="2EA326DF"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6201F3D8" w14:textId="4416FF12" w:rsidTr="00353C5B">
        <w:tc>
          <w:tcPr>
            <w:tcW w:w="6663" w:type="dxa"/>
          </w:tcPr>
          <w:p w14:paraId="237F3431" w14:textId="3DCDB70E"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1 ks DIN šachta pod stropem</w:t>
            </w:r>
            <w:r w:rsidR="00A8702D">
              <w:rPr>
                <w:rFonts w:asciiTheme="minorHAnsi" w:hAnsiTheme="minorHAnsi" w:cs="Arial"/>
                <w:lang w:eastAsia="ar-SA" w:bidi="ar-SA"/>
              </w:rPr>
              <w:t xml:space="preserve">, nebo pod přístrojovou deskou u </w:t>
            </w:r>
            <w:r w:rsidR="00A8702D">
              <w:rPr>
                <w:rFonts w:asciiTheme="minorHAnsi" w:hAnsiTheme="minorHAnsi" w:cs="Arial"/>
                <w:lang w:eastAsia="ar-SA" w:bidi="ar-SA"/>
              </w:rPr>
              <w:lastRenderedPageBreak/>
              <w:t>spolujezdce</w:t>
            </w:r>
            <w:r w:rsidRPr="000533B5">
              <w:rPr>
                <w:rFonts w:asciiTheme="minorHAnsi" w:hAnsiTheme="minorHAnsi" w:cs="Arial"/>
                <w:lang w:eastAsia="ar-SA" w:bidi="ar-SA"/>
              </w:rPr>
              <w:t xml:space="preserve"> v kabině řidiče.</w:t>
            </w:r>
          </w:p>
        </w:tc>
        <w:tc>
          <w:tcPr>
            <w:tcW w:w="3649" w:type="dxa"/>
            <w:shd w:val="clear" w:color="auto" w:fill="FFFFCC"/>
          </w:tcPr>
          <w:p w14:paraId="41443483"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66C111F3" w14:textId="709F5503" w:rsidTr="00353C5B">
        <w:tc>
          <w:tcPr>
            <w:tcW w:w="6663" w:type="dxa"/>
          </w:tcPr>
          <w:p w14:paraId="7FF4A093"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lastRenderedPageBreak/>
              <w:t>Čtecí světlo vpředu.</w:t>
            </w:r>
          </w:p>
        </w:tc>
        <w:tc>
          <w:tcPr>
            <w:tcW w:w="3649" w:type="dxa"/>
            <w:shd w:val="clear" w:color="auto" w:fill="FFFFCC"/>
          </w:tcPr>
          <w:p w14:paraId="2B8D429C"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33E749EA" w14:textId="65413183" w:rsidTr="00353C5B">
        <w:tc>
          <w:tcPr>
            <w:tcW w:w="6663" w:type="dxa"/>
          </w:tcPr>
          <w:p w14:paraId="17DA7C82"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Vnitřní zpětné zrcátko s možností odclonění.</w:t>
            </w:r>
          </w:p>
        </w:tc>
        <w:tc>
          <w:tcPr>
            <w:tcW w:w="3649" w:type="dxa"/>
            <w:shd w:val="clear" w:color="auto" w:fill="FFFFCC"/>
          </w:tcPr>
          <w:p w14:paraId="11155C70"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0EDA8003" w14:textId="7B87F319" w:rsidTr="00353C5B">
        <w:tc>
          <w:tcPr>
            <w:tcW w:w="6663" w:type="dxa"/>
          </w:tcPr>
          <w:p w14:paraId="4B0B62CF"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Zesílené tlumiče pérování, stabilizátor přední nápravy.</w:t>
            </w:r>
          </w:p>
        </w:tc>
        <w:tc>
          <w:tcPr>
            <w:tcW w:w="3649" w:type="dxa"/>
            <w:shd w:val="clear" w:color="auto" w:fill="FFFFCC"/>
          </w:tcPr>
          <w:p w14:paraId="2986120D"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5AC46F8E" w14:textId="176F3BE4" w:rsidTr="00353C5B">
        <w:tc>
          <w:tcPr>
            <w:tcW w:w="6663" w:type="dxa"/>
          </w:tcPr>
          <w:p w14:paraId="6F6D9A46"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 xml:space="preserve">Lakování předního nárazníku v barvě sírově žluté (RAL 1016), lakování nárazníku v rozsahu určeném výrobcem v 1. stupni výroby, podle typu nabídnutého vozidla. </w:t>
            </w:r>
          </w:p>
        </w:tc>
        <w:tc>
          <w:tcPr>
            <w:tcW w:w="3649" w:type="dxa"/>
            <w:shd w:val="clear" w:color="auto" w:fill="FFFFCC"/>
          </w:tcPr>
          <w:p w14:paraId="21595207"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261822EC" w14:textId="7AAC92DB" w:rsidTr="00353C5B">
        <w:tc>
          <w:tcPr>
            <w:tcW w:w="6663" w:type="dxa"/>
          </w:tcPr>
          <w:p w14:paraId="3CF88BCE"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Systém umožňující nechat motor uzamčeného vozidla v chodu, se zataženou ruční brzdou, bez klíče v zapalování, včetně uzamčení vozu dálkovým ovladačem v klíčku od vozidla.</w:t>
            </w:r>
          </w:p>
        </w:tc>
        <w:tc>
          <w:tcPr>
            <w:tcW w:w="3649" w:type="dxa"/>
            <w:shd w:val="clear" w:color="auto" w:fill="FFFFCC"/>
          </w:tcPr>
          <w:p w14:paraId="498AE43A"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38D568FE" w14:textId="70626AE5" w:rsidTr="00353C5B">
        <w:tc>
          <w:tcPr>
            <w:tcW w:w="6663" w:type="dxa"/>
          </w:tcPr>
          <w:p w14:paraId="07007D59"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Osazení vozidla typem pneumatik odpovídajícím zatížení jednotlivých náprav po instalaci zástavby.</w:t>
            </w:r>
          </w:p>
        </w:tc>
        <w:tc>
          <w:tcPr>
            <w:tcW w:w="3649" w:type="dxa"/>
            <w:shd w:val="clear" w:color="auto" w:fill="FFFFCC"/>
          </w:tcPr>
          <w:p w14:paraId="0AABCDA1"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509754B9" w14:textId="7BFC4578" w:rsidTr="00353C5B">
        <w:tc>
          <w:tcPr>
            <w:tcW w:w="6663" w:type="dxa"/>
          </w:tcPr>
          <w:p w14:paraId="6E29B1CF"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Středové kryty kol, kola min. 16“.</w:t>
            </w:r>
          </w:p>
        </w:tc>
        <w:tc>
          <w:tcPr>
            <w:tcW w:w="3649" w:type="dxa"/>
            <w:shd w:val="clear" w:color="auto" w:fill="FFFFCC"/>
          </w:tcPr>
          <w:p w14:paraId="1801FE56"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2CDFDD19" w14:textId="1F86F8E5" w:rsidTr="00353C5B">
        <w:tc>
          <w:tcPr>
            <w:tcW w:w="6663" w:type="dxa"/>
          </w:tcPr>
          <w:p w14:paraId="589A273B" w14:textId="7B3986DA" w:rsidR="008A073B" w:rsidRPr="008A073B" w:rsidRDefault="00353C5B" w:rsidP="008A073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Plnohodnotné rezervní kolo včetně heveru a klíče na kola.</w:t>
            </w:r>
          </w:p>
        </w:tc>
        <w:tc>
          <w:tcPr>
            <w:tcW w:w="3649" w:type="dxa"/>
            <w:shd w:val="clear" w:color="auto" w:fill="FFFFCC"/>
          </w:tcPr>
          <w:p w14:paraId="18071FE4"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4A78BAA2" w14:textId="645F383B" w:rsidTr="00353C5B">
        <w:tc>
          <w:tcPr>
            <w:tcW w:w="6663" w:type="dxa"/>
          </w:tcPr>
          <w:p w14:paraId="2331D9AE" w14:textId="44B6AFE6" w:rsidR="008A073B" w:rsidRPr="008A073B" w:rsidRDefault="00353C5B" w:rsidP="008A073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S ohledem na podmínky při budoucím provozování vozidla,</w:t>
            </w:r>
            <w:r w:rsidRPr="000533B5">
              <w:rPr>
                <w:rFonts w:asciiTheme="minorHAnsi" w:hAnsiTheme="minorHAnsi"/>
              </w:rPr>
              <w:t xml:space="preserve"> </w:t>
            </w:r>
            <w:r w:rsidRPr="000533B5">
              <w:rPr>
                <w:rFonts w:asciiTheme="minorHAnsi" w:hAnsiTheme="minorHAnsi" w:cs="Arial"/>
                <w:lang w:eastAsia="ar-SA" w:bidi="ar-SA"/>
              </w:rPr>
              <w:t>zadavatel požaduje dodání vozidla na celoročních pneumatikách schváleného typu, včetně rezervního kola.</w:t>
            </w:r>
          </w:p>
        </w:tc>
        <w:tc>
          <w:tcPr>
            <w:tcW w:w="3649" w:type="dxa"/>
            <w:shd w:val="clear" w:color="auto" w:fill="FFFFCC"/>
          </w:tcPr>
          <w:p w14:paraId="33FD176F"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156C80" w:rsidRPr="00353C5B" w14:paraId="2EAD252A" w14:textId="77777777" w:rsidTr="00353C5B">
        <w:tc>
          <w:tcPr>
            <w:tcW w:w="6663" w:type="dxa"/>
          </w:tcPr>
          <w:p w14:paraId="4A9E5EBB" w14:textId="44B7E6AF" w:rsidR="00156C80" w:rsidRPr="000533B5" w:rsidRDefault="00722EAF" w:rsidP="00AE1224">
            <w:pPr>
              <w:widowControl/>
              <w:numPr>
                <w:ilvl w:val="0"/>
                <w:numId w:val="15"/>
              </w:numPr>
              <w:spacing w:line="276" w:lineRule="auto"/>
              <w:jc w:val="both"/>
              <w:rPr>
                <w:rFonts w:asciiTheme="minorHAnsi" w:hAnsiTheme="minorHAnsi" w:cs="Arial"/>
                <w:lang w:eastAsia="ar-SA" w:bidi="ar-SA"/>
              </w:rPr>
            </w:pPr>
            <w:r>
              <w:rPr>
                <w:rFonts w:asciiTheme="minorHAnsi" w:hAnsiTheme="minorHAnsi" w:cs="Arial"/>
                <w:lang w:eastAsia="ar-SA" w:bidi="ar-SA"/>
              </w:rPr>
              <w:t>S</w:t>
            </w:r>
            <w:r w:rsidR="00C60B76">
              <w:rPr>
                <w:rFonts w:asciiTheme="minorHAnsi" w:hAnsiTheme="minorHAnsi" w:cs="Arial"/>
                <w:lang w:eastAsia="ar-SA" w:bidi="ar-SA"/>
              </w:rPr>
              <w:t>ada 5 ks zimních kol schváleného typu</w:t>
            </w:r>
            <w:r w:rsidR="00AE1224">
              <w:rPr>
                <w:rFonts w:asciiTheme="minorHAnsi" w:hAnsiTheme="minorHAnsi" w:cs="Arial"/>
                <w:lang w:eastAsia="ar-SA" w:bidi="ar-SA"/>
              </w:rPr>
              <w:t xml:space="preserve">, kola a pneumatiky </w:t>
            </w:r>
            <w:r w:rsidR="00C60B76" w:rsidRPr="00C60B76">
              <w:rPr>
                <w:rFonts w:asciiTheme="minorHAnsi" w:hAnsiTheme="minorHAnsi" w:cs="Arial"/>
                <w:lang w:eastAsia="ar-SA" w:bidi="ar-SA"/>
              </w:rPr>
              <w:t>odpovídající zatížení jednotlivých náprav po instalaci zástavby</w:t>
            </w:r>
            <w:r w:rsidR="00C60B76">
              <w:rPr>
                <w:rFonts w:asciiTheme="minorHAnsi" w:hAnsiTheme="minorHAnsi" w:cs="Arial"/>
                <w:lang w:eastAsia="ar-SA" w:bidi="ar-SA"/>
              </w:rPr>
              <w:t>.</w:t>
            </w:r>
          </w:p>
        </w:tc>
        <w:tc>
          <w:tcPr>
            <w:tcW w:w="3649" w:type="dxa"/>
            <w:shd w:val="clear" w:color="auto" w:fill="FFFFCC"/>
          </w:tcPr>
          <w:p w14:paraId="38A50B3E" w14:textId="77777777" w:rsidR="00156C80" w:rsidRPr="00353C5B" w:rsidRDefault="00156C80" w:rsidP="00353C5B">
            <w:pPr>
              <w:widowControl/>
              <w:spacing w:line="276" w:lineRule="auto"/>
              <w:ind w:left="142"/>
              <w:jc w:val="both"/>
              <w:rPr>
                <w:rFonts w:asciiTheme="minorHAnsi" w:hAnsiTheme="minorHAnsi" w:cs="Arial"/>
                <w:sz w:val="20"/>
                <w:lang w:eastAsia="ar-SA" w:bidi="ar-SA"/>
              </w:rPr>
            </w:pPr>
          </w:p>
        </w:tc>
      </w:tr>
      <w:tr w:rsidR="00353C5B" w:rsidRPr="00353C5B" w14:paraId="59608EE7" w14:textId="0F78DBAA" w:rsidTr="00353C5B">
        <w:tc>
          <w:tcPr>
            <w:tcW w:w="6663" w:type="dxa"/>
          </w:tcPr>
          <w:p w14:paraId="149CAB33" w14:textId="65C13424" w:rsidR="00353C5B" w:rsidRPr="000533B5" w:rsidRDefault="00E75532" w:rsidP="004E11E4">
            <w:pPr>
              <w:widowControl/>
              <w:numPr>
                <w:ilvl w:val="0"/>
                <w:numId w:val="15"/>
              </w:numPr>
              <w:spacing w:line="276" w:lineRule="auto"/>
              <w:jc w:val="both"/>
              <w:rPr>
                <w:rFonts w:asciiTheme="minorHAnsi" w:hAnsiTheme="minorHAnsi" w:cs="Arial"/>
                <w:lang w:eastAsia="ar-SA" w:bidi="ar-SA"/>
              </w:rPr>
            </w:pPr>
            <w:r w:rsidRPr="00E75532">
              <w:rPr>
                <w:rFonts w:asciiTheme="minorHAnsi" w:hAnsiTheme="minorHAnsi" w:cs="Arial"/>
                <w:lang w:eastAsia="ar-SA" w:bidi="ar-SA"/>
              </w:rPr>
              <w:t xml:space="preserve">Palubní </w:t>
            </w:r>
            <w:proofErr w:type="spellStart"/>
            <w:r w:rsidRPr="00E75532">
              <w:rPr>
                <w:rFonts w:asciiTheme="minorHAnsi" w:hAnsiTheme="minorHAnsi" w:cs="Arial"/>
                <w:lang w:eastAsia="ar-SA" w:bidi="ar-SA"/>
              </w:rPr>
              <w:t>infotainment</w:t>
            </w:r>
            <w:proofErr w:type="spellEnd"/>
            <w:r w:rsidRPr="00E75532">
              <w:rPr>
                <w:rFonts w:asciiTheme="minorHAnsi" w:hAnsiTheme="minorHAnsi" w:cs="Arial"/>
                <w:lang w:eastAsia="ar-SA" w:bidi="ar-SA"/>
              </w:rPr>
              <w:t xml:space="preserve"> s autorádiem s min. </w:t>
            </w:r>
            <w:r w:rsidR="004E11E4">
              <w:rPr>
                <w:rFonts w:asciiTheme="minorHAnsi" w:hAnsiTheme="minorHAnsi" w:cs="Arial"/>
                <w:lang w:eastAsia="ar-SA" w:bidi="ar-SA"/>
              </w:rPr>
              <w:t>10</w:t>
            </w:r>
            <w:r w:rsidRPr="00E75532">
              <w:rPr>
                <w:rFonts w:asciiTheme="minorHAnsi" w:hAnsiTheme="minorHAnsi" w:cs="Arial"/>
                <w:lang w:eastAsia="ar-SA" w:bidi="ar-SA"/>
              </w:rPr>
              <w:t xml:space="preserve">“ barevným displejem, originální palubní </w:t>
            </w:r>
            <w:proofErr w:type="spellStart"/>
            <w:r w:rsidRPr="00E75532">
              <w:rPr>
                <w:rFonts w:asciiTheme="minorHAnsi" w:hAnsiTheme="minorHAnsi" w:cs="Arial"/>
                <w:lang w:eastAsia="ar-SA" w:bidi="ar-SA"/>
              </w:rPr>
              <w:t>infotainment</w:t>
            </w:r>
            <w:proofErr w:type="spellEnd"/>
            <w:r w:rsidRPr="00E75532">
              <w:rPr>
                <w:rFonts w:asciiTheme="minorHAnsi" w:hAnsiTheme="minorHAnsi" w:cs="Arial"/>
                <w:lang w:eastAsia="ar-SA" w:bidi="ar-SA"/>
              </w:rPr>
              <w:t xml:space="preserve"> s autorádiem od výrobce vozidla v 1. stupni výroby. Komunikace </w:t>
            </w:r>
            <w:proofErr w:type="spellStart"/>
            <w:r w:rsidRPr="00E75532">
              <w:rPr>
                <w:rFonts w:asciiTheme="minorHAnsi" w:hAnsiTheme="minorHAnsi" w:cs="Arial"/>
                <w:lang w:eastAsia="ar-SA" w:bidi="ar-SA"/>
              </w:rPr>
              <w:t>infotainmentu</w:t>
            </w:r>
            <w:proofErr w:type="spellEnd"/>
            <w:r w:rsidRPr="00E75532">
              <w:rPr>
                <w:rFonts w:asciiTheme="minorHAnsi" w:hAnsiTheme="minorHAnsi" w:cs="Arial"/>
                <w:lang w:eastAsia="ar-SA" w:bidi="ar-SA"/>
              </w:rPr>
              <w:t xml:space="preserve"> v českém jazyce</w:t>
            </w:r>
            <w:r w:rsidR="00AE1224">
              <w:rPr>
                <w:rFonts w:asciiTheme="minorHAnsi" w:hAnsiTheme="minorHAnsi" w:cs="Arial"/>
                <w:lang w:eastAsia="ar-SA" w:bidi="ar-SA"/>
              </w:rPr>
              <w:t>.</w:t>
            </w:r>
          </w:p>
        </w:tc>
        <w:tc>
          <w:tcPr>
            <w:tcW w:w="3649" w:type="dxa"/>
            <w:shd w:val="clear" w:color="auto" w:fill="FFFFCC"/>
          </w:tcPr>
          <w:p w14:paraId="2A8FB02C" w14:textId="77777777" w:rsidR="00353C5B" w:rsidRPr="000533B5" w:rsidRDefault="00353C5B" w:rsidP="00353C5B">
            <w:pPr>
              <w:widowControl/>
              <w:spacing w:line="276" w:lineRule="auto"/>
              <w:ind w:left="142"/>
              <w:jc w:val="both"/>
              <w:rPr>
                <w:rFonts w:asciiTheme="minorHAnsi" w:hAnsiTheme="minorHAnsi" w:cs="Arial"/>
                <w:lang w:eastAsia="ar-SA" w:bidi="ar-SA"/>
              </w:rPr>
            </w:pPr>
          </w:p>
        </w:tc>
      </w:tr>
      <w:tr w:rsidR="00353C5B" w:rsidRPr="00353C5B" w14:paraId="72EAACC7" w14:textId="6566504A" w:rsidTr="00353C5B">
        <w:tc>
          <w:tcPr>
            <w:tcW w:w="6663" w:type="dxa"/>
          </w:tcPr>
          <w:p w14:paraId="685729C7" w14:textId="716F6193" w:rsidR="00353C5B" w:rsidRPr="000533B5" w:rsidRDefault="004E11E4" w:rsidP="00D4408B">
            <w:pPr>
              <w:widowControl/>
              <w:numPr>
                <w:ilvl w:val="0"/>
                <w:numId w:val="15"/>
              </w:numPr>
              <w:spacing w:line="276" w:lineRule="auto"/>
              <w:jc w:val="both"/>
              <w:rPr>
                <w:rFonts w:asciiTheme="minorHAnsi" w:hAnsiTheme="minorHAnsi" w:cs="Arial"/>
                <w:lang w:eastAsia="ar-SA" w:bidi="ar-SA"/>
              </w:rPr>
            </w:pPr>
            <w:r>
              <w:rPr>
                <w:rFonts w:asciiTheme="minorHAnsi" w:hAnsiTheme="minorHAnsi" w:cs="Arial"/>
                <w:lang w:eastAsia="ar-SA" w:bidi="ar-SA"/>
              </w:rPr>
              <w:t xml:space="preserve">2 ks </w:t>
            </w:r>
            <w:r w:rsidR="00353C5B" w:rsidRPr="000533B5">
              <w:rPr>
                <w:rFonts w:asciiTheme="minorHAnsi" w:hAnsiTheme="minorHAnsi" w:cs="Arial"/>
                <w:lang w:eastAsia="ar-SA" w:bidi="ar-SA"/>
              </w:rPr>
              <w:t xml:space="preserve">USB vstup, </w:t>
            </w:r>
            <w:proofErr w:type="spellStart"/>
            <w:r w:rsidR="00353C5B" w:rsidRPr="000533B5">
              <w:rPr>
                <w:rFonts w:asciiTheme="minorHAnsi" w:hAnsiTheme="minorHAnsi" w:cs="Arial"/>
                <w:lang w:eastAsia="ar-SA" w:bidi="ar-SA"/>
              </w:rPr>
              <w:t>bluetooth</w:t>
            </w:r>
            <w:proofErr w:type="spellEnd"/>
            <w:r w:rsidR="00353C5B" w:rsidRPr="000533B5">
              <w:rPr>
                <w:rFonts w:asciiTheme="minorHAnsi" w:hAnsiTheme="minorHAnsi" w:cs="Arial"/>
                <w:lang w:eastAsia="ar-SA" w:bidi="ar-SA"/>
              </w:rPr>
              <w:t xml:space="preserve"> telefonování.</w:t>
            </w:r>
          </w:p>
        </w:tc>
        <w:tc>
          <w:tcPr>
            <w:tcW w:w="3649" w:type="dxa"/>
            <w:shd w:val="clear" w:color="auto" w:fill="FFFFCC"/>
          </w:tcPr>
          <w:p w14:paraId="21230B97" w14:textId="77777777" w:rsidR="00353C5B" w:rsidRPr="000533B5" w:rsidRDefault="00353C5B" w:rsidP="00353C5B">
            <w:pPr>
              <w:widowControl/>
              <w:spacing w:line="276" w:lineRule="auto"/>
              <w:ind w:left="142"/>
              <w:jc w:val="both"/>
              <w:rPr>
                <w:rFonts w:asciiTheme="minorHAnsi" w:hAnsiTheme="minorHAnsi" w:cs="Arial"/>
                <w:lang w:eastAsia="ar-SA" w:bidi="ar-SA"/>
              </w:rPr>
            </w:pPr>
          </w:p>
        </w:tc>
      </w:tr>
      <w:tr w:rsidR="00353C5B" w:rsidRPr="00353C5B" w14:paraId="33965282" w14:textId="7721349D" w:rsidTr="00353C5B">
        <w:tc>
          <w:tcPr>
            <w:tcW w:w="6663" w:type="dxa"/>
          </w:tcPr>
          <w:p w14:paraId="4E2D1BF5"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bookmarkStart w:id="0" w:name="OLE_LINK1"/>
            <w:bookmarkStart w:id="1" w:name="OLE_LINK2"/>
            <w:r w:rsidRPr="000533B5">
              <w:rPr>
                <w:rFonts w:asciiTheme="minorHAnsi" w:hAnsiTheme="minorHAnsi" w:cs="Arial"/>
                <w:lang w:eastAsia="ar-SA" w:bidi="ar-SA"/>
              </w:rPr>
              <w:t xml:space="preserve">Kontrola </w:t>
            </w:r>
            <w:r w:rsidRPr="003C5A4D">
              <w:rPr>
                <w:rFonts w:asciiTheme="minorHAnsi" w:hAnsiTheme="minorHAnsi" w:cs="Arial"/>
                <w:lang w:eastAsia="ar-SA" w:bidi="ar-SA"/>
              </w:rPr>
              <w:t>opotřebení brzdového</w:t>
            </w:r>
            <w:r w:rsidRPr="000533B5">
              <w:rPr>
                <w:rFonts w:asciiTheme="minorHAnsi" w:hAnsiTheme="minorHAnsi" w:cs="Arial"/>
                <w:lang w:eastAsia="ar-SA" w:bidi="ar-SA"/>
              </w:rPr>
              <w:t xml:space="preserve"> obložení obou náprav.</w:t>
            </w:r>
          </w:p>
        </w:tc>
        <w:tc>
          <w:tcPr>
            <w:tcW w:w="3649" w:type="dxa"/>
            <w:shd w:val="clear" w:color="auto" w:fill="FFFFCC"/>
          </w:tcPr>
          <w:p w14:paraId="4FEC513D" w14:textId="77777777" w:rsidR="00353C5B" w:rsidRPr="000533B5" w:rsidRDefault="00353C5B" w:rsidP="00353C5B">
            <w:pPr>
              <w:widowControl/>
              <w:spacing w:line="276" w:lineRule="auto"/>
              <w:ind w:left="142"/>
              <w:jc w:val="both"/>
              <w:rPr>
                <w:rFonts w:asciiTheme="minorHAnsi" w:hAnsiTheme="minorHAnsi" w:cs="Arial"/>
                <w:lang w:eastAsia="ar-SA" w:bidi="ar-SA"/>
              </w:rPr>
            </w:pPr>
          </w:p>
        </w:tc>
      </w:tr>
      <w:tr w:rsidR="00353C5B" w:rsidRPr="00353C5B" w14:paraId="68DAA4ED" w14:textId="37F561B5" w:rsidTr="00353C5B">
        <w:tc>
          <w:tcPr>
            <w:tcW w:w="6663" w:type="dxa"/>
          </w:tcPr>
          <w:p w14:paraId="28E80A2A"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Palivová nádrž min. 75 lit.</w:t>
            </w:r>
          </w:p>
        </w:tc>
        <w:tc>
          <w:tcPr>
            <w:tcW w:w="3649" w:type="dxa"/>
            <w:shd w:val="clear" w:color="auto" w:fill="FFFFCC"/>
          </w:tcPr>
          <w:p w14:paraId="5BB240B5" w14:textId="77777777" w:rsidR="00353C5B" w:rsidRPr="000533B5" w:rsidRDefault="00353C5B" w:rsidP="00353C5B">
            <w:pPr>
              <w:widowControl/>
              <w:spacing w:line="276" w:lineRule="auto"/>
              <w:ind w:left="142"/>
              <w:jc w:val="both"/>
              <w:rPr>
                <w:rFonts w:asciiTheme="minorHAnsi" w:hAnsiTheme="minorHAnsi" w:cs="Arial"/>
                <w:lang w:eastAsia="ar-SA" w:bidi="ar-SA"/>
              </w:rPr>
            </w:pPr>
          </w:p>
        </w:tc>
      </w:tr>
      <w:tr w:rsidR="00353C5B" w:rsidRPr="00353C5B" w14:paraId="49D2B65C" w14:textId="6069456E" w:rsidTr="00353C5B">
        <w:tc>
          <w:tcPr>
            <w:tcW w:w="6663" w:type="dxa"/>
          </w:tcPr>
          <w:p w14:paraId="26F616BA" w14:textId="2DB7BEA5" w:rsidR="00353C5B" w:rsidRPr="000533B5" w:rsidRDefault="00B05AB7" w:rsidP="00B05AB7">
            <w:pPr>
              <w:widowControl/>
              <w:numPr>
                <w:ilvl w:val="0"/>
                <w:numId w:val="15"/>
              </w:numPr>
              <w:spacing w:line="276" w:lineRule="auto"/>
              <w:jc w:val="both"/>
              <w:rPr>
                <w:rFonts w:asciiTheme="minorHAnsi" w:hAnsiTheme="minorHAnsi" w:cs="Arial"/>
                <w:lang w:eastAsia="ar-SA" w:bidi="ar-SA"/>
              </w:rPr>
            </w:pPr>
            <w:r>
              <w:rPr>
                <w:rFonts w:asciiTheme="minorHAnsi" w:hAnsiTheme="minorHAnsi" w:cs="Arial"/>
                <w:lang w:eastAsia="ar-SA" w:bidi="ar-SA"/>
              </w:rPr>
              <w:t>D</w:t>
            </w:r>
            <w:r w:rsidR="00353C5B" w:rsidRPr="000533B5">
              <w:rPr>
                <w:rFonts w:asciiTheme="minorHAnsi" w:hAnsiTheme="minorHAnsi" w:cs="Arial"/>
                <w:lang w:eastAsia="ar-SA" w:bidi="ar-SA"/>
              </w:rPr>
              <w:t>élka nákladového prostoru od přepážky dozadu min. 3 </w:t>
            </w:r>
            <w:r>
              <w:rPr>
                <w:rFonts w:asciiTheme="minorHAnsi" w:hAnsiTheme="minorHAnsi" w:cs="Arial"/>
                <w:lang w:eastAsia="ar-SA" w:bidi="ar-SA"/>
              </w:rPr>
              <w:t>201</w:t>
            </w:r>
            <w:r w:rsidR="00353C5B" w:rsidRPr="000533B5">
              <w:rPr>
                <w:rFonts w:asciiTheme="minorHAnsi" w:hAnsiTheme="minorHAnsi" w:cs="Arial"/>
                <w:lang w:eastAsia="ar-SA" w:bidi="ar-SA"/>
              </w:rPr>
              <w:t xml:space="preserve"> mm.</w:t>
            </w:r>
          </w:p>
        </w:tc>
        <w:tc>
          <w:tcPr>
            <w:tcW w:w="3649" w:type="dxa"/>
            <w:shd w:val="clear" w:color="auto" w:fill="FFFFCC"/>
          </w:tcPr>
          <w:p w14:paraId="41997975" w14:textId="77777777" w:rsidR="00353C5B" w:rsidRPr="000533B5" w:rsidRDefault="00353C5B" w:rsidP="00353C5B">
            <w:pPr>
              <w:widowControl/>
              <w:spacing w:line="276" w:lineRule="auto"/>
              <w:ind w:left="142"/>
              <w:jc w:val="both"/>
              <w:rPr>
                <w:rFonts w:asciiTheme="minorHAnsi" w:hAnsiTheme="minorHAnsi" w:cs="Arial"/>
                <w:lang w:eastAsia="ar-SA" w:bidi="ar-SA"/>
              </w:rPr>
            </w:pPr>
          </w:p>
        </w:tc>
      </w:tr>
      <w:tr w:rsidR="00353C5B" w:rsidRPr="00353C5B" w14:paraId="3A2C48D9" w14:textId="37D557F1" w:rsidTr="00353C5B">
        <w:tc>
          <w:tcPr>
            <w:tcW w:w="6663" w:type="dxa"/>
          </w:tcPr>
          <w:p w14:paraId="33AACAA1"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Délka vozidla max. 5 990 mm, měřeno bez zadního nástupního schodu.</w:t>
            </w:r>
          </w:p>
        </w:tc>
        <w:tc>
          <w:tcPr>
            <w:tcW w:w="3649" w:type="dxa"/>
            <w:shd w:val="clear" w:color="auto" w:fill="FFFFCC"/>
          </w:tcPr>
          <w:p w14:paraId="0E9B9B9C" w14:textId="77777777" w:rsidR="00353C5B" w:rsidRPr="000533B5" w:rsidRDefault="00353C5B" w:rsidP="00353C5B">
            <w:pPr>
              <w:widowControl/>
              <w:spacing w:line="276" w:lineRule="auto"/>
              <w:ind w:left="142"/>
              <w:jc w:val="both"/>
              <w:rPr>
                <w:rFonts w:asciiTheme="minorHAnsi" w:hAnsiTheme="minorHAnsi" w:cs="Arial"/>
                <w:lang w:eastAsia="ar-SA" w:bidi="ar-SA"/>
              </w:rPr>
            </w:pPr>
          </w:p>
        </w:tc>
      </w:tr>
      <w:tr w:rsidR="00353C5B" w:rsidRPr="00353C5B" w14:paraId="49FB8341" w14:textId="02AD6819" w:rsidTr="00353C5B">
        <w:tc>
          <w:tcPr>
            <w:tcW w:w="6663" w:type="dxa"/>
          </w:tcPr>
          <w:p w14:paraId="4FF375D0"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Multifunkční elektronické rozhraní pro připojení externích zařízení dodavatele zdravotnické zástavby.</w:t>
            </w:r>
          </w:p>
        </w:tc>
        <w:tc>
          <w:tcPr>
            <w:tcW w:w="3649" w:type="dxa"/>
            <w:shd w:val="clear" w:color="auto" w:fill="FFFFCC"/>
          </w:tcPr>
          <w:p w14:paraId="517F31F1" w14:textId="77777777" w:rsidR="00353C5B" w:rsidRPr="000533B5" w:rsidRDefault="00353C5B" w:rsidP="00353C5B">
            <w:pPr>
              <w:widowControl/>
              <w:spacing w:line="276" w:lineRule="auto"/>
              <w:ind w:left="142"/>
              <w:jc w:val="both"/>
              <w:rPr>
                <w:rFonts w:asciiTheme="minorHAnsi" w:hAnsiTheme="minorHAnsi" w:cs="Arial"/>
                <w:lang w:eastAsia="ar-SA" w:bidi="ar-SA"/>
              </w:rPr>
            </w:pPr>
          </w:p>
        </w:tc>
      </w:tr>
      <w:tr w:rsidR="00353C5B" w:rsidRPr="00353C5B" w14:paraId="50D6BF56" w14:textId="17ABC080" w:rsidTr="00353C5B">
        <w:tc>
          <w:tcPr>
            <w:tcW w:w="6663" w:type="dxa"/>
          </w:tcPr>
          <w:p w14:paraId="50E73485"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Tažné oko vpředu a vzadu.</w:t>
            </w:r>
          </w:p>
        </w:tc>
        <w:tc>
          <w:tcPr>
            <w:tcW w:w="3649" w:type="dxa"/>
            <w:shd w:val="clear" w:color="auto" w:fill="FFFFCC"/>
          </w:tcPr>
          <w:p w14:paraId="33049FBB" w14:textId="77777777" w:rsidR="00353C5B" w:rsidRPr="000533B5" w:rsidRDefault="00353C5B" w:rsidP="00353C5B">
            <w:pPr>
              <w:widowControl/>
              <w:spacing w:line="276" w:lineRule="auto"/>
              <w:ind w:left="142"/>
              <w:jc w:val="both"/>
              <w:rPr>
                <w:rFonts w:asciiTheme="minorHAnsi" w:hAnsiTheme="minorHAnsi" w:cs="Arial"/>
                <w:lang w:eastAsia="ar-SA" w:bidi="ar-SA"/>
              </w:rPr>
            </w:pPr>
          </w:p>
        </w:tc>
      </w:tr>
      <w:bookmarkEnd w:id="0"/>
      <w:bookmarkEnd w:id="1"/>
      <w:tr w:rsidR="00353C5B" w:rsidRPr="00353C5B" w14:paraId="4BBD244A" w14:textId="5370895F" w:rsidTr="00353C5B">
        <w:tc>
          <w:tcPr>
            <w:tcW w:w="6663" w:type="dxa"/>
          </w:tcPr>
          <w:p w14:paraId="59772B18" w14:textId="472D0088" w:rsidR="00353C5B" w:rsidRPr="000533B5" w:rsidRDefault="00353C5B" w:rsidP="006A17C3">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Výbava: 2 ks výstražný trojúhelník, sada náhradních žárovek a pojistek, tažné lano s háky min. 4 t, výstražná vesta oranžová, gumové koberce v kabině řidiče, 2 ks zakládací klín</w:t>
            </w:r>
            <w:r w:rsidR="008A073B">
              <w:rPr>
                <w:rFonts w:asciiTheme="minorHAnsi" w:hAnsiTheme="minorHAnsi" w:cs="Arial"/>
                <w:lang w:eastAsia="ar-SA" w:bidi="ar-SA"/>
              </w:rPr>
              <w:t xml:space="preserve"> včetně držáků a montáže </w:t>
            </w:r>
            <w:r w:rsidR="00A5276D">
              <w:rPr>
                <w:rFonts w:asciiTheme="minorHAnsi" w:hAnsiTheme="minorHAnsi" w:cs="Arial"/>
                <w:lang w:eastAsia="ar-SA" w:bidi="ar-SA"/>
              </w:rPr>
              <w:t xml:space="preserve">držáků </w:t>
            </w:r>
            <w:r w:rsidR="008A073B">
              <w:rPr>
                <w:rFonts w:asciiTheme="minorHAnsi" w:hAnsiTheme="minorHAnsi" w:cs="Arial"/>
                <w:lang w:eastAsia="ar-SA" w:bidi="ar-SA"/>
              </w:rPr>
              <w:t>klí</w:t>
            </w:r>
            <w:r w:rsidR="006A17C3">
              <w:rPr>
                <w:rFonts w:asciiTheme="minorHAnsi" w:hAnsiTheme="minorHAnsi" w:cs="Arial"/>
                <w:lang w:eastAsia="ar-SA" w:bidi="ar-SA"/>
              </w:rPr>
              <w:t>nů</w:t>
            </w:r>
            <w:r w:rsidR="00C0185B">
              <w:rPr>
                <w:rFonts w:asciiTheme="minorHAnsi" w:hAnsiTheme="minorHAnsi" w:cs="Arial"/>
                <w:lang w:eastAsia="ar-SA" w:bidi="ar-SA"/>
              </w:rPr>
              <w:t>, 2 páry pracovních rukavic</w:t>
            </w:r>
            <w:r w:rsidRPr="000533B5">
              <w:rPr>
                <w:rFonts w:asciiTheme="minorHAnsi" w:hAnsiTheme="minorHAnsi" w:cs="Arial"/>
                <w:lang w:eastAsia="ar-SA" w:bidi="ar-SA"/>
              </w:rPr>
              <w:t>.</w:t>
            </w:r>
          </w:p>
        </w:tc>
        <w:tc>
          <w:tcPr>
            <w:tcW w:w="3649" w:type="dxa"/>
            <w:shd w:val="clear" w:color="auto" w:fill="FFFFCC"/>
          </w:tcPr>
          <w:p w14:paraId="1F52E372" w14:textId="77777777" w:rsidR="00353C5B" w:rsidRPr="000533B5" w:rsidRDefault="00353C5B" w:rsidP="00353C5B">
            <w:pPr>
              <w:widowControl/>
              <w:spacing w:line="276" w:lineRule="auto"/>
              <w:ind w:left="142"/>
              <w:jc w:val="both"/>
              <w:rPr>
                <w:rFonts w:asciiTheme="minorHAnsi" w:hAnsiTheme="minorHAnsi" w:cs="Arial"/>
                <w:lang w:eastAsia="ar-SA" w:bidi="ar-SA"/>
              </w:rPr>
            </w:pPr>
          </w:p>
        </w:tc>
      </w:tr>
      <w:tr w:rsidR="00A21C2A" w:rsidRPr="00353C5B" w14:paraId="78B251D0" w14:textId="49EC4F66" w:rsidTr="00D4408B">
        <w:tc>
          <w:tcPr>
            <w:tcW w:w="10312" w:type="dxa"/>
            <w:gridSpan w:val="2"/>
          </w:tcPr>
          <w:p w14:paraId="09AEE4BC" w14:textId="354488F0" w:rsidR="00A21C2A" w:rsidRPr="000533B5" w:rsidRDefault="00A21C2A" w:rsidP="00353C5B">
            <w:pPr>
              <w:widowControl/>
              <w:spacing w:line="276" w:lineRule="auto"/>
              <w:ind w:left="142"/>
              <w:jc w:val="both"/>
              <w:rPr>
                <w:rFonts w:asciiTheme="minorHAnsi" w:hAnsiTheme="minorHAnsi" w:cs="Arial"/>
                <w:lang w:eastAsia="ar-SA" w:bidi="ar-SA"/>
              </w:rPr>
            </w:pPr>
            <w:r w:rsidRPr="000533B5">
              <w:rPr>
                <w:rFonts w:asciiTheme="minorHAnsi" w:hAnsiTheme="minorHAnsi" w:cs="Arial"/>
                <w:lang w:eastAsia="ar-SA" w:bidi="ar-SA"/>
              </w:rPr>
              <w:t>Veškeré výše uvedené hodnoty a parametry jsou získány z běžně dostupných informačních zdrojů výrobců jednotlivých vozidel. Zadavatel nenese odpovědnost za případné chyby v těchto informačních zdrojích.</w:t>
            </w:r>
          </w:p>
        </w:tc>
      </w:tr>
    </w:tbl>
    <w:p w14:paraId="6F60FAF6" w14:textId="02E1FCAD" w:rsidR="0069519B" w:rsidRPr="00353C5B" w:rsidRDefault="0069519B" w:rsidP="00A21C2A">
      <w:pPr>
        <w:pStyle w:val="Nadpis1"/>
      </w:pPr>
      <w:r w:rsidRPr="00353C5B">
        <w:t>Sanitní zástavba</w:t>
      </w:r>
      <w:r w:rsidR="00E87036" w:rsidRPr="00353C5B">
        <w:t xml:space="preserve"> </w:t>
      </w:r>
      <w:r w:rsidR="00D06F23" w:rsidRPr="00353C5B">
        <w:t>(</w:t>
      </w:r>
      <w:r w:rsidR="00E87036" w:rsidRPr="00353C5B">
        <w:t>2. stupeň výrob</w:t>
      </w:r>
      <w:r w:rsidR="00D06F23" w:rsidRPr="00353C5B">
        <w:t>y</w:t>
      </w:r>
      <w:r w:rsidR="00E87036" w:rsidRPr="00353C5B">
        <w:t xml:space="preserve"> sanitního vozidla</w:t>
      </w:r>
      <w:r w:rsidR="00D06F23" w:rsidRPr="00353C5B">
        <w:t>)</w:t>
      </w:r>
    </w:p>
    <w:tbl>
      <w:tblPr>
        <w:tblStyle w:val="Mkatabulky"/>
        <w:tblW w:w="10348" w:type="dxa"/>
        <w:tblInd w:w="108" w:type="dxa"/>
        <w:tblLayout w:type="fixed"/>
        <w:tblLook w:val="04A0" w:firstRow="1" w:lastRow="0" w:firstColumn="1" w:lastColumn="0" w:noHBand="0" w:noVBand="1"/>
      </w:tblPr>
      <w:tblGrid>
        <w:gridCol w:w="6663"/>
        <w:gridCol w:w="3685"/>
      </w:tblGrid>
      <w:tr w:rsidR="00A21C2A" w:rsidRPr="00353C5B" w14:paraId="598099BB" w14:textId="77777777" w:rsidTr="00A21C2A">
        <w:trPr>
          <w:trHeight w:val="489"/>
        </w:trPr>
        <w:tc>
          <w:tcPr>
            <w:tcW w:w="6663" w:type="dxa"/>
          </w:tcPr>
          <w:p w14:paraId="7F7C359A" w14:textId="77777777" w:rsidR="00A21C2A" w:rsidRPr="000533B5" w:rsidRDefault="00A21C2A" w:rsidP="00D4408B">
            <w:pPr>
              <w:jc w:val="center"/>
              <w:rPr>
                <w:rFonts w:cs="Arial"/>
                <w:b/>
                <w:bCs/>
                <w:lang w:eastAsia="cs-CZ"/>
              </w:rPr>
            </w:pPr>
            <w:r w:rsidRPr="000533B5">
              <w:rPr>
                <w:rFonts w:cs="Arial"/>
                <w:b/>
                <w:bCs/>
                <w:lang w:eastAsia="cs-CZ"/>
              </w:rPr>
              <w:t>Požadované parametry</w:t>
            </w:r>
          </w:p>
        </w:tc>
        <w:tc>
          <w:tcPr>
            <w:tcW w:w="3685" w:type="dxa"/>
          </w:tcPr>
          <w:p w14:paraId="5B216435" w14:textId="77777777" w:rsidR="00A21C2A" w:rsidRPr="000533B5" w:rsidRDefault="00A21C2A" w:rsidP="00D4408B">
            <w:pPr>
              <w:jc w:val="center"/>
              <w:rPr>
                <w:rFonts w:cs="Arial"/>
                <w:b/>
                <w:bCs/>
                <w:lang w:eastAsia="cs-CZ"/>
              </w:rPr>
            </w:pPr>
            <w:r w:rsidRPr="000533B5">
              <w:rPr>
                <w:rFonts w:cs="Arial"/>
                <w:b/>
                <w:bCs/>
                <w:lang w:eastAsia="cs-CZ"/>
              </w:rPr>
              <w:t>Parametry nabízené dodavatelem</w:t>
            </w:r>
          </w:p>
          <w:p w14:paraId="2B0E2A7C" w14:textId="77777777" w:rsidR="00A21C2A" w:rsidRPr="000533B5" w:rsidRDefault="00A21C2A" w:rsidP="00D4408B">
            <w:pPr>
              <w:jc w:val="center"/>
              <w:rPr>
                <w:rFonts w:cs="Arial"/>
                <w:b/>
                <w:bCs/>
                <w:lang w:eastAsia="cs-CZ"/>
              </w:rPr>
            </w:pPr>
            <w:r w:rsidRPr="000533B5">
              <w:rPr>
                <w:rFonts w:cs="Arial"/>
                <w:b/>
                <w:bCs/>
                <w:color w:val="C00000"/>
                <w:lang w:eastAsia="cs-CZ"/>
              </w:rPr>
              <w:t>Doplní dodavatel</w:t>
            </w:r>
          </w:p>
        </w:tc>
      </w:tr>
      <w:tr w:rsidR="00A21C2A" w:rsidRPr="00A21C2A" w14:paraId="7F513B7F" w14:textId="6577A994" w:rsidTr="00133DCD">
        <w:tc>
          <w:tcPr>
            <w:tcW w:w="6663" w:type="dxa"/>
          </w:tcPr>
          <w:p w14:paraId="65E0E229" w14:textId="77777777" w:rsidR="00A21C2A" w:rsidRPr="00D4408B" w:rsidRDefault="00A21C2A" w:rsidP="00A21C2A">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Veškeré komponenty zástavby ambulantního prostoru musí být dodány a namontovány v souladu s ilustrativním nákresem (příloha TS č. 1).</w:t>
            </w:r>
          </w:p>
        </w:tc>
        <w:tc>
          <w:tcPr>
            <w:tcW w:w="3685" w:type="dxa"/>
            <w:shd w:val="clear" w:color="auto" w:fill="FFFFCC"/>
          </w:tcPr>
          <w:p w14:paraId="3AB18196" w14:textId="77777777" w:rsidR="00A21C2A" w:rsidRPr="00133DCD" w:rsidRDefault="00A21C2A" w:rsidP="00133DCD"/>
        </w:tc>
      </w:tr>
      <w:tr w:rsidR="00A21C2A" w:rsidRPr="00A21C2A" w14:paraId="2BA7B1E7" w14:textId="46C523C5" w:rsidTr="00133DCD">
        <w:tc>
          <w:tcPr>
            <w:tcW w:w="6663" w:type="dxa"/>
          </w:tcPr>
          <w:p w14:paraId="6A6479F6" w14:textId="77777777" w:rsidR="00A21C2A" w:rsidRPr="00D4408B" w:rsidRDefault="00A21C2A" w:rsidP="00A21C2A">
            <w:pPr>
              <w:widowControl/>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Maximální počet přepravovaných osob na sedadlech a lůžku včetně řidiče je min. 5.</w:t>
            </w:r>
          </w:p>
        </w:tc>
        <w:tc>
          <w:tcPr>
            <w:tcW w:w="3685" w:type="dxa"/>
            <w:shd w:val="clear" w:color="auto" w:fill="FFFFCC"/>
          </w:tcPr>
          <w:p w14:paraId="13FA12F6" w14:textId="77777777" w:rsidR="00A21C2A" w:rsidRPr="00133DCD" w:rsidRDefault="00A21C2A" w:rsidP="00133DCD"/>
        </w:tc>
      </w:tr>
      <w:tr w:rsidR="00A21C2A" w:rsidRPr="00A21C2A" w14:paraId="2810532E" w14:textId="7BB62B66" w:rsidTr="00133DCD">
        <w:tc>
          <w:tcPr>
            <w:tcW w:w="6663" w:type="dxa"/>
          </w:tcPr>
          <w:p w14:paraId="5B60B518" w14:textId="77777777" w:rsidR="00A21C2A" w:rsidRPr="00D4408B" w:rsidRDefault="00A21C2A" w:rsidP="00A21C2A">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lastRenderedPageBreak/>
              <w:t xml:space="preserve">Klimatizace ambulantního prostoru napojená na klimatizaci v kabině řidiče. Ovládání mechanické integrované do ovládacího panelu v ambulantním prostoru, případně ovládání automatické nastavením teploty ambulantního prostoru z kabiny řidiče (automaticky regulovaná teplota). V případě použití neoriginálního výparníku a rozvodu klimatizace k němu zadavatel požaduje dodání písemného vyjádření výrobce vozidla v 1. stupni výroby o schválení montáže tohoto zařízení do vozidla s uvedením, že tato montáž nemá vliv na podmínky záruky vozidla v 1. stupni výroby. </w:t>
            </w:r>
            <w:r w:rsidRPr="008F3AC3">
              <w:rPr>
                <w:rFonts w:asciiTheme="minorHAnsi" w:hAnsiTheme="minorHAnsi" w:cs="Arial"/>
                <w:b/>
                <w:lang w:eastAsia="ar-SA" w:bidi="ar-SA"/>
              </w:rPr>
              <w:t>Dodavatel vyjádření doloží v nabídce.</w:t>
            </w:r>
          </w:p>
        </w:tc>
        <w:tc>
          <w:tcPr>
            <w:tcW w:w="3685" w:type="dxa"/>
            <w:shd w:val="clear" w:color="auto" w:fill="FFFFCC"/>
          </w:tcPr>
          <w:p w14:paraId="16ABE590" w14:textId="77777777" w:rsidR="00A21C2A" w:rsidRPr="00133DCD" w:rsidRDefault="00A21C2A" w:rsidP="00133DCD"/>
        </w:tc>
      </w:tr>
      <w:tr w:rsidR="00A21C2A" w:rsidRPr="00A21C2A" w14:paraId="4B612903" w14:textId="5B928261" w:rsidTr="00133DCD">
        <w:tc>
          <w:tcPr>
            <w:tcW w:w="6663" w:type="dxa"/>
          </w:tcPr>
          <w:p w14:paraId="1553D00C" w14:textId="77777777" w:rsidR="00A21C2A" w:rsidRPr="00D4408B" w:rsidRDefault="00A21C2A" w:rsidP="00A21C2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Teplovodní topení s min. dvou rychlostním ventilátorem (nebo automaticky ovládaným ventilátorem) v ambulantním prostoru napojené na chladicí systém motoru vozidla. Ovládání mechanické integrované do ovládacího panelu v ambulantním prostoru, případně ovládání automatické nastavením teploty ambulantního prostoru z kabiny řidiče (automaticky regulovaná teplota). V případě použití neoriginálního teplovodního výměníku a rozvodu chladicí kapaliny k němu, zadavatel požaduje, dodání písemného vyjádření výrobce vozidla v 1. stupni výroby o schválení montáže tohoto zařízení do vozidla s uvedením, že tato montáž nemá vliv na podmínky záruky vozidla v 1. stupni výroby. </w:t>
            </w:r>
            <w:r w:rsidRPr="008F3AC3">
              <w:rPr>
                <w:rFonts w:asciiTheme="minorHAnsi" w:hAnsiTheme="minorHAnsi" w:cs="Arial"/>
                <w:b/>
                <w:lang w:eastAsia="ar-SA" w:bidi="ar-SA"/>
              </w:rPr>
              <w:t>Dodavatel doloží vyjádření v nabídce.</w:t>
            </w:r>
          </w:p>
        </w:tc>
        <w:tc>
          <w:tcPr>
            <w:tcW w:w="3685" w:type="dxa"/>
            <w:shd w:val="clear" w:color="auto" w:fill="FFFFCC"/>
          </w:tcPr>
          <w:p w14:paraId="1EA09E81" w14:textId="77777777" w:rsidR="00A21C2A" w:rsidRPr="00133DCD" w:rsidRDefault="00A21C2A" w:rsidP="00133DCD"/>
        </w:tc>
      </w:tr>
      <w:tr w:rsidR="00A21C2A" w:rsidRPr="00A21C2A" w14:paraId="68CFF528" w14:textId="12ED777C" w:rsidTr="00133DCD">
        <w:tc>
          <w:tcPr>
            <w:tcW w:w="6663" w:type="dxa"/>
          </w:tcPr>
          <w:p w14:paraId="696F2AF5" w14:textId="77777777" w:rsidR="00A21C2A" w:rsidRPr="00D4408B" w:rsidRDefault="00A21C2A" w:rsidP="00A21C2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Nezávislé naftové topení pro ambulantní prostor o minimálním výkonu 3,5 kW s digitálním ovladačem integrovaným do ovládacího panelu v ambulantním prostoru.</w:t>
            </w:r>
          </w:p>
        </w:tc>
        <w:tc>
          <w:tcPr>
            <w:tcW w:w="3685" w:type="dxa"/>
            <w:shd w:val="clear" w:color="auto" w:fill="FFFFCC"/>
          </w:tcPr>
          <w:p w14:paraId="3B0D8180" w14:textId="77777777" w:rsidR="00A21C2A" w:rsidRPr="00133DCD" w:rsidRDefault="00A21C2A" w:rsidP="00133DCD"/>
        </w:tc>
      </w:tr>
      <w:tr w:rsidR="00A21C2A" w:rsidRPr="00A21C2A" w14:paraId="60CC0264" w14:textId="102DE0D9" w:rsidTr="00133DCD">
        <w:tc>
          <w:tcPr>
            <w:tcW w:w="6663" w:type="dxa"/>
          </w:tcPr>
          <w:p w14:paraId="0CFCFEEA" w14:textId="77777777" w:rsidR="00A21C2A" w:rsidRPr="00D4408B" w:rsidRDefault="00A21C2A" w:rsidP="00A21C2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Teplovzdušné topení 230V o minimálním výkonu 2 kW v ambulantním prostoru uchyceno na nehořlavé podložce, s termostatickým spínačem, zapojené do zásuvky 230V barevně (červeně) rozlišené.</w:t>
            </w:r>
          </w:p>
        </w:tc>
        <w:tc>
          <w:tcPr>
            <w:tcW w:w="3685" w:type="dxa"/>
            <w:shd w:val="clear" w:color="auto" w:fill="FFFFCC"/>
          </w:tcPr>
          <w:p w14:paraId="4B179409" w14:textId="77777777" w:rsidR="00A21C2A" w:rsidRPr="00133DCD" w:rsidRDefault="00A21C2A" w:rsidP="00133DCD"/>
        </w:tc>
      </w:tr>
      <w:tr w:rsidR="00A21C2A" w:rsidRPr="00A21C2A" w14:paraId="3295A80B" w14:textId="629707BE" w:rsidTr="00133DCD">
        <w:tc>
          <w:tcPr>
            <w:tcW w:w="6663" w:type="dxa"/>
          </w:tcPr>
          <w:p w14:paraId="0D8496B0" w14:textId="37D65B5D" w:rsidR="00A21C2A" w:rsidRPr="00D4408B" w:rsidRDefault="00A21C2A" w:rsidP="00A21C2A">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Zadní náprava pneumaticky odpružená, min. tři polohy nastavení výšky vozidla, ovládání v dosahu řidiče.</w:t>
            </w:r>
            <w:r w:rsidR="00111B6B" w:rsidRPr="00111B6B">
              <w:rPr>
                <w:rFonts w:asciiTheme="minorHAnsi" w:eastAsia="Times New Roman" w:hAnsiTheme="minorHAnsi" w:cs="Arial"/>
                <w:szCs w:val="20"/>
                <w:lang w:eastAsia="ar-SA" w:bidi="ar-SA"/>
              </w:rPr>
              <w:t xml:space="preserve"> </w:t>
            </w:r>
            <w:r w:rsidR="00111B6B" w:rsidRPr="00111B6B">
              <w:rPr>
                <w:rFonts w:asciiTheme="minorHAnsi" w:hAnsiTheme="minorHAnsi" w:cs="Arial"/>
                <w:lang w:eastAsia="ar-SA" w:bidi="ar-SA"/>
              </w:rPr>
              <w:t>Vzduchové odpružení zadní nápravy funkční minimálně 20 minut po vypnutí motoru a vytažení klíčku ze startovací skříňky vozidla. Na pravém D sloupku vozidla přídavné tlačítko pro snížení anebo zvýšení světlé výšky vozidla.</w:t>
            </w:r>
            <w:r w:rsidR="001E2E9F">
              <w:rPr>
                <w:rFonts w:asciiTheme="minorHAnsi" w:hAnsiTheme="minorHAnsi" w:cs="Arial"/>
                <w:lang w:eastAsia="ar-SA" w:bidi="ar-SA"/>
              </w:rPr>
              <w:t xml:space="preserve"> </w:t>
            </w:r>
            <w:r w:rsidR="001E2E9F" w:rsidRPr="001E2E9F">
              <w:rPr>
                <w:rFonts w:asciiTheme="minorHAnsi" w:hAnsiTheme="minorHAnsi" w:cs="Arial"/>
                <w:lang w:eastAsia="ar-SA" w:bidi="ar-SA"/>
              </w:rPr>
              <w:t>Kompatibilita s ESP vozidla v 1. stupni výroby, ovládání v dosahu řidiče.</w:t>
            </w:r>
          </w:p>
        </w:tc>
        <w:tc>
          <w:tcPr>
            <w:tcW w:w="3685" w:type="dxa"/>
            <w:shd w:val="clear" w:color="auto" w:fill="FFFFCC"/>
          </w:tcPr>
          <w:p w14:paraId="5710E222" w14:textId="77777777" w:rsidR="00A21C2A" w:rsidRPr="00133DCD" w:rsidRDefault="00A21C2A" w:rsidP="00133DCD"/>
        </w:tc>
      </w:tr>
      <w:tr w:rsidR="00A21C2A" w:rsidRPr="00A21C2A" w14:paraId="20C5E615" w14:textId="3DC01196" w:rsidTr="00133DCD">
        <w:tc>
          <w:tcPr>
            <w:tcW w:w="6663" w:type="dxa"/>
          </w:tcPr>
          <w:p w14:paraId="325C7A20" w14:textId="104E3AD7" w:rsidR="00A21C2A" w:rsidRPr="00D4408B" w:rsidRDefault="00A21C2A" w:rsidP="00DD3D2C">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2 ks antén radiostanic s koaxiálním kabelem na střeše s vývodem mezi přední sedadla s dostatečnou rezervou 1 ks </w:t>
            </w:r>
            <w:r w:rsidR="00DD3D2C">
              <w:rPr>
                <w:rFonts w:asciiTheme="minorHAnsi" w:hAnsiTheme="minorHAnsi" w:cs="Arial"/>
                <w:lang w:eastAsia="ar-SA" w:bidi="ar-SA"/>
              </w:rPr>
              <w:t>160</w:t>
            </w:r>
            <w:r w:rsidRPr="00D4408B">
              <w:rPr>
                <w:rFonts w:asciiTheme="minorHAnsi" w:hAnsiTheme="minorHAnsi" w:cs="Arial"/>
                <w:lang w:eastAsia="ar-SA" w:bidi="ar-SA"/>
              </w:rPr>
              <w:t xml:space="preserve"> MHz, </w:t>
            </w:r>
            <w:r w:rsidR="008F3AC3">
              <w:rPr>
                <w:rFonts w:asciiTheme="minorHAnsi" w:hAnsiTheme="minorHAnsi" w:cs="Arial"/>
                <w:lang w:eastAsia="ar-SA" w:bidi="ar-SA"/>
              </w:rPr>
              <w:t>1 ks 400 MHz Matra, rozmístění radiostanic</w:t>
            </w:r>
            <w:r w:rsidRPr="00D4408B">
              <w:rPr>
                <w:rFonts w:asciiTheme="minorHAnsi" w:hAnsiTheme="minorHAnsi" w:cs="Arial"/>
                <w:lang w:eastAsia="ar-SA" w:bidi="ar-SA"/>
              </w:rPr>
              <w:t xml:space="preserve"> upřesní zadavatel dle nabídnutého typu vozidla.</w:t>
            </w:r>
          </w:p>
        </w:tc>
        <w:tc>
          <w:tcPr>
            <w:tcW w:w="3685" w:type="dxa"/>
            <w:shd w:val="clear" w:color="auto" w:fill="FFFFCC"/>
          </w:tcPr>
          <w:p w14:paraId="0C6F7C2A" w14:textId="77777777" w:rsidR="00A21C2A" w:rsidRPr="00133DCD" w:rsidRDefault="00A21C2A" w:rsidP="00133DCD"/>
        </w:tc>
      </w:tr>
      <w:tr w:rsidR="00A21C2A" w:rsidRPr="00A21C2A" w14:paraId="3DEFBDAD" w14:textId="2BFB147A" w:rsidTr="00133DCD">
        <w:tc>
          <w:tcPr>
            <w:tcW w:w="6663" w:type="dxa"/>
          </w:tcPr>
          <w:p w14:paraId="63187FE7" w14:textId="0AF5595B" w:rsidR="00A21C2A" w:rsidRPr="00D4408B" w:rsidRDefault="00A21C2A" w:rsidP="008F3AC3">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Příp</w:t>
            </w:r>
            <w:r w:rsidR="008F3AC3">
              <w:rPr>
                <w:rFonts w:asciiTheme="minorHAnsi" w:hAnsiTheme="minorHAnsi" w:cs="Arial"/>
                <w:lang w:eastAsia="ar-SA" w:bidi="ar-SA"/>
              </w:rPr>
              <w:t>rava napájení pro 2 ks radiostanic</w:t>
            </w:r>
            <w:r w:rsidRPr="00D4408B">
              <w:rPr>
                <w:rFonts w:asciiTheme="minorHAnsi" w:hAnsiTheme="minorHAnsi" w:cs="Arial"/>
                <w:lang w:eastAsia="ar-SA" w:bidi="ar-SA"/>
              </w:rPr>
              <w:t>, včetně jejich montáže, vyvedená mezi sedadla v kabině řidiče s dostatečnou rezervou, rozmí</w:t>
            </w:r>
            <w:r w:rsidR="008F3AC3">
              <w:rPr>
                <w:rFonts w:asciiTheme="minorHAnsi" w:hAnsiTheme="minorHAnsi" w:cs="Arial"/>
                <w:lang w:eastAsia="ar-SA" w:bidi="ar-SA"/>
              </w:rPr>
              <w:t>stění radiostanic</w:t>
            </w:r>
            <w:r w:rsidRPr="00D4408B">
              <w:rPr>
                <w:rFonts w:asciiTheme="minorHAnsi" w:hAnsiTheme="minorHAnsi" w:cs="Arial"/>
                <w:lang w:eastAsia="ar-SA" w:bidi="ar-SA"/>
              </w:rPr>
              <w:t xml:space="preserve"> upřesní zadavatel dle nabídnutého typu vozidla.</w:t>
            </w:r>
          </w:p>
        </w:tc>
        <w:tc>
          <w:tcPr>
            <w:tcW w:w="3685" w:type="dxa"/>
            <w:shd w:val="clear" w:color="auto" w:fill="FFFFCC"/>
          </w:tcPr>
          <w:p w14:paraId="5A4D4F28" w14:textId="77777777" w:rsidR="00A21C2A" w:rsidRPr="00133DCD" w:rsidRDefault="00A21C2A" w:rsidP="00133DCD"/>
        </w:tc>
      </w:tr>
      <w:tr w:rsidR="00A21C2A" w:rsidRPr="00A21C2A" w14:paraId="59210A3E" w14:textId="62E28C45" w:rsidTr="00133DCD">
        <w:tc>
          <w:tcPr>
            <w:tcW w:w="6663" w:type="dxa"/>
          </w:tcPr>
          <w:p w14:paraId="314C59E2" w14:textId="07376F91" w:rsidR="00A21C2A" w:rsidRPr="00D4408B" w:rsidRDefault="00A21C2A" w:rsidP="00D5159C">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B7543C">
              <w:rPr>
                <w:rFonts w:asciiTheme="minorHAnsi" w:hAnsiTheme="minorHAnsi" w:cs="Arial"/>
                <w:lang w:eastAsia="ar-SA" w:bidi="ar-SA"/>
              </w:rPr>
              <w:t>Osvětlení</w:t>
            </w:r>
            <w:r w:rsidRPr="00D4408B">
              <w:rPr>
                <w:rFonts w:asciiTheme="minorHAnsi" w:hAnsiTheme="minorHAnsi" w:cs="Arial"/>
                <w:lang w:eastAsia="ar-SA" w:bidi="ar-SA"/>
              </w:rPr>
              <w:t xml:space="preserve"> ambulantního prostoru min. 2 ks</w:t>
            </w:r>
            <w:r w:rsidR="002542BD">
              <w:rPr>
                <w:rFonts w:asciiTheme="minorHAnsi" w:hAnsiTheme="minorHAnsi" w:cs="Arial"/>
                <w:lang w:eastAsia="ar-SA" w:bidi="ar-SA"/>
              </w:rPr>
              <w:t xml:space="preserve"> LED</w:t>
            </w:r>
            <w:r w:rsidRPr="00D4408B">
              <w:rPr>
                <w:rFonts w:asciiTheme="minorHAnsi" w:hAnsiTheme="minorHAnsi" w:cs="Arial"/>
                <w:lang w:eastAsia="ar-SA" w:bidi="ar-SA"/>
              </w:rPr>
              <w:t xml:space="preserve"> pásu se stmívačem a s vypínači u zadních dveří, bočních dveří</w:t>
            </w:r>
            <w:r w:rsidR="00D5159C">
              <w:rPr>
                <w:rFonts w:asciiTheme="minorHAnsi" w:hAnsiTheme="minorHAnsi" w:cs="Arial"/>
                <w:lang w:eastAsia="ar-SA" w:bidi="ar-SA"/>
              </w:rPr>
              <w:t>, kabině řidiče</w:t>
            </w:r>
            <w:r w:rsidRPr="00D4408B">
              <w:rPr>
                <w:rFonts w:asciiTheme="minorHAnsi" w:hAnsiTheme="minorHAnsi" w:cs="Arial"/>
                <w:lang w:eastAsia="ar-SA" w:bidi="ar-SA"/>
              </w:rPr>
              <w:t xml:space="preserve"> a v ovládacím panelu u bočního sedadla. Osvětlení musí umožnit </w:t>
            </w:r>
            <w:r w:rsidRPr="00D4408B">
              <w:rPr>
                <w:rFonts w:asciiTheme="minorHAnsi" w:hAnsiTheme="minorHAnsi" w:cs="Arial"/>
                <w:lang w:eastAsia="ar-SA" w:bidi="ar-SA"/>
              </w:rPr>
              <w:lastRenderedPageBreak/>
              <w:t xml:space="preserve">noční modrý svit s možností regulace intenzity světla. LED pásy umístěné souběžně s podélnou osou vozidla s maximálním využitím celé délky ambulantního prostoru. </w:t>
            </w:r>
            <w:r w:rsidR="00A611FA" w:rsidRPr="00A611FA">
              <w:rPr>
                <w:rFonts w:asciiTheme="minorHAnsi" w:hAnsiTheme="minorHAnsi" w:cs="Arial"/>
                <w:lang w:eastAsia="ar-SA" w:bidi="ar-SA"/>
              </w:rPr>
              <w:t xml:space="preserve">Osvětlení nesmí být závislé na časovém spínači vnitřního osvětlení vozidla. </w:t>
            </w:r>
            <w:r w:rsidRPr="00D4408B">
              <w:rPr>
                <w:rFonts w:asciiTheme="minorHAnsi" w:hAnsiTheme="minorHAnsi" w:cs="Arial"/>
                <w:lang w:eastAsia="ar-SA" w:bidi="ar-SA"/>
              </w:rPr>
              <w:t>Provedení osvětlení odsouhlasí zadavatel před instalací do vozidla.</w:t>
            </w:r>
          </w:p>
        </w:tc>
        <w:tc>
          <w:tcPr>
            <w:tcW w:w="3685" w:type="dxa"/>
            <w:shd w:val="clear" w:color="auto" w:fill="FFFFCC"/>
          </w:tcPr>
          <w:p w14:paraId="282C0BA2" w14:textId="77777777" w:rsidR="00A21C2A" w:rsidRPr="00133DCD" w:rsidRDefault="00A21C2A" w:rsidP="00133DCD"/>
        </w:tc>
      </w:tr>
      <w:tr w:rsidR="00A21C2A" w:rsidRPr="00A21C2A" w14:paraId="123DBF09" w14:textId="3CC71427" w:rsidTr="00133DCD">
        <w:tc>
          <w:tcPr>
            <w:tcW w:w="6663" w:type="dxa"/>
          </w:tcPr>
          <w:p w14:paraId="6392CFE0" w14:textId="77777777" w:rsidR="00A21C2A" w:rsidRPr="00D4408B" w:rsidRDefault="00A21C2A" w:rsidP="00A21C2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lastRenderedPageBreak/>
              <w:t>Pomocné nouzové osvětlení ambulantního prostoru a schodu bočních dveří.</w:t>
            </w:r>
          </w:p>
        </w:tc>
        <w:tc>
          <w:tcPr>
            <w:tcW w:w="3685" w:type="dxa"/>
            <w:shd w:val="clear" w:color="auto" w:fill="FFFFCC"/>
          </w:tcPr>
          <w:p w14:paraId="3C5CEEE4" w14:textId="77777777" w:rsidR="00A21C2A" w:rsidRPr="00133DCD" w:rsidRDefault="00A21C2A" w:rsidP="00133DCD"/>
        </w:tc>
      </w:tr>
      <w:tr w:rsidR="00A21C2A" w:rsidRPr="00A21C2A" w14:paraId="70868D2A" w14:textId="544568AF" w:rsidTr="00133DCD">
        <w:tc>
          <w:tcPr>
            <w:tcW w:w="6663" w:type="dxa"/>
          </w:tcPr>
          <w:p w14:paraId="65D67D01" w14:textId="3A7CE421" w:rsidR="00A21C2A" w:rsidRPr="00D4408B" w:rsidRDefault="00442BEB" w:rsidP="00442BEB">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Pr>
                <w:rFonts w:asciiTheme="minorHAnsi" w:hAnsiTheme="minorHAnsi" w:cs="Arial"/>
                <w:lang w:eastAsia="ar-SA" w:bidi="ar-SA"/>
              </w:rPr>
              <w:t>2 ks</w:t>
            </w:r>
            <w:r w:rsidR="00A21C2A" w:rsidRPr="00D4408B">
              <w:rPr>
                <w:rFonts w:asciiTheme="minorHAnsi" w:hAnsiTheme="minorHAnsi" w:cs="Arial"/>
                <w:lang w:eastAsia="ar-SA" w:bidi="ar-SA"/>
              </w:rPr>
              <w:t xml:space="preserve"> </w:t>
            </w:r>
            <w:r w:rsidR="00A611FA">
              <w:rPr>
                <w:rFonts w:asciiTheme="minorHAnsi" w:hAnsiTheme="minorHAnsi" w:cs="Arial"/>
                <w:lang w:eastAsia="ar-SA" w:bidi="ar-SA"/>
              </w:rPr>
              <w:t>LED</w:t>
            </w:r>
            <w:r>
              <w:rPr>
                <w:rFonts w:asciiTheme="minorHAnsi" w:hAnsiTheme="minorHAnsi" w:cs="Arial"/>
                <w:lang w:eastAsia="ar-SA" w:bidi="ar-SA"/>
              </w:rPr>
              <w:t xml:space="preserve"> bodové světlo</w:t>
            </w:r>
            <w:r w:rsidR="00A21C2A" w:rsidRPr="00D4408B">
              <w:rPr>
                <w:rFonts w:asciiTheme="minorHAnsi" w:hAnsiTheme="minorHAnsi" w:cs="Arial"/>
                <w:lang w:eastAsia="ar-SA" w:bidi="ar-SA"/>
              </w:rPr>
              <w:t xml:space="preserve"> </w:t>
            </w:r>
            <w:r>
              <w:rPr>
                <w:rFonts w:asciiTheme="minorHAnsi" w:hAnsiTheme="minorHAnsi" w:cs="Arial"/>
                <w:lang w:eastAsia="ar-SA" w:bidi="ar-SA"/>
              </w:rPr>
              <w:t>na stropě</w:t>
            </w:r>
            <w:r w:rsidR="00A21C2A" w:rsidRPr="00D4408B">
              <w:rPr>
                <w:rFonts w:asciiTheme="minorHAnsi" w:hAnsiTheme="minorHAnsi" w:cs="Arial"/>
                <w:lang w:eastAsia="ar-SA" w:bidi="ar-SA"/>
              </w:rPr>
              <w:t xml:space="preserve"> nad nosítky.</w:t>
            </w:r>
            <w:r w:rsidR="00A611FA">
              <w:rPr>
                <w:rFonts w:asciiTheme="minorHAnsi" w:hAnsiTheme="minorHAnsi" w:cs="Arial"/>
                <w:lang w:eastAsia="ar-SA" w:bidi="ar-SA"/>
              </w:rPr>
              <w:t xml:space="preserve"> </w:t>
            </w:r>
            <w:r>
              <w:rPr>
                <w:rFonts w:asciiTheme="minorHAnsi" w:hAnsiTheme="minorHAnsi" w:cs="Arial"/>
                <w:lang w:eastAsia="ar-SA" w:bidi="ar-SA"/>
              </w:rPr>
              <w:t xml:space="preserve">1 ks světla může být umístěn na stropním boxu pro polomasku. </w:t>
            </w:r>
            <w:r w:rsidR="00A611FA">
              <w:rPr>
                <w:rFonts w:asciiTheme="minorHAnsi" w:hAnsiTheme="minorHAnsi" w:cs="Arial"/>
                <w:lang w:eastAsia="ar-SA" w:bidi="ar-SA"/>
              </w:rPr>
              <w:t>Barva svitu teplá bílá.</w:t>
            </w:r>
          </w:p>
        </w:tc>
        <w:tc>
          <w:tcPr>
            <w:tcW w:w="3685" w:type="dxa"/>
            <w:shd w:val="clear" w:color="auto" w:fill="FFFFCC"/>
          </w:tcPr>
          <w:p w14:paraId="05CDE2D6" w14:textId="77777777" w:rsidR="00A21C2A" w:rsidRPr="00133DCD" w:rsidRDefault="00A21C2A" w:rsidP="00133DCD"/>
        </w:tc>
      </w:tr>
      <w:tr w:rsidR="00A21C2A" w:rsidRPr="00A21C2A" w14:paraId="30DB165F" w14:textId="4683D660" w:rsidTr="00133DCD">
        <w:tc>
          <w:tcPr>
            <w:tcW w:w="6663" w:type="dxa"/>
          </w:tcPr>
          <w:p w14:paraId="74E2837C" w14:textId="417A7C5A" w:rsidR="00A21C2A" w:rsidRPr="00D4408B" w:rsidRDefault="00A21C2A" w:rsidP="000B298E">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Flexibilní lampička LED provedení s dlouhým krkem na A sloupku u spolujezdce s vypínačem a 1ks zásuvka 12V </w:t>
            </w:r>
            <w:proofErr w:type="spellStart"/>
            <w:r w:rsidR="008F1598">
              <w:rPr>
                <w:rFonts w:asciiTheme="minorHAnsi" w:hAnsiTheme="minorHAnsi" w:cs="Arial"/>
                <w:lang w:eastAsia="ar-SA" w:bidi="ar-SA"/>
              </w:rPr>
              <w:t>zapalovačová</w:t>
            </w:r>
            <w:proofErr w:type="spellEnd"/>
            <w:r w:rsidRPr="00D4408B">
              <w:rPr>
                <w:rFonts w:asciiTheme="minorHAnsi" w:hAnsiTheme="minorHAnsi" w:cs="Arial"/>
                <w:lang w:eastAsia="ar-SA" w:bidi="ar-SA"/>
              </w:rPr>
              <w:t xml:space="preserve"> na palubní desce před spolujezdcem samostatně jištěná se záslepkou proti vniknutí cizího předmětu.</w:t>
            </w:r>
          </w:p>
        </w:tc>
        <w:tc>
          <w:tcPr>
            <w:tcW w:w="3685" w:type="dxa"/>
            <w:shd w:val="clear" w:color="auto" w:fill="FFFFCC"/>
          </w:tcPr>
          <w:p w14:paraId="4AC40847" w14:textId="77777777" w:rsidR="00A21C2A" w:rsidRPr="00133DCD" w:rsidRDefault="00A21C2A" w:rsidP="00133DCD"/>
        </w:tc>
      </w:tr>
      <w:tr w:rsidR="00A21C2A" w:rsidRPr="00A21C2A" w14:paraId="7D07A2EB" w14:textId="5D7E58BE" w:rsidTr="00133DCD">
        <w:tc>
          <w:tcPr>
            <w:tcW w:w="6663" w:type="dxa"/>
          </w:tcPr>
          <w:p w14:paraId="5FF60AC2" w14:textId="77777777" w:rsidR="00A21C2A" w:rsidRPr="00D4408B" w:rsidRDefault="00A21C2A" w:rsidP="00A21C2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Optická signalizace otevřených dveří pro řidiče.</w:t>
            </w:r>
          </w:p>
        </w:tc>
        <w:tc>
          <w:tcPr>
            <w:tcW w:w="3685" w:type="dxa"/>
            <w:shd w:val="clear" w:color="auto" w:fill="FFFFCC"/>
          </w:tcPr>
          <w:p w14:paraId="531F5FC4" w14:textId="77777777" w:rsidR="00A21C2A" w:rsidRPr="00133DCD" w:rsidRDefault="00A21C2A" w:rsidP="00133DCD"/>
        </w:tc>
      </w:tr>
      <w:tr w:rsidR="00A21C2A" w:rsidRPr="00A21C2A" w14:paraId="4DE7D77A" w14:textId="75A9CDDF" w:rsidTr="00133DCD">
        <w:tc>
          <w:tcPr>
            <w:tcW w:w="6663" w:type="dxa"/>
          </w:tcPr>
          <w:p w14:paraId="29020789" w14:textId="085A37B5" w:rsidR="005E7CC3" w:rsidRPr="005E7CC3" w:rsidRDefault="00A21C2A" w:rsidP="005E7CC3">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Stropní ventilátor obousměrný.</w:t>
            </w:r>
          </w:p>
        </w:tc>
        <w:tc>
          <w:tcPr>
            <w:tcW w:w="3685" w:type="dxa"/>
            <w:shd w:val="clear" w:color="auto" w:fill="FFFFCC"/>
          </w:tcPr>
          <w:p w14:paraId="0E4BE4E4" w14:textId="77777777" w:rsidR="00A21C2A" w:rsidRPr="00133DCD" w:rsidRDefault="00A21C2A" w:rsidP="00133DCD"/>
        </w:tc>
      </w:tr>
      <w:tr w:rsidR="005E7CC3" w:rsidRPr="00A21C2A" w14:paraId="5854652C" w14:textId="77777777" w:rsidTr="00133DCD">
        <w:tc>
          <w:tcPr>
            <w:tcW w:w="6663" w:type="dxa"/>
          </w:tcPr>
          <w:p w14:paraId="6E27C3FC" w14:textId="52985F36" w:rsidR="005E7CC3" w:rsidRPr="00D4408B" w:rsidRDefault="005E7CC3" w:rsidP="003A4209">
            <w:pPr>
              <w:pStyle w:val="Odstavecseseznamem"/>
              <w:numPr>
                <w:ilvl w:val="0"/>
                <w:numId w:val="16"/>
              </w:numPr>
              <w:spacing w:line="276" w:lineRule="auto"/>
              <w:ind w:left="459"/>
              <w:jc w:val="both"/>
              <w:rPr>
                <w:rFonts w:asciiTheme="minorHAnsi" w:hAnsiTheme="minorHAnsi" w:cs="Arial"/>
                <w:lang w:eastAsia="ar-SA" w:bidi="ar-SA"/>
              </w:rPr>
            </w:pPr>
            <w:r>
              <w:rPr>
                <w:rFonts w:asciiTheme="minorHAnsi" w:hAnsiTheme="minorHAnsi" w:cs="Arial"/>
                <w:lang w:eastAsia="ar-SA" w:bidi="ar-SA"/>
              </w:rPr>
              <w:t>C</w:t>
            </w:r>
            <w:r w:rsidRPr="005E7CC3">
              <w:rPr>
                <w:rFonts w:asciiTheme="minorHAnsi" w:hAnsiTheme="minorHAnsi" w:cs="Arial"/>
                <w:lang w:eastAsia="ar-SA" w:bidi="ar-SA"/>
              </w:rPr>
              <w:t xml:space="preserve">hladnička min. objem 7 lit. v chodu </w:t>
            </w:r>
            <w:r w:rsidR="003A4209">
              <w:rPr>
                <w:rFonts w:asciiTheme="minorHAnsi" w:hAnsiTheme="minorHAnsi" w:cs="Arial"/>
                <w:lang w:eastAsia="ar-SA" w:bidi="ar-SA"/>
              </w:rPr>
              <w:t>při spuštěném motoru</w:t>
            </w:r>
            <w:r w:rsidRPr="005E7CC3">
              <w:rPr>
                <w:rFonts w:asciiTheme="minorHAnsi" w:hAnsiTheme="minorHAnsi" w:cs="Arial"/>
                <w:lang w:eastAsia="ar-SA" w:bidi="ar-SA"/>
              </w:rPr>
              <w:t xml:space="preserve"> a při napojení na 230V</w:t>
            </w:r>
            <w:r>
              <w:rPr>
                <w:rFonts w:asciiTheme="minorHAnsi" w:hAnsiTheme="minorHAnsi" w:cs="Arial"/>
                <w:lang w:eastAsia="ar-SA" w:bidi="ar-SA"/>
              </w:rPr>
              <w:t>.</w:t>
            </w:r>
          </w:p>
        </w:tc>
        <w:tc>
          <w:tcPr>
            <w:tcW w:w="3685" w:type="dxa"/>
            <w:shd w:val="clear" w:color="auto" w:fill="FFFFCC"/>
          </w:tcPr>
          <w:p w14:paraId="06968AB8" w14:textId="77777777" w:rsidR="005E7CC3" w:rsidRPr="00133DCD" w:rsidRDefault="005E7CC3" w:rsidP="00133DCD"/>
        </w:tc>
      </w:tr>
      <w:tr w:rsidR="00693BA8" w:rsidRPr="00A21C2A" w14:paraId="3B6BA9D6" w14:textId="77777777" w:rsidTr="00133DCD">
        <w:tc>
          <w:tcPr>
            <w:tcW w:w="6663" w:type="dxa"/>
          </w:tcPr>
          <w:p w14:paraId="129AA423" w14:textId="13702C71" w:rsidR="00693BA8" w:rsidRDefault="00693BA8" w:rsidP="00693BA8">
            <w:pPr>
              <w:pStyle w:val="Odstavecseseznamem"/>
              <w:numPr>
                <w:ilvl w:val="0"/>
                <w:numId w:val="16"/>
              </w:numPr>
              <w:spacing w:line="276" w:lineRule="auto"/>
              <w:ind w:left="459"/>
              <w:jc w:val="both"/>
              <w:rPr>
                <w:rFonts w:asciiTheme="minorHAnsi" w:hAnsiTheme="minorHAnsi" w:cs="Arial"/>
                <w:lang w:eastAsia="ar-SA" w:bidi="ar-SA"/>
              </w:rPr>
            </w:pPr>
            <w:r w:rsidRPr="00693BA8">
              <w:rPr>
                <w:rFonts w:asciiTheme="minorHAnsi" w:hAnsiTheme="minorHAnsi" w:cs="Arial"/>
                <w:lang w:eastAsia="ar-SA" w:bidi="ar-SA"/>
              </w:rPr>
              <w:t>1 ks kamerový</w:t>
            </w:r>
            <w:r>
              <w:rPr>
                <w:rFonts w:asciiTheme="minorHAnsi" w:hAnsiTheme="minorHAnsi" w:cs="Arial"/>
                <w:lang w:eastAsia="ar-SA" w:bidi="ar-SA"/>
              </w:rPr>
              <w:t xml:space="preserve"> systém dle popisu (příloha TS č. 3).</w:t>
            </w:r>
            <w:r w:rsidR="000B0E63">
              <w:rPr>
                <w:rFonts w:asciiTheme="minorHAnsi" w:hAnsiTheme="minorHAnsi" w:cs="Arial"/>
                <w:lang w:eastAsia="ar-SA" w:bidi="ar-SA"/>
              </w:rPr>
              <w:t xml:space="preserve"> </w:t>
            </w:r>
            <w:r w:rsidR="00B25708" w:rsidRPr="00B25708">
              <w:rPr>
                <w:rFonts w:asciiTheme="minorHAnsi" w:hAnsiTheme="minorHAnsi" w:cs="Arial"/>
                <w:lang w:eastAsia="ar-SA" w:bidi="ar-SA"/>
              </w:rPr>
              <w:t xml:space="preserve">DVR namontováno pomocí kovového nerezového držáku v kabině řidiče na přepážce nad sedadlem řidiče.  </w:t>
            </w:r>
          </w:p>
        </w:tc>
        <w:tc>
          <w:tcPr>
            <w:tcW w:w="3685" w:type="dxa"/>
            <w:shd w:val="clear" w:color="auto" w:fill="FFFFCC"/>
          </w:tcPr>
          <w:p w14:paraId="51977B8D" w14:textId="77777777" w:rsidR="00693BA8" w:rsidRPr="00133DCD" w:rsidRDefault="00693BA8" w:rsidP="00133DCD"/>
        </w:tc>
      </w:tr>
      <w:tr w:rsidR="00A21C2A" w:rsidRPr="00A21C2A" w14:paraId="556FDA31" w14:textId="1098C27E" w:rsidTr="00133DCD">
        <w:tc>
          <w:tcPr>
            <w:tcW w:w="6663" w:type="dxa"/>
          </w:tcPr>
          <w:p w14:paraId="524252D0" w14:textId="77777777" w:rsidR="00A21C2A" w:rsidRPr="00D4408B" w:rsidRDefault="00A21C2A" w:rsidP="00A21C2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Nabíječka obou akumulátorů 12/230V min. 25A s min. třemi výstupy a automatickou ochranou proti přebíjení pro oba akumulátory.</w:t>
            </w:r>
          </w:p>
        </w:tc>
        <w:tc>
          <w:tcPr>
            <w:tcW w:w="3685" w:type="dxa"/>
            <w:shd w:val="clear" w:color="auto" w:fill="FFFFCC"/>
          </w:tcPr>
          <w:p w14:paraId="4F6A1013" w14:textId="77777777" w:rsidR="00A21C2A" w:rsidRPr="00133DCD" w:rsidRDefault="00A21C2A" w:rsidP="00133DCD"/>
        </w:tc>
      </w:tr>
      <w:tr w:rsidR="00A21C2A" w:rsidRPr="00A21C2A" w14:paraId="3F320000" w14:textId="32F77A80" w:rsidTr="00133DCD">
        <w:tc>
          <w:tcPr>
            <w:tcW w:w="6663" w:type="dxa"/>
          </w:tcPr>
          <w:p w14:paraId="3F126178" w14:textId="39CF0A8D" w:rsidR="00A21C2A" w:rsidRPr="00D4408B" w:rsidRDefault="00A21C2A" w:rsidP="003A4209">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Vstup a rozvod 230V s 15m připojovacím kabelem s koncovkami, automatický mžiko</w:t>
            </w:r>
            <w:r w:rsidR="00ED7139">
              <w:rPr>
                <w:rFonts w:asciiTheme="minorHAnsi" w:hAnsiTheme="minorHAnsi" w:cs="Arial"/>
                <w:lang w:eastAsia="ar-SA" w:bidi="ar-SA"/>
              </w:rPr>
              <w:t>vý systém odpojení přípojky 230</w:t>
            </w:r>
            <w:r w:rsidRPr="00D4408B">
              <w:rPr>
                <w:rFonts w:asciiTheme="minorHAnsi" w:hAnsiTheme="minorHAnsi" w:cs="Arial"/>
                <w:lang w:eastAsia="ar-SA" w:bidi="ar-SA"/>
              </w:rPr>
              <w:t xml:space="preserve">V, v kovovém nerezovém provedení </w:t>
            </w:r>
            <w:proofErr w:type="spellStart"/>
            <w:r w:rsidRPr="00D4408B">
              <w:rPr>
                <w:rFonts w:asciiTheme="minorHAnsi" w:hAnsiTheme="minorHAnsi" w:cs="Arial"/>
                <w:lang w:eastAsia="ar-SA" w:bidi="ar-SA"/>
              </w:rPr>
              <w:t>Rettbox</w:t>
            </w:r>
            <w:proofErr w:type="spellEnd"/>
            <w:r w:rsidRPr="00D4408B">
              <w:rPr>
                <w:rFonts w:asciiTheme="minorHAnsi" w:hAnsiTheme="minorHAnsi" w:cs="Arial"/>
                <w:lang w:eastAsia="ar-SA" w:bidi="ar-SA"/>
              </w:rPr>
              <w:t xml:space="preserve"> (kompatibi</w:t>
            </w:r>
            <w:r w:rsidR="00ED7139">
              <w:rPr>
                <w:rFonts w:asciiTheme="minorHAnsi" w:hAnsiTheme="minorHAnsi" w:cs="Arial"/>
                <w:lang w:eastAsia="ar-SA" w:bidi="ar-SA"/>
              </w:rPr>
              <w:t>lita se stávajícími rozvody 230</w:t>
            </w:r>
            <w:r w:rsidRPr="00D4408B">
              <w:rPr>
                <w:rFonts w:asciiTheme="minorHAnsi" w:hAnsiTheme="minorHAnsi" w:cs="Arial"/>
                <w:lang w:eastAsia="ar-SA" w:bidi="ar-SA"/>
              </w:rPr>
              <w:t>V), přesné umístění připojovací zásuvky pro vstup 230V do vozidla určí zadavatel dle nabídnutého typu podvozku. Rozvod 230V s jističi za sedadlem řidiče</w:t>
            </w:r>
            <w:r w:rsidR="003A4209">
              <w:rPr>
                <w:rFonts w:asciiTheme="minorHAnsi" w:hAnsiTheme="minorHAnsi" w:cs="Arial"/>
                <w:lang w:eastAsia="ar-SA" w:bidi="ar-SA"/>
              </w:rPr>
              <w:t xml:space="preserve"> nebo v prostoru levých posuvných dveří</w:t>
            </w:r>
            <w:r w:rsidRPr="00D4408B">
              <w:rPr>
                <w:rFonts w:asciiTheme="minorHAnsi" w:hAnsiTheme="minorHAnsi" w:cs="Arial"/>
                <w:lang w:eastAsia="ar-SA" w:bidi="ar-SA"/>
              </w:rPr>
              <w:t>, s kontrolkou připojení 230V na přístrojové desce, podr</w:t>
            </w:r>
            <w:r w:rsidR="000B298E">
              <w:rPr>
                <w:rFonts w:asciiTheme="minorHAnsi" w:hAnsiTheme="minorHAnsi" w:cs="Arial"/>
                <w:lang w:eastAsia="ar-SA" w:bidi="ar-SA"/>
              </w:rPr>
              <w:t>obné schéma zapojení s revizní z</w:t>
            </w:r>
            <w:r w:rsidRPr="00D4408B">
              <w:rPr>
                <w:rFonts w:asciiTheme="minorHAnsi" w:hAnsiTheme="minorHAnsi" w:cs="Arial"/>
                <w:lang w:eastAsia="ar-SA" w:bidi="ar-SA"/>
              </w:rPr>
              <w:t>právou.</w:t>
            </w:r>
            <w:r w:rsidR="002C7995">
              <w:rPr>
                <w:rFonts w:asciiTheme="minorHAnsi" w:hAnsiTheme="minorHAnsi" w:cs="Arial"/>
                <w:lang w:eastAsia="ar-SA" w:bidi="ar-SA"/>
              </w:rPr>
              <w:t xml:space="preserve"> Rozvaděč 230V včetně výrobního štítku.</w:t>
            </w:r>
          </w:p>
        </w:tc>
        <w:tc>
          <w:tcPr>
            <w:tcW w:w="3685" w:type="dxa"/>
            <w:shd w:val="clear" w:color="auto" w:fill="FFFFCC"/>
          </w:tcPr>
          <w:p w14:paraId="5B2352EB" w14:textId="77777777" w:rsidR="00A21C2A" w:rsidRPr="00133DCD" w:rsidRDefault="00A21C2A" w:rsidP="00133DCD"/>
        </w:tc>
      </w:tr>
      <w:tr w:rsidR="00A21C2A" w:rsidRPr="00A21C2A" w14:paraId="5FE837EC" w14:textId="7530FA14" w:rsidTr="00133DCD">
        <w:tc>
          <w:tcPr>
            <w:tcW w:w="6663" w:type="dxa"/>
          </w:tcPr>
          <w:p w14:paraId="7C36DDCF" w14:textId="2005F1A3" w:rsidR="00A21C2A" w:rsidRPr="00D4408B" w:rsidRDefault="000C0B6F" w:rsidP="000C0B6F">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Pr>
                <w:rFonts w:asciiTheme="minorHAnsi" w:hAnsiTheme="minorHAnsi" w:cs="Arial"/>
                <w:lang w:eastAsia="ar-SA" w:bidi="ar-SA"/>
              </w:rPr>
              <w:t>2</w:t>
            </w:r>
            <w:r w:rsidR="005B759E">
              <w:rPr>
                <w:rFonts w:asciiTheme="minorHAnsi" w:hAnsiTheme="minorHAnsi" w:cs="Arial"/>
                <w:lang w:eastAsia="ar-SA" w:bidi="ar-SA"/>
              </w:rPr>
              <w:t xml:space="preserve"> </w:t>
            </w:r>
            <w:r w:rsidR="00A21C2A" w:rsidRPr="00D4408B">
              <w:rPr>
                <w:rFonts w:asciiTheme="minorHAnsi" w:hAnsiTheme="minorHAnsi" w:cs="Arial"/>
                <w:lang w:eastAsia="ar-SA" w:bidi="ar-SA"/>
              </w:rPr>
              <w:t>ks zásuvka 230V v ambulantním p</w:t>
            </w:r>
            <w:r>
              <w:rPr>
                <w:rFonts w:asciiTheme="minorHAnsi" w:hAnsiTheme="minorHAnsi" w:cs="Arial"/>
                <w:lang w:eastAsia="ar-SA" w:bidi="ar-SA"/>
              </w:rPr>
              <w:t>rostoru,</w:t>
            </w:r>
            <w:r w:rsidR="00FA4611">
              <w:rPr>
                <w:rFonts w:asciiTheme="minorHAnsi" w:hAnsiTheme="minorHAnsi" w:cs="Arial"/>
                <w:lang w:eastAsia="ar-SA" w:bidi="ar-SA"/>
              </w:rPr>
              <w:t xml:space="preserve"> zásuvky</w:t>
            </w:r>
            <w:r w:rsidR="00FA4611" w:rsidRPr="00FA4611">
              <w:rPr>
                <w:rFonts w:asciiTheme="minorHAnsi" w:hAnsiTheme="minorHAnsi" w:cs="Arial"/>
                <w:lang w:eastAsia="ar-SA" w:bidi="ar-SA"/>
              </w:rPr>
              <w:t xml:space="preserve"> funkční při napojení vozidla na dobíjecí kabel 230V</w:t>
            </w:r>
            <w:r w:rsidR="00FA4611">
              <w:rPr>
                <w:rFonts w:asciiTheme="minorHAnsi" w:hAnsiTheme="minorHAnsi" w:cs="Arial"/>
                <w:lang w:eastAsia="ar-SA" w:bidi="ar-SA"/>
              </w:rPr>
              <w:t>,</w:t>
            </w:r>
            <w:r>
              <w:rPr>
                <w:rFonts w:asciiTheme="minorHAnsi" w:hAnsiTheme="minorHAnsi" w:cs="Arial"/>
                <w:lang w:eastAsia="ar-SA" w:bidi="ar-SA"/>
              </w:rPr>
              <w:t xml:space="preserve"> přesné umístění zásuvek</w:t>
            </w:r>
            <w:r w:rsidR="00A21C2A" w:rsidRPr="00D4408B">
              <w:rPr>
                <w:rFonts w:asciiTheme="minorHAnsi" w:hAnsiTheme="minorHAnsi" w:cs="Arial"/>
                <w:lang w:eastAsia="ar-SA" w:bidi="ar-SA"/>
              </w:rPr>
              <w:t xml:space="preserve"> určí zadavatel.</w:t>
            </w:r>
          </w:p>
        </w:tc>
        <w:tc>
          <w:tcPr>
            <w:tcW w:w="3685" w:type="dxa"/>
            <w:shd w:val="clear" w:color="auto" w:fill="FFFFCC"/>
          </w:tcPr>
          <w:p w14:paraId="72F6C301" w14:textId="77777777" w:rsidR="00A21C2A" w:rsidRPr="00133DCD" w:rsidRDefault="00A21C2A" w:rsidP="00133DCD"/>
        </w:tc>
      </w:tr>
      <w:tr w:rsidR="00A21C2A" w:rsidRPr="00A21C2A" w14:paraId="6C73EF6A" w14:textId="7FA3F35F" w:rsidTr="00133DCD">
        <w:tc>
          <w:tcPr>
            <w:tcW w:w="6663" w:type="dxa"/>
          </w:tcPr>
          <w:p w14:paraId="6AB63DF6" w14:textId="3DBD2DE6" w:rsidR="00A21C2A" w:rsidRPr="00D4408B" w:rsidRDefault="00A21C2A" w:rsidP="00A21C2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1</w:t>
            </w:r>
            <w:r w:rsidR="005B759E">
              <w:rPr>
                <w:rFonts w:asciiTheme="minorHAnsi" w:hAnsiTheme="minorHAnsi" w:cs="Arial"/>
                <w:lang w:eastAsia="ar-SA" w:bidi="ar-SA"/>
              </w:rPr>
              <w:t xml:space="preserve"> </w:t>
            </w:r>
            <w:r w:rsidRPr="00D4408B">
              <w:rPr>
                <w:rFonts w:asciiTheme="minorHAnsi" w:hAnsiTheme="minorHAnsi" w:cs="Arial"/>
                <w:lang w:eastAsia="ar-SA" w:bidi="ar-SA"/>
              </w:rPr>
              <w:t>ks zásuvka 230V jednoduchá umístěná v zadní levé části zástavby, napojená na měnič 230V, barevně (modře) rozlišená, přesné umístění určí zadavatel.</w:t>
            </w:r>
          </w:p>
        </w:tc>
        <w:tc>
          <w:tcPr>
            <w:tcW w:w="3685" w:type="dxa"/>
            <w:shd w:val="clear" w:color="auto" w:fill="FFFFCC"/>
          </w:tcPr>
          <w:p w14:paraId="4FBC8703" w14:textId="77777777" w:rsidR="00A21C2A" w:rsidRPr="00133DCD" w:rsidRDefault="00A21C2A" w:rsidP="00133DCD"/>
        </w:tc>
      </w:tr>
      <w:tr w:rsidR="005B759E" w:rsidRPr="00A21C2A" w14:paraId="3A1C2110" w14:textId="77777777" w:rsidTr="00133DCD">
        <w:tc>
          <w:tcPr>
            <w:tcW w:w="6663" w:type="dxa"/>
          </w:tcPr>
          <w:p w14:paraId="4DC239DB" w14:textId="7E05C0AA" w:rsidR="005B759E" w:rsidRPr="00D4408B" w:rsidRDefault="005B759E" w:rsidP="00A21C2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Pr>
                <w:rFonts w:asciiTheme="minorHAnsi" w:hAnsiTheme="minorHAnsi" w:cs="Arial"/>
                <w:lang w:eastAsia="ar-SA" w:bidi="ar-SA"/>
              </w:rPr>
              <w:t xml:space="preserve">1 ks </w:t>
            </w:r>
            <w:r w:rsidRPr="005B759E">
              <w:rPr>
                <w:rFonts w:asciiTheme="minorHAnsi" w:hAnsiTheme="minorHAnsi" w:cs="Arial"/>
                <w:lang w:eastAsia="ar-SA" w:bidi="ar-SA"/>
              </w:rPr>
              <w:t>zásuvka 230V jednoduchá umístěná poblíž germicidní lampy, napojená na měnič 230V</w:t>
            </w:r>
            <w:r>
              <w:rPr>
                <w:rFonts w:asciiTheme="minorHAnsi" w:hAnsiTheme="minorHAnsi" w:cs="Arial"/>
                <w:lang w:eastAsia="ar-SA" w:bidi="ar-SA"/>
              </w:rPr>
              <w:t xml:space="preserve"> a dobíjecí kabel 230V</w:t>
            </w:r>
            <w:r w:rsidRPr="005B759E">
              <w:rPr>
                <w:rFonts w:asciiTheme="minorHAnsi" w:hAnsiTheme="minorHAnsi" w:cs="Arial"/>
                <w:lang w:eastAsia="ar-SA" w:bidi="ar-SA"/>
              </w:rPr>
              <w:t>, barevně (zeleně) rozlišená, přesné umístění určí zadavat</w:t>
            </w:r>
            <w:r>
              <w:rPr>
                <w:rFonts w:asciiTheme="minorHAnsi" w:hAnsiTheme="minorHAnsi" w:cs="Arial"/>
                <w:lang w:eastAsia="ar-SA" w:bidi="ar-SA"/>
              </w:rPr>
              <w:t>el.</w:t>
            </w:r>
          </w:p>
        </w:tc>
        <w:tc>
          <w:tcPr>
            <w:tcW w:w="3685" w:type="dxa"/>
            <w:shd w:val="clear" w:color="auto" w:fill="FFFFCC"/>
          </w:tcPr>
          <w:p w14:paraId="2F325CBA" w14:textId="77777777" w:rsidR="005B759E" w:rsidRPr="00133DCD" w:rsidRDefault="005B759E" w:rsidP="00133DCD"/>
        </w:tc>
      </w:tr>
      <w:tr w:rsidR="005652C0" w:rsidRPr="00A21C2A" w14:paraId="4FF4330A" w14:textId="77777777" w:rsidTr="00133DCD">
        <w:tc>
          <w:tcPr>
            <w:tcW w:w="6663" w:type="dxa"/>
          </w:tcPr>
          <w:p w14:paraId="0ADA0C02" w14:textId="7F906DCE" w:rsidR="005652C0" w:rsidRDefault="005652C0" w:rsidP="005652C0">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Pr>
                <w:rFonts w:asciiTheme="minorHAnsi" w:hAnsiTheme="minorHAnsi" w:cs="Arial"/>
                <w:lang w:eastAsia="ar-SA" w:bidi="ar-SA"/>
              </w:rPr>
              <w:t>1 ks zásuvka 230V jednoduchá umístěná v kabině řidiče, snadná dostupnost zásuvky, zásuvka funkční při napojení voz</w:t>
            </w:r>
            <w:r w:rsidR="00C2139E">
              <w:rPr>
                <w:rFonts w:asciiTheme="minorHAnsi" w:hAnsiTheme="minorHAnsi" w:cs="Arial"/>
                <w:lang w:eastAsia="ar-SA" w:bidi="ar-SA"/>
              </w:rPr>
              <w:t>idla</w:t>
            </w:r>
            <w:r>
              <w:rPr>
                <w:rFonts w:asciiTheme="minorHAnsi" w:hAnsiTheme="minorHAnsi" w:cs="Arial"/>
                <w:lang w:eastAsia="ar-SA" w:bidi="ar-SA"/>
              </w:rPr>
              <w:t xml:space="preserve"> na dobíjecí kabel 230V, přesné umístění zásuvky určí zadavatel.</w:t>
            </w:r>
          </w:p>
        </w:tc>
        <w:tc>
          <w:tcPr>
            <w:tcW w:w="3685" w:type="dxa"/>
            <w:shd w:val="clear" w:color="auto" w:fill="FFFFCC"/>
          </w:tcPr>
          <w:p w14:paraId="6A0B5622" w14:textId="77777777" w:rsidR="005652C0" w:rsidRPr="00133DCD" w:rsidRDefault="005652C0" w:rsidP="00133DCD"/>
        </w:tc>
      </w:tr>
      <w:tr w:rsidR="00A21C2A" w:rsidRPr="00A21C2A" w14:paraId="4BB7AF5E" w14:textId="0E944F8A" w:rsidTr="00133DCD">
        <w:tc>
          <w:tcPr>
            <w:tcW w:w="6663" w:type="dxa"/>
          </w:tcPr>
          <w:p w14:paraId="36B4A8AC" w14:textId="7B3ACAA0" w:rsidR="00A21C2A" w:rsidRPr="00D4408B" w:rsidRDefault="00A21C2A" w:rsidP="00A21C2A">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Měnič napětí 12/230V sinusový se stálým výkonem min. 1,2 kW.</w:t>
            </w:r>
            <w:r w:rsidR="003A4209">
              <w:rPr>
                <w:rFonts w:asciiTheme="minorHAnsi" w:hAnsiTheme="minorHAnsi" w:cs="Arial"/>
                <w:lang w:eastAsia="ar-SA" w:bidi="ar-SA"/>
              </w:rPr>
              <w:t xml:space="preserve"> Kontrolka funkčnosti měniče v zorném poli řidiče.</w:t>
            </w:r>
          </w:p>
        </w:tc>
        <w:tc>
          <w:tcPr>
            <w:tcW w:w="3685" w:type="dxa"/>
            <w:shd w:val="clear" w:color="auto" w:fill="FFFFCC"/>
          </w:tcPr>
          <w:p w14:paraId="6ABC259D" w14:textId="77777777" w:rsidR="00A21C2A" w:rsidRPr="00133DCD" w:rsidRDefault="00A21C2A" w:rsidP="00133DCD"/>
        </w:tc>
      </w:tr>
      <w:tr w:rsidR="005B759E" w:rsidRPr="00A21C2A" w14:paraId="31AC2F77" w14:textId="77777777" w:rsidTr="00133DCD">
        <w:tc>
          <w:tcPr>
            <w:tcW w:w="6663" w:type="dxa"/>
          </w:tcPr>
          <w:p w14:paraId="2B4F03D5" w14:textId="0F48FC5A" w:rsidR="005B759E" w:rsidRPr="00D4408B" w:rsidRDefault="005B759E" w:rsidP="005B759E">
            <w:pPr>
              <w:pStyle w:val="Odstavecseseznamem"/>
              <w:numPr>
                <w:ilvl w:val="0"/>
                <w:numId w:val="16"/>
              </w:numPr>
              <w:spacing w:line="276" w:lineRule="auto"/>
              <w:ind w:left="459"/>
              <w:jc w:val="both"/>
              <w:rPr>
                <w:rFonts w:asciiTheme="minorHAnsi" w:hAnsiTheme="minorHAnsi" w:cs="Arial"/>
                <w:lang w:eastAsia="ar-SA" w:bidi="ar-SA"/>
              </w:rPr>
            </w:pPr>
            <w:r>
              <w:rPr>
                <w:rFonts w:asciiTheme="minorHAnsi" w:hAnsiTheme="minorHAnsi" w:cs="Arial"/>
                <w:lang w:eastAsia="ar-SA" w:bidi="ar-SA"/>
              </w:rPr>
              <w:t xml:space="preserve">1 ks </w:t>
            </w:r>
            <w:r w:rsidRPr="005B759E">
              <w:rPr>
                <w:rFonts w:asciiTheme="minorHAnsi" w:hAnsiTheme="minorHAnsi" w:cs="Arial"/>
                <w:lang w:eastAsia="ar-SA" w:bidi="ar-SA"/>
              </w:rPr>
              <w:t>germicidní lampa s prouděním vzduchu d</w:t>
            </w:r>
            <w:r>
              <w:rPr>
                <w:rFonts w:asciiTheme="minorHAnsi" w:hAnsiTheme="minorHAnsi" w:cs="Arial"/>
                <w:lang w:eastAsia="ar-SA" w:bidi="ar-SA"/>
              </w:rPr>
              <w:t xml:space="preserve">le specifikace </w:t>
            </w:r>
            <w:r>
              <w:rPr>
                <w:rFonts w:asciiTheme="minorHAnsi" w:hAnsiTheme="minorHAnsi" w:cs="Arial"/>
                <w:lang w:eastAsia="ar-SA" w:bidi="ar-SA"/>
              </w:rPr>
              <w:lastRenderedPageBreak/>
              <w:t>v příloze TS č. 5</w:t>
            </w:r>
            <w:r w:rsidRPr="005B759E">
              <w:rPr>
                <w:rFonts w:asciiTheme="minorHAnsi" w:hAnsiTheme="minorHAnsi" w:cs="Arial"/>
                <w:lang w:eastAsia="ar-SA" w:bidi="ar-SA"/>
              </w:rPr>
              <w:t>. Lampa napojená na zeleně označenou zásuvku 230V</w:t>
            </w:r>
            <w:r>
              <w:rPr>
                <w:rFonts w:asciiTheme="minorHAnsi" w:hAnsiTheme="minorHAnsi" w:cs="Arial"/>
                <w:lang w:eastAsia="ar-SA" w:bidi="ar-SA"/>
              </w:rPr>
              <w:t>,</w:t>
            </w:r>
            <w:r w:rsidRPr="005B759E">
              <w:rPr>
                <w:rFonts w:asciiTheme="minorHAnsi" w:hAnsiTheme="minorHAnsi" w:cs="Arial"/>
                <w:lang w:eastAsia="ar-SA" w:bidi="ar-SA"/>
              </w:rPr>
              <w:t xml:space="preserve"> </w:t>
            </w:r>
            <w:r>
              <w:rPr>
                <w:rFonts w:asciiTheme="minorHAnsi" w:hAnsiTheme="minorHAnsi" w:cs="Arial"/>
                <w:lang w:eastAsia="ar-SA" w:bidi="ar-SA"/>
              </w:rPr>
              <w:t xml:space="preserve">lampa </w:t>
            </w:r>
            <w:r w:rsidRPr="005B759E">
              <w:rPr>
                <w:rFonts w:asciiTheme="minorHAnsi" w:hAnsiTheme="minorHAnsi" w:cs="Arial"/>
                <w:lang w:eastAsia="ar-SA" w:bidi="ar-SA"/>
              </w:rPr>
              <w:t xml:space="preserve">funkční při </w:t>
            </w:r>
            <w:r>
              <w:rPr>
                <w:rFonts w:asciiTheme="minorHAnsi" w:hAnsiTheme="minorHAnsi" w:cs="Arial"/>
                <w:lang w:eastAsia="ar-SA" w:bidi="ar-SA"/>
              </w:rPr>
              <w:t xml:space="preserve">nastartovaném motoru vozidla (měnič napětí) a při </w:t>
            </w:r>
            <w:r w:rsidRPr="005B759E">
              <w:rPr>
                <w:rFonts w:asciiTheme="minorHAnsi" w:hAnsiTheme="minorHAnsi" w:cs="Arial"/>
                <w:lang w:eastAsia="ar-SA" w:bidi="ar-SA"/>
              </w:rPr>
              <w:t>napojení vozidla na dobíjecí kabel 230</w:t>
            </w:r>
            <w:r>
              <w:rPr>
                <w:rFonts w:asciiTheme="minorHAnsi" w:hAnsiTheme="minorHAnsi" w:cs="Arial"/>
                <w:lang w:eastAsia="ar-SA" w:bidi="ar-SA"/>
              </w:rPr>
              <w:t>V.</w:t>
            </w:r>
          </w:p>
        </w:tc>
        <w:tc>
          <w:tcPr>
            <w:tcW w:w="3685" w:type="dxa"/>
            <w:shd w:val="clear" w:color="auto" w:fill="FFFFCC"/>
          </w:tcPr>
          <w:p w14:paraId="1152D46E" w14:textId="77777777" w:rsidR="005B759E" w:rsidRPr="00133DCD" w:rsidRDefault="005B759E" w:rsidP="00133DCD"/>
        </w:tc>
      </w:tr>
      <w:tr w:rsidR="00B7543C" w:rsidRPr="00A21C2A" w14:paraId="5125BB90" w14:textId="77777777" w:rsidTr="00133DCD">
        <w:tc>
          <w:tcPr>
            <w:tcW w:w="6663" w:type="dxa"/>
          </w:tcPr>
          <w:p w14:paraId="0BC88ABC" w14:textId="722BD618" w:rsidR="00B7543C" w:rsidRDefault="00A41CFA" w:rsidP="00A41CFA">
            <w:pPr>
              <w:pStyle w:val="Odstavecseseznamem"/>
              <w:numPr>
                <w:ilvl w:val="0"/>
                <w:numId w:val="16"/>
              </w:numPr>
              <w:spacing w:line="276" w:lineRule="auto"/>
              <w:ind w:left="459"/>
              <w:jc w:val="both"/>
              <w:rPr>
                <w:rFonts w:asciiTheme="minorHAnsi" w:hAnsiTheme="minorHAnsi" w:cs="Arial"/>
                <w:lang w:eastAsia="ar-SA" w:bidi="ar-SA"/>
              </w:rPr>
            </w:pPr>
            <w:r>
              <w:rPr>
                <w:rFonts w:asciiTheme="minorHAnsi" w:hAnsiTheme="minorHAnsi" w:cs="Arial"/>
                <w:lang w:eastAsia="ar-SA" w:bidi="ar-SA"/>
              </w:rPr>
              <w:lastRenderedPageBreak/>
              <w:t>Každá zásuvka</w:t>
            </w:r>
            <w:r w:rsidR="00B7543C">
              <w:rPr>
                <w:rFonts w:asciiTheme="minorHAnsi" w:hAnsiTheme="minorHAnsi" w:cs="Arial"/>
                <w:lang w:eastAsia="ar-SA" w:bidi="ar-SA"/>
              </w:rPr>
              <w:t xml:space="preserve"> 230V musí být označen</w:t>
            </w:r>
            <w:r>
              <w:rPr>
                <w:rFonts w:asciiTheme="minorHAnsi" w:hAnsiTheme="minorHAnsi" w:cs="Arial"/>
                <w:lang w:eastAsia="ar-SA" w:bidi="ar-SA"/>
              </w:rPr>
              <w:t>a</w:t>
            </w:r>
            <w:r w:rsidR="00B7543C">
              <w:rPr>
                <w:rFonts w:asciiTheme="minorHAnsi" w:hAnsiTheme="minorHAnsi" w:cs="Arial"/>
                <w:lang w:eastAsia="ar-SA" w:bidi="ar-SA"/>
              </w:rPr>
              <w:t xml:space="preserve"> štítkem se jmenovitým napětím. Toto značení musí odolat dezinfekčním přípravkům a otěru při úklidu sanitního vozidla. </w:t>
            </w:r>
          </w:p>
        </w:tc>
        <w:tc>
          <w:tcPr>
            <w:tcW w:w="3685" w:type="dxa"/>
            <w:shd w:val="clear" w:color="auto" w:fill="FFFFCC"/>
          </w:tcPr>
          <w:p w14:paraId="277F13C2" w14:textId="77777777" w:rsidR="00B7543C" w:rsidRPr="00133DCD" w:rsidRDefault="00B7543C" w:rsidP="00133DCD"/>
        </w:tc>
      </w:tr>
      <w:tr w:rsidR="00A41CFA" w:rsidRPr="00A21C2A" w14:paraId="43383C52" w14:textId="77777777" w:rsidTr="00133DCD">
        <w:tc>
          <w:tcPr>
            <w:tcW w:w="6663" w:type="dxa"/>
          </w:tcPr>
          <w:p w14:paraId="6A7D6AA1" w14:textId="64C7D2AE" w:rsidR="00A41CFA" w:rsidRDefault="00A41CFA" w:rsidP="00A41CFA">
            <w:pPr>
              <w:pStyle w:val="Odstavecseseznamem"/>
              <w:numPr>
                <w:ilvl w:val="0"/>
                <w:numId w:val="16"/>
              </w:numPr>
              <w:spacing w:line="276" w:lineRule="auto"/>
              <w:ind w:left="459"/>
              <w:jc w:val="both"/>
              <w:rPr>
                <w:rFonts w:asciiTheme="minorHAnsi" w:hAnsiTheme="minorHAnsi" w:cs="Arial"/>
                <w:lang w:eastAsia="ar-SA" w:bidi="ar-SA"/>
              </w:rPr>
            </w:pPr>
            <w:r>
              <w:rPr>
                <w:rFonts w:asciiTheme="minorHAnsi" w:hAnsiTheme="minorHAnsi" w:cs="Arial"/>
                <w:lang w:eastAsia="ar-SA" w:bidi="ar-SA"/>
              </w:rPr>
              <w:t>Každá zásuvka 230V musí být vybavena optickou kontrolou funkčnosti.</w:t>
            </w:r>
          </w:p>
        </w:tc>
        <w:tc>
          <w:tcPr>
            <w:tcW w:w="3685" w:type="dxa"/>
            <w:shd w:val="clear" w:color="auto" w:fill="FFFFCC"/>
          </w:tcPr>
          <w:p w14:paraId="68709CB2" w14:textId="77777777" w:rsidR="00A41CFA" w:rsidRPr="00133DCD" w:rsidRDefault="00A41CFA" w:rsidP="00133DCD"/>
        </w:tc>
      </w:tr>
      <w:tr w:rsidR="00A21C2A" w:rsidRPr="00A21C2A" w14:paraId="1314DEC4" w14:textId="4EFBF8FC" w:rsidTr="00133DCD">
        <w:tc>
          <w:tcPr>
            <w:tcW w:w="6663" w:type="dxa"/>
          </w:tcPr>
          <w:p w14:paraId="60CF7DAA" w14:textId="0171A6E5" w:rsidR="00A21C2A" w:rsidRPr="00D4408B" w:rsidRDefault="00A21C2A" w:rsidP="00A21C2A">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6 ks </w:t>
            </w:r>
            <w:r w:rsidR="008F3AC3">
              <w:rPr>
                <w:rFonts w:asciiTheme="minorHAnsi" w:hAnsiTheme="minorHAnsi" w:cs="Arial"/>
                <w:lang w:eastAsia="ar-SA" w:bidi="ar-SA"/>
              </w:rPr>
              <w:t xml:space="preserve">rohová </w:t>
            </w:r>
            <w:r w:rsidRPr="00D4408B">
              <w:rPr>
                <w:rFonts w:asciiTheme="minorHAnsi" w:hAnsiTheme="minorHAnsi" w:cs="Arial"/>
                <w:lang w:eastAsia="ar-SA" w:bidi="ar-SA"/>
              </w:rPr>
              <w:t xml:space="preserve">zásuvka 12V přístrojová na levé stěně ambulantního prostoru a 1 ks zásuvka pro inkubátor </w:t>
            </w:r>
            <w:proofErr w:type="spellStart"/>
            <w:r w:rsidRPr="00D4408B">
              <w:rPr>
                <w:rFonts w:asciiTheme="minorHAnsi" w:hAnsiTheme="minorHAnsi" w:cs="Arial"/>
                <w:lang w:eastAsia="ar-SA" w:bidi="ar-SA"/>
              </w:rPr>
              <w:t>Dartin</w:t>
            </w:r>
            <w:proofErr w:type="spellEnd"/>
            <w:r w:rsidRPr="00D4408B">
              <w:rPr>
                <w:rFonts w:asciiTheme="minorHAnsi" w:hAnsiTheme="minorHAnsi" w:cs="Arial"/>
                <w:lang w:eastAsia="ar-SA" w:bidi="ar-SA"/>
              </w:rPr>
              <w:t xml:space="preserve"> umístěná v zadní levé části zástavby, každá zásuvka samostatně jištěná s optickou kontrolou funkčnosti, přesné rozmístění všech zásuvek určí zadavatel.</w:t>
            </w:r>
          </w:p>
        </w:tc>
        <w:tc>
          <w:tcPr>
            <w:tcW w:w="3685" w:type="dxa"/>
            <w:shd w:val="clear" w:color="auto" w:fill="FFFFCC"/>
          </w:tcPr>
          <w:p w14:paraId="338BCC8A" w14:textId="77777777" w:rsidR="00A21C2A" w:rsidRPr="00133DCD" w:rsidRDefault="00A21C2A" w:rsidP="00133DCD"/>
        </w:tc>
      </w:tr>
      <w:tr w:rsidR="00A21C2A" w:rsidRPr="00A21C2A" w14:paraId="40ED3425" w14:textId="1532A0AE" w:rsidTr="00133DCD">
        <w:tc>
          <w:tcPr>
            <w:tcW w:w="6663" w:type="dxa"/>
          </w:tcPr>
          <w:p w14:paraId="22B2D049" w14:textId="77777777" w:rsidR="00A21C2A" w:rsidRPr="00D4408B" w:rsidRDefault="00A21C2A" w:rsidP="00A21C2A">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2 ks zásuvka USB umožňující propojení tabletu Panasonic FZ-G1 a tiskárny</w:t>
            </w:r>
            <w:r w:rsidRPr="00D4408B">
              <w:rPr>
                <w:rFonts w:asciiTheme="minorHAnsi" w:hAnsiTheme="minorHAnsi"/>
              </w:rPr>
              <w:t xml:space="preserve"> </w:t>
            </w:r>
            <w:r w:rsidRPr="00D4408B">
              <w:rPr>
                <w:rFonts w:asciiTheme="minorHAnsi" w:hAnsiTheme="minorHAnsi" w:cs="Arial"/>
                <w:lang w:eastAsia="ar-SA" w:bidi="ar-SA"/>
              </w:rPr>
              <w:t>HP Office Jet 100. Zásuvky umístěny 1x v blízkosti držáku tiskárny a 1x v odkládacím boxu mezi sedadly řidiče a spolujezdce. Přesné umístění zásuvek určí zadavatel.</w:t>
            </w:r>
          </w:p>
        </w:tc>
        <w:tc>
          <w:tcPr>
            <w:tcW w:w="3685" w:type="dxa"/>
            <w:shd w:val="clear" w:color="auto" w:fill="FFFFCC"/>
          </w:tcPr>
          <w:p w14:paraId="524ADED2" w14:textId="77777777" w:rsidR="00A21C2A" w:rsidRPr="00133DCD" w:rsidRDefault="00A21C2A" w:rsidP="00133DCD"/>
        </w:tc>
      </w:tr>
      <w:tr w:rsidR="00A21C2A" w:rsidRPr="00A21C2A" w14:paraId="124376E0" w14:textId="1D52ED31" w:rsidTr="00133DCD">
        <w:tc>
          <w:tcPr>
            <w:tcW w:w="6663" w:type="dxa"/>
          </w:tcPr>
          <w:p w14:paraId="66F64F0C" w14:textId="77777777" w:rsidR="00A21C2A" w:rsidRPr="00D4408B" w:rsidRDefault="00A21C2A" w:rsidP="00A21C2A">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Výztuhy karoserie </w:t>
            </w:r>
            <w:r w:rsidRPr="00D1494E">
              <w:rPr>
                <w:rFonts w:asciiTheme="minorHAnsi" w:hAnsiTheme="minorHAnsi" w:cs="Arial"/>
                <w:lang w:eastAsia="ar-SA" w:bidi="ar-SA"/>
              </w:rPr>
              <w:t>hliníkovým plechem.</w:t>
            </w:r>
            <w:r w:rsidRPr="00D4408B">
              <w:rPr>
                <w:rFonts w:asciiTheme="minorHAnsi" w:hAnsiTheme="minorHAnsi" w:cs="Arial"/>
                <w:lang w:eastAsia="ar-SA" w:bidi="ar-SA"/>
              </w:rPr>
              <w:t xml:space="preserve">  </w:t>
            </w:r>
          </w:p>
        </w:tc>
        <w:tc>
          <w:tcPr>
            <w:tcW w:w="3685" w:type="dxa"/>
            <w:shd w:val="clear" w:color="auto" w:fill="FFFFCC"/>
          </w:tcPr>
          <w:p w14:paraId="11622E8B" w14:textId="77777777" w:rsidR="00A21C2A" w:rsidRPr="00133DCD" w:rsidRDefault="00A21C2A" w:rsidP="00133DCD"/>
        </w:tc>
      </w:tr>
      <w:tr w:rsidR="006462CB" w:rsidRPr="00A21C2A" w14:paraId="1BEED29C" w14:textId="77777777" w:rsidTr="00133DCD">
        <w:tc>
          <w:tcPr>
            <w:tcW w:w="6663" w:type="dxa"/>
          </w:tcPr>
          <w:p w14:paraId="244CF0F1" w14:textId="39E7CEB9" w:rsidR="006462CB" w:rsidRPr="00D4408B" w:rsidRDefault="006462CB" w:rsidP="00A21C2A">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Pr>
                <w:rFonts w:asciiTheme="minorHAnsi" w:hAnsiTheme="minorHAnsi" w:cs="Arial"/>
                <w:lang w:eastAsia="ar-SA" w:bidi="ar-SA"/>
              </w:rPr>
              <w:t>O</w:t>
            </w:r>
            <w:r w:rsidRPr="006462CB">
              <w:rPr>
                <w:rFonts w:asciiTheme="minorHAnsi" w:hAnsiTheme="minorHAnsi" w:cs="Arial"/>
                <w:lang w:eastAsia="ar-SA" w:bidi="ar-SA"/>
              </w:rPr>
              <w:t>chrana vnitřní výplně LZ dveří před poškozením výklopnou částí stolu pro nosítka ve formě kovového nerezového plechu</w:t>
            </w:r>
            <w:r>
              <w:rPr>
                <w:rFonts w:asciiTheme="minorHAnsi" w:hAnsiTheme="minorHAnsi" w:cs="Arial"/>
                <w:lang w:eastAsia="ar-SA" w:bidi="ar-SA"/>
              </w:rPr>
              <w:t>.</w:t>
            </w:r>
          </w:p>
        </w:tc>
        <w:tc>
          <w:tcPr>
            <w:tcW w:w="3685" w:type="dxa"/>
            <w:shd w:val="clear" w:color="auto" w:fill="FFFFCC"/>
          </w:tcPr>
          <w:p w14:paraId="36C4188E" w14:textId="77777777" w:rsidR="006462CB" w:rsidRPr="00133DCD" w:rsidRDefault="006462CB" w:rsidP="00133DCD"/>
        </w:tc>
      </w:tr>
      <w:tr w:rsidR="00A21C2A" w:rsidRPr="00A21C2A" w14:paraId="068909A0" w14:textId="7EA057BE" w:rsidTr="00133DCD">
        <w:tc>
          <w:tcPr>
            <w:tcW w:w="6663" w:type="dxa"/>
          </w:tcPr>
          <w:p w14:paraId="413417FD" w14:textId="77777777" w:rsidR="00A21C2A" w:rsidRPr="00D4408B" w:rsidRDefault="00A21C2A" w:rsidP="00A21C2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Levá stěna v místech určených pro montáž držáků přístrojů do ambulantního prostoru zpevněná hliníkovým plechem.</w:t>
            </w:r>
          </w:p>
        </w:tc>
        <w:tc>
          <w:tcPr>
            <w:tcW w:w="3685" w:type="dxa"/>
            <w:shd w:val="clear" w:color="auto" w:fill="FFFFCC"/>
          </w:tcPr>
          <w:p w14:paraId="68531EA3" w14:textId="77777777" w:rsidR="00A21C2A" w:rsidRPr="00133DCD" w:rsidRDefault="00A21C2A" w:rsidP="00133DCD"/>
        </w:tc>
      </w:tr>
      <w:tr w:rsidR="00A21C2A" w:rsidRPr="00A21C2A" w14:paraId="6AE0CC74" w14:textId="57CB54EA" w:rsidTr="00133DCD">
        <w:tc>
          <w:tcPr>
            <w:tcW w:w="6663" w:type="dxa"/>
          </w:tcPr>
          <w:p w14:paraId="5242E1E4" w14:textId="3FA93E9C" w:rsidR="00A21C2A" w:rsidRPr="00D4408B" w:rsidRDefault="00A21C2A" w:rsidP="00A21C2A">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Obložení stěn, stropu</w:t>
            </w:r>
            <w:r w:rsidR="00FA3912">
              <w:rPr>
                <w:rFonts w:asciiTheme="minorHAnsi" w:hAnsiTheme="minorHAnsi" w:cs="Arial"/>
                <w:lang w:eastAsia="ar-SA" w:bidi="ar-SA"/>
              </w:rPr>
              <w:t xml:space="preserve">, </w:t>
            </w:r>
            <w:r w:rsidR="008F3AC3">
              <w:rPr>
                <w:rFonts w:asciiTheme="minorHAnsi" w:hAnsiTheme="minorHAnsi" w:cs="Arial"/>
                <w:lang w:eastAsia="ar-SA" w:bidi="ar-SA"/>
              </w:rPr>
              <w:t xml:space="preserve">přepážky, </w:t>
            </w:r>
            <w:r w:rsidR="00FA3912" w:rsidRPr="00FA3912">
              <w:rPr>
                <w:rFonts w:asciiTheme="minorHAnsi" w:hAnsiTheme="minorHAnsi" w:cs="Arial"/>
                <w:lang w:eastAsia="ar-SA" w:bidi="ar-SA"/>
              </w:rPr>
              <w:t>vnitřní strany všech dveří</w:t>
            </w:r>
            <w:r w:rsidRPr="00D4408B">
              <w:rPr>
                <w:rFonts w:asciiTheme="minorHAnsi" w:hAnsiTheme="minorHAnsi" w:cs="Arial"/>
                <w:lang w:eastAsia="ar-SA" w:bidi="ar-SA"/>
              </w:rPr>
              <w:t xml:space="preserve"> a podběhů zadních kol v provedení ze schválených netříštivých materiálů  s minimem spár, včetně jejich zatmelení.</w:t>
            </w:r>
            <w:r w:rsidR="002323C4">
              <w:rPr>
                <w:rFonts w:asciiTheme="minorHAnsi" w:hAnsiTheme="minorHAnsi" w:cs="Arial"/>
                <w:lang w:eastAsia="ar-SA" w:bidi="ar-SA"/>
              </w:rPr>
              <w:t xml:space="preserve"> Veškeré obložení s minimem členění.</w:t>
            </w:r>
          </w:p>
        </w:tc>
        <w:tc>
          <w:tcPr>
            <w:tcW w:w="3685" w:type="dxa"/>
            <w:shd w:val="clear" w:color="auto" w:fill="FFFFCC"/>
          </w:tcPr>
          <w:p w14:paraId="2E857EF5" w14:textId="77777777" w:rsidR="00A21C2A" w:rsidRPr="00133DCD" w:rsidRDefault="00A21C2A" w:rsidP="00133DCD"/>
        </w:tc>
      </w:tr>
      <w:tr w:rsidR="00A21C2A" w:rsidRPr="00A21C2A" w14:paraId="0C786B8B" w14:textId="526450B3" w:rsidTr="00133DCD">
        <w:tc>
          <w:tcPr>
            <w:tcW w:w="6663" w:type="dxa"/>
          </w:tcPr>
          <w:p w14:paraId="4D107C2B" w14:textId="741328DB" w:rsidR="00A21C2A" w:rsidRPr="00D4408B" w:rsidRDefault="003A4209" w:rsidP="00A21C2A">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Pr>
                <w:rFonts w:asciiTheme="minorHAnsi" w:hAnsiTheme="minorHAnsi" w:cs="Arial"/>
                <w:lang w:eastAsia="ar-SA" w:bidi="ar-SA"/>
              </w:rPr>
              <w:t>Protiskluzová vodě</w:t>
            </w:r>
            <w:r w:rsidR="00A21C2A" w:rsidRPr="00D4408B">
              <w:rPr>
                <w:rFonts w:asciiTheme="minorHAnsi" w:hAnsiTheme="minorHAnsi" w:cs="Arial"/>
                <w:lang w:eastAsia="ar-SA" w:bidi="ar-SA"/>
              </w:rPr>
              <w:t>vzdorná podlaha modré barvy, zatmelení spár.</w:t>
            </w:r>
          </w:p>
        </w:tc>
        <w:tc>
          <w:tcPr>
            <w:tcW w:w="3685" w:type="dxa"/>
            <w:shd w:val="clear" w:color="auto" w:fill="FFFFCC"/>
          </w:tcPr>
          <w:p w14:paraId="6D78B8BE" w14:textId="77777777" w:rsidR="00A21C2A" w:rsidRPr="00133DCD" w:rsidRDefault="00A21C2A" w:rsidP="00133DCD"/>
        </w:tc>
      </w:tr>
      <w:tr w:rsidR="00A21C2A" w:rsidRPr="00A21C2A" w14:paraId="79A43137" w14:textId="4B54496F" w:rsidTr="00133DCD">
        <w:tc>
          <w:tcPr>
            <w:tcW w:w="6663" w:type="dxa"/>
          </w:tcPr>
          <w:p w14:paraId="02C278E2" w14:textId="518587BB" w:rsidR="00A21C2A" w:rsidRPr="00D4408B" w:rsidRDefault="00A21C2A" w:rsidP="003A4209">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Olištování podlahy ambulantního prostoru u vstupů z</w:t>
            </w:r>
            <w:r w:rsidR="003A4209">
              <w:rPr>
                <w:rFonts w:asciiTheme="minorHAnsi" w:hAnsiTheme="minorHAnsi" w:cs="Arial"/>
                <w:lang w:eastAsia="ar-SA" w:bidi="ar-SA"/>
              </w:rPr>
              <w:t xml:space="preserve"> obou </w:t>
            </w:r>
            <w:r w:rsidRPr="00D4408B">
              <w:rPr>
                <w:rFonts w:asciiTheme="minorHAnsi" w:hAnsiTheme="minorHAnsi" w:cs="Arial"/>
                <w:lang w:eastAsia="ar-SA" w:bidi="ar-SA"/>
              </w:rPr>
              <w:t>bok</w:t>
            </w:r>
            <w:r w:rsidR="003A4209">
              <w:rPr>
                <w:rFonts w:asciiTheme="minorHAnsi" w:hAnsiTheme="minorHAnsi" w:cs="Arial"/>
                <w:lang w:eastAsia="ar-SA" w:bidi="ar-SA"/>
              </w:rPr>
              <w:t>ů</w:t>
            </w:r>
            <w:r w:rsidRPr="00D4408B">
              <w:rPr>
                <w:rFonts w:asciiTheme="minorHAnsi" w:hAnsiTheme="minorHAnsi" w:cs="Arial"/>
                <w:lang w:eastAsia="ar-SA" w:bidi="ar-SA"/>
              </w:rPr>
              <w:t xml:space="preserve"> a zezadu hliníkovým profilem s integrovaným černo žlutým značením, profil a značení musí být plně zátěžově </w:t>
            </w:r>
            <w:proofErr w:type="spellStart"/>
            <w:r w:rsidRPr="00D4408B">
              <w:rPr>
                <w:rFonts w:asciiTheme="minorHAnsi" w:hAnsiTheme="minorHAnsi" w:cs="Arial"/>
                <w:lang w:eastAsia="ar-SA" w:bidi="ar-SA"/>
              </w:rPr>
              <w:t>pochozí</w:t>
            </w:r>
            <w:proofErr w:type="spellEnd"/>
            <w:r w:rsidRPr="00D4408B">
              <w:rPr>
                <w:rFonts w:asciiTheme="minorHAnsi" w:hAnsiTheme="minorHAnsi" w:cs="Arial"/>
                <w:lang w:eastAsia="ar-SA" w:bidi="ar-SA"/>
              </w:rPr>
              <w:t>.</w:t>
            </w:r>
          </w:p>
        </w:tc>
        <w:tc>
          <w:tcPr>
            <w:tcW w:w="3685" w:type="dxa"/>
            <w:shd w:val="clear" w:color="auto" w:fill="FFFFCC"/>
          </w:tcPr>
          <w:p w14:paraId="7B91FD43" w14:textId="77777777" w:rsidR="00A21C2A" w:rsidRPr="00133DCD" w:rsidRDefault="00A21C2A" w:rsidP="00133DCD"/>
        </w:tc>
      </w:tr>
      <w:tr w:rsidR="00A21C2A" w:rsidRPr="00A21C2A" w14:paraId="63E5BE00" w14:textId="2AAE00A8" w:rsidTr="00133DCD">
        <w:tc>
          <w:tcPr>
            <w:tcW w:w="6663" w:type="dxa"/>
          </w:tcPr>
          <w:p w14:paraId="2B011740" w14:textId="1CC5C91D" w:rsidR="00A21C2A" w:rsidRPr="00D4408B" w:rsidRDefault="00896E55" w:rsidP="00896E55">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Pr>
                <w:rFonts w:asciiTheme="minorHAnsi" w:hAnsiTheme="minorHAnsi" w:cs="Arial"/>
                <w:lang w:eastAsia="ar-SA" w:bidi="ar-SA"/>
              </w:rPr>
              <w:t>Tepelná a hluková izolace ambulan</w:t>
            </w:r>
            <w:r w:rsidR="00A21C2A" w:rsidRPr="00D4408B">
              <w:rPr>
                <w:rFonts w:asciiTheme="minorHAnsi" w:hAnsiTheme="minorHAnsi" w:cs="Arial"/>
                <w:lang w:eastAsia="ar-SA" w:bidi="ar-SA"/>
              </w:rPr>
              <w:t>tního prostoru z pěněných samo zhášejících materiálů.</w:t>
            </w:r>
          </w:p>
        </w:tc>
        <w:tc>
          <w:tcPr>
            <w:tcW w:w="3685" w:type="dxa"/>
            <w:shd w:val="clear" w:color="auto" w:fill="FFFFCC"/>
          </w:tcPr>
          <w:p w14:paraId="705BF6AF" w14:textId="77777777" w:rsidR="00A21C2A" w:rsidRPr="00133DCD" w:rsidRDefault="00A21C2A" w:rsidP="00133DCD"/>
        </w:tc>
      </w:tr>
      <w:tr w:rsidR="00A21C2A" w:rsidRPr="00A21C2A" w14:paraId="2962027D" w14:textId="1313869F" w:rsidTr="00133DCD">
        <w:tc>
          <w:tcPr>
            <w:tcW w:w="6663" w:type="dxa"/>
          </w:tcPr>
          <w:p w14:paraId="7FB6F856" w14:textId="77777777" w:rsidR="00A21C2A" w:rsidRPr="00D4408B" w:rsidRDefault="00A21C2A" w:rsidP="00A21C2A">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Sestava úložných prostor, skříněk pro uložení zdravotnického materiálu a rozmístění jednotlivých komponentů v zástavbě viz ilustrativní nákres (příloha TS č. 1).</w:t>
            </w:r>
          </w:p>
        </w:tc>
        <w:tc>
          <w:tcPr>
            <w:tcW w:w="3685" w:type="dxa"/>
            <w:shd w:val="clear" w:color="auto" w:fill="FFFFCC"/>
          </w:tcPr>
          <w:p w14:paraId="6F203CBA" w14:textId="77777777" w:rsidR="00A21C2A" w:rsidRPr="00133DCD" w:rsidRDefault="00A21C2A" w:rsidP="00133DCD"/>
        </w:tc>
      </w:tr>
      <w:tr w:rsidR="00A21C2A" w:rsidRPr="00A21C2A" w14:paraId="7C51E4F9" w14:textId="42C6A9E6" w:rsidTr="00133DCD">
        <w:tc>
          <w:tcPr>
            <w:tcW w:w="6663" w:type="dxa"/>
          </w:tcPr>
          <w:p w14:paraId="30064A01" w14:textId="672C539F" w:rsidR="00A21C2A" w:rsidRPr="00D4408B" w:rsidRDefault="00A21C2A" w:rsidP="008F3AC3">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Úložný, plně oddělený prostor pro transportní techniku a zdravotnický materiál za levými bočními posuvnými dveřmi. Oddělení od ambulantního prostoru stupňovitou přepážkou, která umožní co nejlepší využití ambulantního prostoru. V tomto úložném prostoru fixace batohu s obvazovým materiálem a kyslíkové tašky. Fixace formou poliček a dvoubodových bezpečnostních pásů se snadným rozepnutím. V tomto prostoru dále dle ČSN EN 1789</w:t>
            </w:r>
            <w:r w:rsidR="00697852">
              <w:rPr>
                <w:rFonts w:asciiTheme="minorHAnsi" w:hAnsiTheme="minorHAnsi" w:cs="Arial"/>
                <w:lang w:eastAsia="ar-SA" w:bidi="ar-SA"/>
              </w:rPr>
              <w:t>+A1</w:t>
            </w:r>
            <w:r w:rsidR="00C4291D">
              <w:rPr>
                <w:rFonts w:asciiTheme="minorHAnsi" w:hAnsiTheme="minorHAnsi" w:cs="Arial"/>
                <w:lang w:eastAsia="ar-SA" w:bidi="ar-SA"/>
              </w:rPr>
              <w:t xml:space="preserve"> </w:t>
            </w:r>
            <w:r w:rsidR="00C4291D" w:rsidRPr="00C4291D">
              <w:rPr>
                <w:rFonts w:asciiTheme="minorHAnsi" w:hAnsiTheme="minorHAnsi" w:cs="Arial"/>
                <w:lang w:eastAsia="ar-SA" w:bidi="ar-SA"/>
              </w:rPr>
              <w:t>(EN 1789:2020</w:t>
            </w:r>
            <w:r w:rsidR="00697852">
              <w:rPr>
                <w:rFonts w:asciiTheme="minorHAnsi" w:hAnsiTheme="minorHAnsi" w:cs="Arial"/>
                <w:lang w:eastAsia="ar-SA" w:bidi="ar-SA"/>
              </w:rPr>
              <w:t>+A1:2023</w:t>
            </w:r>
            <w:r w:rsidR="00C4291D" w:rsidRPr="00C4291D">
              <w:rPr>
                <w:rFonts w:asciiTheme="minorHAnsi" w:hAnsiTheme="minorHAnsi" w:cs="Arial"/>
                <w:lang w:eastAsia="ar-SA" w:bidi="ar-SA"/>
              </w:rPr>
              <w:t>)</w:t>
            </w:r>
            <w:r w:rsidRPr="00D4408B">
              <w:rPr>
                <w:rFonts w:asciiTheme="minorHAnsi" w:hAnsiTheme="minorHAnsi" w:cs="Arial"/>
                <w:lang w:eastAsia="ar-SA" w:bidi="ar-SA"/>
              </w:rPr>
              <w:t xml:space="preserve"> certifikovaný úchyt </w:t>
            </w:r>
            <w:proofErr w:type="spellStart"/>
            <w:r w:rsidRPr="00D4408B">
              <w:rPr>
                <w:rFonts w:asciiTheme="minorHAnsi" w:hAnsiTheme="minorHAnsi" w:cs="Arial"/>
                <w:lang w:eastAsia="ar-SA" w:bidi="ar-SA"/>
              </w:rPr>
              <w:t>schodolezu</w:t>
            </w:r>
            <w:proofErr w:type="spellEnd"/>
            <w:r w:rsidRPr="00D4408B">
              <w:rPr>
                <w:rFonts w:asciiTheme="minorHAnsi" w:hAnsiTheme="minorHAnsi" w:cs="Arial"/>
                <w:lang w:eastAsia="ar-SA" w:bidi="ar-SA"/>
              </w:rPr>
              <w:t xml:space="preserve"> (typ </w:t>
            </w:r>
            <w:proofErr w:type="spellStart"/>
            <w:r w:rsidRPr="00D4408B">
              <w:rPr>
                <w:rFonts w:asciiTheme="minorHAnsi" w:hAnsiTheme="minorHAnsi" w:cs="Arial"/>
                <w:lang w:eastAsia="ar-SA" w:bidi="ar-SA"/>
              </w:rPr>
              <w:t>Evac+chair</w:t>
            </w:r>
            <w:proofErr w:type="spellEnd"/>
            <w:r w:rsidRPr="00D4408B">
              <w:rPr>
                <w:rFonts w:asciiTheme="minorHAnsi" w:hAnsiTheme="minorHAnsi" w:cs="Arial"/>
                <w:lang w:eastAsia="ar-SA" w:bidi="ar-SA"/>
              </w:rPr>
              <w:t xml:space="preserve">) výplň za úchytem opatřena dostatečnou ochranou proti poškození při manipulaci se </w:t>
            </w:r>
            <w:proofErr w:type="spellStart"/>
            <w:r w:rsidRPr="00D4408B">
              <w:rPr>
                <w:rFonts w:asciiTheme="minorHAnsi" w:hAnsiTheme="minorHAnsi" w:cs="Arial"/>
                <w:lang w:eastAsia="ar-SA" w:bidi="ar-SA"/>
              </w:rPr>
              <w:t>schodolezem</w:t>
            </w:r>
            <w:proofErr w:type="spellEnd"/>
            <w:r w:rsidRPr="00D4408B">
              <w:rPr>
                <w:rFonts w:asciiTheme="minorHAnsi" w:hAnsiTheme="minorHAnsi" w:cs="Arial"/>
                <w:lang w:eastAsia="ar-SA" w:bidi="ar-SA"/>
              </w:rPr>
              <w:t xml:space="preserve">. V tomto prostoru fixace složené celotělové vakuové matrace, jejíž část bude možné zasunout do skříňky nad levým </w:t>
            </w:r>
            <w:r w:rsidRPr="00D4408B">
              <w:rPr>
                <w:rFonts w:asciiTheme="minorHAnsi" w:hAnsiTheme="minorHAnsi" w:cs="Arial"/>
                <w:lang w:eastAsia="ar-SA" w:bidi="ar-SA"/>
              </w:rPr>
              <w:lastRenderedPageBreak/>
              <w:t>zadním p</w:t>
            </w:r>
            <w:r w:rsidR="008F3AC3">
              <w:rPr>
                <w:rFonts w:asciiTheme="minorHAnsi" w:hAnsiTheme="minorHAnsi" w:cs="Arial"/>
                <w:lang w:eastAsia="ar-SA" w:bidi="ar-SA"/>
              </w:rPr>
              <w:t>odběhem. Fixace matrace formou d</w:t>
            </w:r>
            <w:r w:rsidRPr="00D4408B">
              <w:rPr>
                <w:rFonts w:asciiTheme="minorHAnsi" w:hAnsiTheme="minorHAnsi" w:cs="Arial"/>
                <w:lang w:eastAsia="ar-SA" w:bidi="ar-SA"/>
              </w:rPr>
              <w:t>voubodov</w:t>
            </w:r>
            <w:r w:rsidR="008F3AC3">
              <w:rPr>
                <w:rFonts w:asciiTheme="minorHAnsi" w:hAnsiTheme="minorHAnsi" w:cs="Arial"/>
                <w:lang w:eastAsia="ar-SA" w:bidi="ar-SA"/>
              </w:rPr>
              <w:t>é</w:t>
            </w:r>
            <w:r w:rsidRPr="00D4408B">
              <w:rPr>
                <w:rFonts w:asciiTheme="minorHAnsi" w:hAnsiTheme="minorHAnsi" w:cs="Arial"/>
                <w:lang w:eastAsia="ar-SA" w:bidi="ar-SA"/>
              </w:rPr>
              <w:t>h</w:t>
            </w:r>
            <w:r w:rsidR="008F3AC3">
              <w:rPr>
                <w:rFonts w:asciiTheme="minorHAnsi" w:hAnsiTheme="minorHAnsi" w:cs="Arial"/>
                <w:lang w:eastAsia="ar-SA" w:bidi="ar-SA"/>
              </w:rPr>
              <w:t>o</w:t>
            </w:r>
            <w:r w:rsidRPr="00D4408B">
              <w:rPr>
                <w:rFonts w:asciiTheme="minorHAnsi" w:hAnsiTheme="minorHAnsi" w:cs="Arial"/>
                <w:lang w:eastAsia="ar-SA" w:bidi="ar-SA"/>
              </w:rPr>
              <w:t xml:space="preserve"> </w:t>
            </w:r>
            <w:r w:rsidR="008F3AC3">
              <w:rPr>
                <w:rFonts w:asciiTheme="minorHAnsi" w:hAnsiTheme="minorHAnsi" w:cs="Arial"/>
                <w:lang w:eastAsia="ar-SA" w:bidi="ar-SA"/>
              </w:rPr>
              <w:t xml:space="preserve">bezpečnostního </w:t>
            </w:r>
            <w:r w:rsidRPr="00D4408B">
              <w:rPr>
                <w:rFonts w:asciiTheme="minorHAnsi" w:hAnsiTheme="minorHAnsi" w:cs="Arial"/>
                <w:lang w:eastAsia="ar-SA" w:bidi="ar-SA"/>
              </w:rPr>
              <w:t>pás</w:t>
            </w:r>
            <w:r w:rsidR="008F3AC3">
              <w:rPr>
                <w:rFonts w:asciiTheme="minorHAnsi" w:hAnsiTheme="minorHAnsi" w:cs="Arial"/>
                <w:lang w:eastAsia="ar-SA" w:bidi="ar-SA"/>
              </w:rPr>
              <w:t>u</w:t>
            </w:r>
            <w:r w:rsidRPr="00D4408B">
              <w:rPr>
                <w:rFonts w:asciiTheme="minorHAnsi" w:hAnsiTheme="minorHAnsi" w:cs="Arial"/>
                <w:lang w:eastAsia="ar-SA" w:bidi="ar-SA"/>
              </w:rPr>
              <w:t xml:space="preserve"> se snadným rozpojením. </w:t>
            </w:r>
            <w:r w:rsidR="00AA60C1" w:rsidRPr="00D4408B">
              <w:rPr>
                <w:rFonts w:asciiTheme="minorHAnsi" w:hAnsiTheme="minorHAnsi" w:cs="Arial"/>
                <w:lang w:eastAsia="ar-SA" w:bidi="ar-SA"/>
              </w:rPr>
              <w:t xml:space="preserve">Vhodně umístěné otvory ve stupňovité přepážce pro odvod vzduchu z tohoto prostoru při zavírání bočních dveří. </w:t>
            </w:r>
            <w:r w:rsidRPr="00D4408B">
              <w:rPr>
                <w:rFonts w:asciiTheme="minorHAnsi" w:hAnsiTheme="minorHAnsi" w:cs="Arial"/>
                <w:lang w:eastAsia="ar-SA" w:bidi="ar-SA"/>
              </w:rPr>
              <w:t>Veškeré úložné prostory v tomto odděleném prostoru osvětleny LED pásky. Osvětlení v činnosti vždy při otevření bočních dveří.</w:t>
            </w:r>
            <w:r w:rsidR="008F3AC3">
              <w:rPr>
                <w:rFonts w:asciiTheme="minorHAnsi" w:hAnsiTheme="minorHAnsi" w:cs="Arial"/>
                <w:lang w:eastAsia="ar-SA" w:bidi="ar-SA"/>
              </w:rPr>
              <w:t xml:space="preserve"> Osvětlení nesmí být závislé na časovém spínači vnitřního osvětlení vozidla.</w:t>
            </w:r>
            <w:r w:rsidRPr="00D4408B">
              <w:rPr>
                <w:rFonts w:asciiTheme="minorHAnsi" w:hAnsiTheme="minorHAnsi" w:cs="Arial"/>
                <w:lang w:eastAsia="ar-SA" w:bidi="ar-SA"/>
              </w:rPr>
              <w:t xml:space="preserve"> Rozmístění komponentů v tomto prostoru určí zadavatel. </w:t>
            </w:r>
            <w:r w:rsidRPr="008F3AC3">
              <w:rPr>
                <w:rFonts w:asciiTheme="minorHAnsi" w:hAnsiTheme="minorHAnsi" w:cs="Arial"/>
                <w:b/>
                <w:lang w:eastAsia="ar-SA" w:bidi="ar-SA"/>
              </w:rPr>
              <w:t xml:space="preserve">Dodavatel doloží certifikát držáku </w:t>
            </w:r>
            <w:proofErr w:type="spellStart"/>
            <w:r w:rsidRPr="008F3AC3">
              <w:rPr>
                <w:rFonts w:asciiTheme="minorHAnsi" w:hAnsiTheme="minorHAnsi" w:cs="Arial"/>
                <w:b/>
                <w:lang w:eastAsia="ar-SA" w:bidi="ar-SA"/>
              </w:rPr>
              <w:t>schodolezu</w:t>
            </w:r>
            <w:proofErr w:type="spellEnd"/>
            <w:r w:rsidRPr="008F3AC3">
              <w:rPr>
                <w:rFonts w:asciiTheme="minorHAnsi" w:hAnsiTheme="minorHAnsi" w:cs="Arial"/>
                <w:b/>
                <w:lang w:eastAsia="ar-SA" w:bidi="ar-SA"/>
              </w:rPr>
              <w:t xml:space="preserve"> v nabídce.</w:t>
            </w:r>
          </w:p>
        </w:tc>
        <w:tc>
          <w:tcPr>
            <w:tcW w:w="3685" w:type="dxa"/>
            <w:shd w:val="clear" w:color="auto" w:fill="FFFFCC"/>
          </w:tcPr>
          <w:p w14:paraId="5A70BFFC" w14:textId="77777777" w:rsidR="00A21C2A" w:rsidRPr="00133DCD" w:rsidRDefault="00A21C2A" w:rsidP="00133DCD"/>
        </w:tc>
      </w:tr>
      <w:tr w:rsidR="00A21C2A" w:rsidRPr="00A21C2A" w14:paraId="1F18D9BC" w14:textId="328201D0" w:rsidTr="00133DCD">
        <w:tc>
          <w:tcPr>
            <w:tcW w:w="6663" w:type="dxa"/>
          </w:tcPr>
          <w:p w14:paraId="6CCA11C6" w14:textId="54486B06" w:rsidR="00A21C2A" w:rsidRPr="00D4408B" w:rsidRDefault="00A21C2A" w:rsidP="00AE5804">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sidRPr="00D4408B">
              <w:rPr>
                <w:rFonts w:asciiTheme="minorHAnsi" w:hAnsiTheme="minorHAnsi" w:cs="Arial"/>
                <w:lang w:eastAsia="ar-SA" w:bidi="ar-SA"/>
              </w:rPr>
              <w:lastRenderedPageBreak/>
              <w:t>Skříňka s úložným prostorem v co největší délce nad levým zadním podběhem, s ochranným plechem vzadu proti poškození při nakládání nosítek, s</w:t>
            </w:r>
            <w:r w:rsidR="00AA60C1" w:rsidRPr="00D4408B">
              <w:rPr>
                <w:rFonts w:asciiTheme="minorHAnsi" w:hAnsiTheme="minorHAnsi" w:cs="Arial"/>
                <w:lang w:eastAsia="ar-SA" w:bidi="ar-SA"/>
              </w:rPr>
              <w:t xml:space="preserve"> děleným </w:t>
            </w:r>
            <w:r w:rsidRPr="00D4408B">
              <w:rPr>
                <w:rFonts w:asciiTheme="minorHAnsi" w:hAnsiTheme="minorHAnsi" w:cs="Arial"/>
                <w:lang w:eastAsia="ar-SA" w:bidi="ar-SA"/>
              </w:rPr>
              <w:t xml:space="preserve">odklopným horním víkem se zajištěním v otevřeném i uzavřeném stavu. </w:t>
            </w:r>
            <w:proofErr w:type="gramStart"/>
            <w:r w:rsidR="00AE5804">
              <w:rPr>
                <w:rFonts w:asciiTheme="minorHAnsi" w:hAnsiTheme="minorHAnsi" w:cs="Arial"/>
                <w:lang w:eastAsia="ar-SA" w:bidi="ar-SA"/>
              </w:rPr>
              <w:t>Uvnitř</w:t>
            </w:r>
            <w:proofErr w:type="gramEnd"/>
            <w:r w:rsidR="00AE5804">
              <w:rPr>
                <w:rFonts w:asciiTheme="minorHAnsi" w:hAnsiTheme="minorHAnsi" w:cs="Arial"/>
                <w:lang w:eastAsia="ar-SA" w:bidi="ar-SA"/>
              </w:rPr>
              <w:t xml:space="preserve"> s</w:t>
            </w:r>
            <w:r w:rsidR="00AA60C1" w:rsidRPr="00D4408B">
              <w:rPr>
                <w:rFonts w:asciiTheme="minorHAnsi" w:hAnsiTheme="minorHAnsi" w:cs="Arial"/>
                <w:lang w:eastAsia="ar-SA" w:bidi="ar-SA"/>
              </w:rPr>
              <w:t>kříňk</w:t>
            </w:r>
            <w:r w:rsidR="00AE5804">
              <w:rPr>
                <w:rFonts w:asciiTheme="minorHAnsi" w:hAnsiTheme="minorHAnsi" w:cs="Arial"/>
                <w:lang w:eastAsia="ar-SA" w:bidi="ar-SA"/>
              </w:rPr>
              <w:t xml:space="preserve">y dvě přepážky, z nichž jedna </w:t>
            </w:r>
            <w:r w:rsidR="00AA60C1" w:rsidRPr="00D4408B">
              <w:rPr>
                <w:rFonts w:asciiTheme="minorHAnsi" w:hAnsiTheme="minorHAnsi" w:cs="Arial"/>
                <w:lang w:eastAsia="ar-SA" w:bidi="ar-SA"/>
              </w:rPr>
              <w:t>středov</w:t>
            </w:r>
            <w:r w:rsidR="00AE5804">
              <w:rPr>
                <w:rFonts w:asciiTheme="minorHAnsi" w:hAnsiTheme="minorHAnsi" w:cs="Arial"/>
                <w:lang w:eastAsia="ar-SA" w:bidi="ar-SA"/>
              </w:rPr>
              <w:t>á přepážka</w:t>
            </w:r>
            <w:r w:rsidR="00AA60C1" w:rsidRPr="00D4408B">
              <w:rPr>
                <w:rFonts w:asciiTheme="minorHAnsi" w:hAnsiTheme="minorHAnsi" w:cs="Arial"/>
                <w:lang w:eastAsia="ar-SA" w:bidi="ar-SA"/>
              </w:rPr>
              <w:t xml:space="preserve"> korespondující s velikostí děleného horního </w:t>
            </w:r>
            <w:proofErr w:type="gramStart"/>
            <w:r w:rsidR="00AA60C1" w:rsidRPr="00D4408B">
              <w:rPr>
                <w:rFonts w:asciiTheme="minorHAnsi" w:hAnsiTheme="minorHAnsi" w:cs="Arial"/>
                <w:lang w:eastAsia="ar-SA" w:bidi="ar-SA"/>
              </w:rPr>
              <w:t>víka.</w:t>
            </w:r>
            <w:proofErr w:type="gramEnd"/>
            <w:r w:rsidR="00AE5804">
              <w:rPr>
                <w:rFonts w:asciiTheme="minorHAnsi" w:hAnsiTheme="minorHAnsi" w:cs="Arial"/>
                <w:lang w:eastAsia="ar-SA" w:bidi="ar-SA"/>
              </w:rPr>
              <w:t xml:space="preserve"> Umístění druhé přepážky určí zadavatel.</w:t>
            </w:r>
          </w:p>
        </w:tc>
        <w:tc>
          <w:tcPr>
            <w:tcW w:w="3685" w:type="dxa"/>
            <w:shd w:val="clear" w:color="auto" w:fill="FFFFCC"/>
          </w:tcPr>
          <w:p w14:paraId="408C452E" w14:textId="77777777" w:rsidR="00A21C2A" w:rsidRPr="00133DCD" w:rsidRDefault="00A21C2A" w:rsidP="00133DCD"/>
        </w:tc>
      </w:tr>
      <w:tr w:rsidR="00A21C2A" w:rsidRPr="00A21C2A" w14:paraId="35395191" w14:textId="6046CD86" w:rsidTr="00133DCD">
        <w:tc>
          <w:tcPr>
            <w:tcW w:w="6663" w:type="dxa"/>
          </w:tcPr>
          <w:p w14:paraId="1765BE11" w14:textId="3B544FF3" w:rsidR="00A21C2A" w:rsidRPr="00D4408B" w:rsidRDefault="00A21C2A" w:rsidP="008D664E">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Kombinovaná skříň na přepážce vozidla u bočního vstupu, se čtyřmi zásuvkami, s kovovou nerezovou pracovní deskou se zvýšeným oblým okrajem, s odkládacím prostorem pro 1 ks přenosný batoh uložený na stojato v dosahu bočních dveří, prostor pro batoh s kovovou nerezovou spodní částí</w:t>
            </w:r>
            <w:r w:rsidR="003D0B77">
              <w:rPr>
                <w:rFonts w:asciiTheme="minorHAnsi" w:hAnsiTheme="minorHAnsi" w:cs="Arial"/>
                <w:lang w:eastAsia="ar-SA" w:bidi="ar-SA"/>
              </w:rPr>
              <w:t xml:space="preserve"> </w:t>
            </w:r>
            <w:r w:rsidR="003D0B77" w:rsidRPr="003D0B77">
              <w:rPr>
                <w:rFonts w:asciiTheme="minorHAnsi" w:hAnsiTheme="minorHAnsi" w:cs="Arial"/>
                <w:lang w:eastAsia="ar-SA" w:bidi="ar-SA"/>
              </w:rPr>
              <w:t>a s min. 2 ks kovové nerezové ochrany stěn tohoto prostoru</w:t>
            </w:r>
            <w:r w:rsidRPr="00D4408B">
              <w:rPr>
                <w:rFonts w:asciiTheme="minorHAnsi" w:hAnsiTheme="minorHAnsi" w:cs="Arial"/>
                <w:lang w:eastAsia="ar-SA" w:bidi="ar-SA"/>
              </w:rPr>
              <w:t>. Součástí skříňky ohřívací spodní vysouvací zásuvka (termobox), s možností uložení min. 3 ks 0,5 l infuzí, s funkcí dle vyhlášky č. 296/2012 Sb</w:t>
            </w:r>
            <w:r w:rsidR="008D664E">
              <w:rPr>
                <w:rFonts w:asciiTheme="minorHAnsi" w:hAnsiTheme="minorHAnsi" w:cs="Arial"/>
                <w:lang w:eastAsia="ar-SA" w:bidi="ar-SA"/>
              </w:rPr>
              <w:t>.</w:t>
            </w:r>
            <w:r w:rsidR="008D664E" w:rsidRPr="008D664E">
              <w:rPr>
                <w:rFonts w:asciiTheme="minorHAnsi" w:hAnsiTheme="minorHAnsi" w:cs="Arial"/>
                <w:sz w:val="20"/>
                <w:szCs w:val="20"/>
                <w:lang w:eastAsia="en-US" w:bidi="ar-SA"/>
              </w:rPr>
              <w:t xml:space="preserve"> </w:t>
            </w:r>
            <w:r w:rsidR="008D664E" w:rsidRPr="008D664E">
              <w:rPr>
                <w:rFonts w:asciiTheme="minorHAnsi" w:hAnsiTheme="minorHAnsi" w:cs="Arial"/>
                <w:lang w:eastAsia="ar-SA" w:bidi="ar-SA"/>
              </w:rPr>
              <w:t>ve znění vyhlášky č. 110/2025 Sb.</w:t>
            </w:r>
            <w:r w:rsidRPr="00D4408B">
              <w:rPr>
                <w:rFonts w:asciiTheme="minorHAnsi" w:hAnsiTheme="minorHAnsi" w:cs="Arial"/>
                <w:lang w:eastAsia="ar-SA" w:bidi="ar-SA"/>
              </w:rPr>
              <w:t xml:space="preserve"> </w:t>
            </w:r>
          </w:p>
        </w:tc>
        <w:tc>
          <w:tcPr>
            <w:tcW w:w="3685" w:type="dxa"/>
            <w:shd w:val="clear" w:color="auto" w:fill="FFFFCC"/>
          </w:tcPr>
          <w:p w14:paraId="17478964" w14:textId="77777777" w:rsidR="00A21C2A" w:rsidRPr="00133DCD" w:rsidRDefault="00A21C2A" w:rsidP="00133DCD"/>
        </w:tc>
      </w:tr>
      <w:tr w:rsidR="00A21C2A" w:rsidRPr="00A21C2A" w14:paraId="208D4C9D" w14:textId="2E6E7089" w:rsidTr="00133DCD">
        <w:tc>
          <w:tcPr>
            <w:tcW w:w="6663" w:type="dxa"/>
          </w:tcPr>
          <w:p w14:paraId="72FAF4C6" w14:textId="04A310FD" w:rsidR="00A21C2A" w:rsidRPr="00D4408B" w:rsidRDefault="00A21C2A" w:rsidP="003D0B77">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1 ks držák tiskár</w:t>
            </w:r>
            <w:r w:rsidR="003D0B77">
              <w:rPr>
                <w:rFonts w:asciiTheme="minorHAnsi" w:hAnsiTheme="minorHAnsi" w:cs="Arial"/>
                <w:lang w:eastAsia="ar-SA" w:bidi="ar-SA"/>
              </w:rPr>
              <w:t>e</w:t>
            </w:r>
            <w:r w:rsidRPr="00D4408B">
              <w:rPr>
                <w:rFonts w:asciiTheme="minorHAnsi" w:hAnsiTheme="minorHAnsi" w:cs="Arial"/>
                <w:lang w:eastAsia="ar-SA" w:bidi="ar-SA"/>
              </w:rPr>
              <w:t>n HP Office</w:t>
            </w:r>
            <w:r w:rsidR="003D0B77">
              <w:rPr>
                <w:rFonts w:asciiTheme="minorHAnsi" w:hAnsiTheme="minorHAnsi" w:cs="Arial"/>
                <w:lang w:eastAsia="ar-SA" w:bidi="ar-SA"/>
              </w:rPr>
              <w:t xml:space="preserve"> </w:t>
            </w:r>
            <w:r w:rsidRPr="00D4408B">
              <w:rPr>
                <w:rFonts w:asciiTheme="minorHAnsi" w:hAnsiTheme="minorHAnsi" w:cs="Arial"/>
                <w:lang w:eastAsia="ar-SA" w:bidi="ar-SA"/>
              </w:rPr>
              <w:t>Jet 100</w:t>
            </w:r>
            <w:r w:rsidR="003D0B77">
              <w:rPr>
                <w:rFonts w:asciiTheme="minorHAnsi" w:hAnsiTheme="minorHAnsi" w:cs="Arial"/>
                <w:lang w:eastAsia="ar-SA" w:bidi="ar-SA"/>
              </w:rPr>
              <w:t xml:space="preserve"> a</w:t>
            </w:r>
            <w:r w:rsidR="003D0B77" w:rsidRPr="003D0B77">
              <w:rPr>
                <w:rFonts w:ascii="Arial" w:eastAsia="Times New Roman" w:hAnsi="Arial" w:cs="Arial"/>
                <w:lang w:eastAsia="ar-SA" w:bidi="ar-SA"/>
              </w:rPr>
              <w:t xml:space="preserve"> </w:t>
            </w:r>
            <w:r w:rsidR="003D0B77" w:rsidRPr="003D0B77">
              <w:rPr>
                <w:rFonts w:asciiTheme="minorHAnsi" w:hAnsiTheme="minorHAnsi" w:cs="Arial"/>
                <w:lang w:eastAsia="ar-SA" w:bidi="ar-SA"/>
              </w:rPr>
              <w:t>Brother PJ-763 včetně ochranného obalu tiskárny a papíru PA-RC-001</w:t>
            </w:r>
            <w:r w:rsidRPr="00D4408B">
              <w:rPr>
                <w:rFonts w:asciiTheme="minorHAnsi" w:hAnsiTheme="minorHAnsi" w:cs="Arial"/>
                <w:lang w:eastAsia="ar-SA" w:bidi="ar-SA"/>
              </w:rPr>
              <w:t>, certifikovaného dle ČSN EN 1789</w:t>
            </w:r>
            <w:r w:rsidR="00697852">
              <w:rPr>
                <w:rFonts w:asciiTheme="minorHAnsi" w:hAnsiTheme="minorHAnsi" w:cs="Arial"/>
                <w:lang w:eastAsia="ar-SA" w:bidi="ar-SA"/>
              </w:rPr>
              <w:t>+A1</w:t>
            </w:r>
            <w:r w:rsidR="00C4291D">
              <w:rPr>
                <w:rFonts w:asciiTheme="minorHAnsi" w:hAnsiTheme="minorHAnsi" w:cs="Arial"/>
                <w:lang w:eastAsia="ar-SA" w:bidi="ar-SA"/>
              </w:rPr>
              <w:t xml:space="preserve"> </w:t>
            </w:r>
            <w:r w:rsidR="00C4291D" w:rsidRPr="00C4291D">
              <w:rPr>
                <w:rFonts w:asciiTheme="minorHAnsi" w:hAnsiTheme="minorHAnsi" w:cs="Arial"/>
                <w:lang w:eastAsia="ar-SA" w:bidi="ar-SA"/>
              </w:rPr>
              <w:t>(EN 1789:2020</w:t>
            </w:r>
            <w:r w:rsidR="00697852">
              <w:rPr>
                <w:rFonts w:asciiTheme="minorHAnsi" w:hAnsiTheme="minorHAnsi" w:cs="Arial"/>
                <w:lang w:eastAsia="ar-SA" w:bidi="ar-SA"/>
              </w:rPr>
              <w:t>+A1:2023</w:t>
            </w:r>
            <w:r w:rsidR="00C4291D" w:rsidRPr="00C4291D">
              <w:rPr>
                <w:rFonts w:asciiTheme="minorHAnsi" w:hAnsiTheme="minorHAnsi" w:cs="Arial"/>
                <w:lang w:eastAsia="ar-SA" w:bidi="ar-SA"/>
              </w:rPr>
              <w:t>)</w:t>
            </w:r>
            <w:r w:rsidRPr="00D4408B">
              <w:rPr>
                <w:rFonts w:asciiTheme="minorHAnsi" w:hAnsiTheme="minorHAnsi" w:cs="Arial"/>
                <w:lang w:eastAsia="ar-SA" w:bidi="ar-SA"/>
              </w:rPr>
              <w:t xml:space="preserve">, umístěný na horní desce kombinované skříňky. Poblíž tohoto držáku zásuvka USB a 12V </w:t>
            </w:r>
            <w:proofErr w:type="spellStart"/>
            <w:r w:rsidRPr="00D4408B">
              <w:rPr>
                <w:rFonts w:asciiTheme="minorHAnsi" w:hAnsiTheme="minorHAnsi" w:cs="Arial"/>
                <w:lang w:eastAsia="ar-SA" w:bidi="ar-SA"/>
              </w:rPr>
              <w:t>zapalovačová</w:t>
            </w:r>
            <w:proofErr w:type="spellEnd"/>
            <w:r w:rsidRPr="00D4408B">
              <w:rPr>
                <w:rFonts w:asciiTheme="minorHAnsi" w:hAnsiTheme="minorHAnsi" w:cs="Arial"/>
                <w:lang w:eastAsia="ar-SA" w:bidi="ar-SA"/>
              </w:rPr>
              <w:t xml:space="preserve"> pro napájení tiskárny samostatně jištěná s optickou kontrolou funkčnosti, přesné umístění zásuvek a držáku upřesní zadavatel. </w:t>
            </w:r>
            <w:r w:rsidRPr="008F3AC3">
              <w:rPr>
                <w:rFonts w:asciiTheme="minorHAnsi" w:hAnsiTheme="minorHAnsi" w:cs="Arial"/>
                <w:b/>
                <w:lang w:eastAsia="ar-SA" w:bidi="ar-SA"/>
              </w:rPr>
              <w:t xml:space="preserve">Dodavatel doloží certifikát </w:t>
            </w:r>
            <w:r w:rsidRPr="00291FDE">
              <w:rPr>
                <w:rFonts w:asciiTheme="minorHAnsi" w:hAnsiTheme="minorHAnsi" w:cs="Arial"/>
                <w:b/>
                <w:lang w:eastAsia="ar-SA" w:bidi="ar-SA"/>
              </w:rPr>
              <w:t>držáku tiskárny v nabídce.</w:t>
            </w:r>
          </w:p>
        </w:tc>
        <w:tc>
          <w:tcPr>
            <w:tcW w:w="3685" w:type="dxa"/>
            <w:shd w:val="clear" w:color="auto" w:fill="FFFFCC"/>
          </w:tcPr>
          <w:p w14:paraId="5DDFFBE1" w14:textId="77777777" w:rsidR="00A21C2A" w:rsidRPr="00133DCD" w:rsidRDefault="00A21C2A" w:rsidP="00133DCD"/>
        </w:tc>
      </w:tr>
      <w:tr w:rsidR="00A21C2A" w:rsidRPr="00A21C2A" w14:paraId="6D6220B5" w14:textId="74CEC4D8" w:rsidTr="00133DCD">
        <w:tc>
          <w:tcPr>
            <w:tcW w:w="6663" w:type="dxa"/>
          </w:tcPr>
          <w:p w14:paraId="67C0E01A" w14:textId="3CDF9A3A" w:rsidR="00A21C2A" w:rsidRPr="00D4408B" w:rsidRDefault="00A21C2A" w:rsidP="00F82886">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V ambulantním prostoru vpravo u bočních dveří odkládací pultík s integrovaným panelem s ovladači zástavby a s vodorovnou odkládací plochou s lehce zvýšeným zaobleným okrajem. Pultík musí umožnit plnohodnotné odložení desek formátu A4. Odkládací pultík musí být v dosahu sedící osoby na sedadle umístěného na pravém boku ambulantního prostoru, pod ním umístěn odpadkový koš</w:t>
            </w:r>
            <w:r w:rsidR="00DD5397">
              <w:rPr>
                <w:rFonts w:asciiTheme="minorHAnsi" w:hAnsiTheme="minorHAnsi" w:cs="Arial"/>
                <w:lang w:eastAsia="ar-SA" w:bidi="ar-SA"/>
              </w:rPr>
              <w:t xml:space="preserve"> </w:t>
            </w:r>
            <w:r w:rsidR="00442BEB">
              <w:rPr>
                <w:rFonts w:asciiTheme="minorHAnsi" w:hAnsiTheme="minorHAnsi" w:cs="Arial"/>
                <w:lang w:eastAsia="ar-SA" w:bidi="ar-SA"/>
              </w:rPr>
              <w:t xml:space="preserve">s hlubokým dnem </w:t>
            </w:r>
            <w:r w:rsidR="00DD5397">
              <w:rPr>
                <w:rFonts w:asciiTheme="minorHAnsi" w:hAnsiTheme="minorHAnsi" w:cs="Arial"/>
                <w:lang w:eastAsia="ar-SA" w:bidi="ar-SA"/>
              </w:rPr>
              <w:t>a nádoba na infekční odpad</w:t>
            </w:r>
            <w:r w:rsidRPr="00D4408B">
              <w:rPr>
                <w:rFonts w:asciiTheme="minorHAnsi" w:hAnsiTheme="minorHAnsi" w:cs="Arial"/>
                <w:lang w:eastAsia="ar-SA" w:bidi="ar-SA"/>
              </w:rPr>
              <w:t xml:space="preserve">. </w:t>
            </w:r>
            <w:proofErr w:type="gramStart"/>
            <w:r w:rsidR="00442BEB">
              <w:rPr>
                <w:rFonts w:asciiTheme="minorHAnsi" w:hAnsiTheme="minorHAnsi" w:cs="Arial"/>
                <w:lang w:eastAsia="ar-SA" w:bidi="ar-SA"/>
              </w:rPr>
              <w:t>Odpadkový</w:t>
            </w:r>
            <w:proofErr w:type="gramEnd"/>
            <w:r w:rsidR="00442BEB">
              <w:rPr>
                <w:rFonts w:asciiTheme="minorHAnsi" w:hAnsiTheme="minorHAnsi" w:cs="Arial"/>
                <w:lang w:eastAsia="ar-SA" w:bidi="ar-SA"/>
              </w:rPr>
              <w:t xml:space="preserve"> koš v co největší velikosti s maximálním využitím </w:t>
            </w:r>
            <w:proofErr w:type="gramStart"/>
            <w:r w:rsidR="00442BEB">
              <w:rPr>
                <w:rFonts w:asciiTheme="minorHAnsi" w:hAnsiTheme="minorHAnsi" w:cs="Arial"/>
                <w:lang w:eastAsia="ar-SA" w:bidi="ar-SA"/>
              </w:rPr>
              <w:t>prostoru.</w:t>
            </w:r>
            <w:proofErr w:type="gramEnd"/>
            <w:r w:rsidR="00442BEB">
              <w:rPr>
                <w:rFonts w:asciiTheme="minorHAnsi" w:hAnsiTheme="minorHAnsi" w:cs="Arial"/>
                <w:lang w:eastAsia="ar-SA" w:bidi="ar-SA"/>
              </w:rPr>
              <w:t xml:space="preserve"> </w:t>
            </w:r>
            <w:r w:rsidRPr="00D4408B">
              <w:rPr>
                <w:rFonts w:asciiTheme="minorHAnsi" w:hAnsiTheme="minorHAnsi" w:cs="Arial"/>
                <w:lang w:eastAsia="ar-SA" w:bidi="ar-SA"/>
              </w:rPr>
              <w:t xml:space="preserve">Osvětlení pultíku LED páskem s možností samostatného vypnutí na ovládacím panelu. Rozmístění </w:t>
            </w:r>
            <w:r w:rsidRPr="007D4403">
              <w:rPr>
                <w:rFonts w:asciiTheme="minorHAnsi" w:hAnsiTheme="minorHAnsi" w:cs="Arial"/>
                <w:lang w:eastAsia="ar-SA" w:bidi="ar-SA"/>
              </w:rPr>
              <w:t xml:space="preserve">upřesní a </w:t>
            </w:r>
            <w:r w:rsidR="00F82886">
              <w:rPr>
                <w:rFonts w:asciiTheme="minorHAnsi" w:hAnsiTheme="minorHAnsi" w:cs="Arial"/>
                <w:lang w:eastAsia="ar-SA" w:bidi="ar-SA"/>
              </w:rPr>
              <w:t>odsouhlasí</w:t>
            </w:r>
            <w:r w:rsidRPr="007D4403">
              <w:rPr>
                <w:rFonts w:asciiTheme="minorHAnsi" w:hAnsiTheme="minorHAnsi" w:cs="Arial"/>
                <w:lang w:eastAsia="ar-SA" w:bidi="ar-SA"/>
              </w:rPr>
              <w:t xml:space="preserve"> před montáží zadavatel.</w:t>
            </w:r>
          </w:p>
        </w:tc>
        <w:tc>
          <w:tcPr>
            <w:tcW w:w="3685" w:type="dxa"/>
            <w:shd w:val="clear" w:color="auto" w:fill="FFFFCC"/>
          </w:tcPr>
          <w:p w14:paraId="3B629811" w14:textId="77777777" w:rsidR="00A21C2A" w:rsidRPr="00133DCD" w:rsidRDefault="00A21C2A" w:rsidP="00133DCD"/>
        </w:tc>
      </w:tr>
      <w:tr w:rsidR="00A41CFA" w:rsidRPr="00A21C2A" w14:paraId="69894A3D" w14:textId="77777777" w:rsidTr="00133DCD">
        <w:tc>
          <w:tcPr>
            <w:tcW w:w="6663" w:type="dxa"/>
          </w:tcPr>
          <w:p w14:paraId="028D5689" w14:textId="1ADCC5D9" w:rsidR="00A41CFA" w:rsidRPr="00D4408B" w:rsidRDefault="00A41CFA" w:rsidP="0053638C">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Pr>
                <w:rFonts w:asciiTheme="minorHAnsi" w:hAnsiTheme="minorHAnsi" w:cs="Arial"/>
                <w:lang w:eastAsia="ar-SA" w:bidi="ar-SA"/>
              </w:rPr>
              <w:t>V </w:t>
            </w:r>
            <w:r w:rsidRPr="00A41CFA">
              <w:rPr>
                <w:rFonts w:asciiTheme="minorHAnsi" w:hAnsiTheme="minorHAnsi" w:cs="Arial"/>
                <w:lang w:eastAsia="ar-SA" w:bidi="ar-SA"/>
              </w:rPr>
              <w:t>dosahu sedící osoby na sedadle umístěného na pravém boku ambulantního prostoru</w:t>
            </w:r>
            <w:r>
              <w:rPr>
                <w:rFonts w:asciiTheme="minorHAnsi" w:hAnsiTheme="minorHAnsi" w:cs="Arial"/>
                <w:lang w:eastAsia="ar-SA" w:bidi="ar-SA"/>
              </w:rPr>
              <w:t xml:space="preserve"> vypínač umožňující uzamčení a odemčení </w:t>
            </w:r>
            <w:r w:rsidR="00672715">
              <w:rPr>
                <w:rFonts w:asciiTheme="minorHAnsi" w:hAnsiTheme="minorHAnsi" w:cs="Arial"/>
                <w:lang w:eastAsia="ar-SA" w:bidi="ar-SA"/>
              </w:rPr>
              <w:t>všech dveří sanitního vozidla. V</w:t>
            </w:r>
            <w:r>
              <w:rPr>
                <w:rFonts w:asciiTheme="minorHAnsi" w:hAnsiTheme="minorHAnsi" w:cs="Arial"/>
                <w:lang w:eastAsia="ar-SA" w:bidi="ar-SA"/>
              </w:rPr>
              <w:t xml:space="preserve">ypínač </w:t>
            </w:r>
            <w:r w:rsidR="00672715">
              <w:rPr>
                <w:rFonts w:asciiTheme="minorHAnsi" w:hAnsiTheme="minorHAnsi" w:cs="Arial"/>
                <w:lang w:eastAsia="ar-SA" w:bidi="ar-SA"/>
              </w:rPr>
              <w:t xml:space="preserve">opatřený odpovídajícím </w:t>
            </w:r>
            <w:r w:rsidR="00672715">
              <w:rPr>
                <w:rFonts w:asciiTheme="minorHAnsi" w:hAnsiTheme="minorHAnsi" w:cs="Arial"/>
                <w:lang w:eastAsia="ar-SA" w:bidi="ar-SA"/>
              </w:rPr>
              <w:lastRenderedPageBreak/>
              <w:t>symbolem</w:t>
            </w:r>
            <w:r w:rsidR="0053638C">
              <w:rPr>
                <w:rFonts w:asciiTheme="minorHAnsi" w:hAnsiTheme="minorHAnsi" w:cs="Arial"/>
                <w:lang w:eastAsia="ar-SA" w:bidi="ar-SA"/>
              </w:rPr>
              <w:t xml:space="preserve"> a osvětle</w:t>
            </w:r>
            <w:r w:rsidR="00672715">
              <w:rPr>
                <w:rFonts w:asciiTheme="minorHAnsi" w:hAnsiTheme="minorHAnsi" w:cs="Arial"/>
                <w:lang w:eastAsia="ar-SA" w:bidi="ar-SA"/>
              </w:rPr>
              <w:t xml:space="preserve">ním. </w:t>
            </w:r>
          </w:p>
        </w:tc>
        <w:tc>
          <w:tcPr>
            <w:tcW w:w="3685" w:type="dxa"/>
            <w:shd w:val="clear" w:color="auto" w:fill="FFFFCC"/>
          </w:tcPr>
          <w:p w14:paraId="033D80F8" w14:textId="77777777" w:rsidR="00A41CFA" w:rsidRPr="00133DCD" w:rsidRDefault="00A41CFA" w:rsidP="00133DCD"/>
        </w:tc>
      </w:tr>
      <w:tr w:rsidR="00A21C2A" w:rsidRPr="00A21C2A" w14:paraId="1CA8DE31" w14:textId="507098EB" w:rsidTr="00133DCD">
        <w:tc>
          <w:tcPr>
            <w:tcW w:w="6663" w:type="dxa"/>
          </w:tcPr>
          <w:p w14:paraId="688DA2BB" w14:textId="7CE7D65F" w:rsidR="00A21C2A" w:rsidRPr="00D4408B" w:rsidRDefault="00A21C2A" w:rsidP="00F82886">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lastRenderedPageBreak/>
              <w:t xml:space="preserve">Nad pultíkem min. 10 ks vyklápěcích boxů pro drobný materiál ve dvou řadách nad sebou, </w:t>
            </w:r>
            <w:r w:rsidR="00B33D79" w:rsidRPr="00D4408B">
              <w:rPr>
                <w:rFonts w:asciiTheme="minorHAnsi" w:hAnsiTheme="minorHAnsi" w:cs="Arial"/>
                <w:lang w:eastAsia="ar-SA" w:bidi="ar-SA"/>
              </w:rPr>
              <w:t xml:space="preserve">min. vnitřní </w:t>
            </w:r>
            <w:r w:rsidRPr="00D4408B">
              <w:rPr>
                <w:rFonts w:asciiTheme="minorHAnsi" w:hAnsiTheme="minorHAnsi" w:cs="Arial"/>
                <w:lang w:eastAsia="ar-SA" w:bidi="ar-SA"/>
              </w:rPr>
              <w:t xml:space="preserve">velikost boxu </w:t>
            </w:r>
            <w:r w:rsidR="00B33D79" w:rsidRPr="00D4408B">
              <w:rPr>
                <w:rFonts w:asciiTheme="minorHAnsi" w:hAnsiTheme="minorHAnsi" w:cs="Arial"/>
                <w:lang w:eastAsia="ar-SA" w:bidi="ar-SA"/>
              </w:rPr>
              <w:t>14</w:t>
            </w:r>
            <w:r w:rsidRPr="00D4408B">
              <w:rPr>
                <w:rFonts w:asciiTheme="minorHAnsi" w:hAnsiTheme="minorHAnsi" w:cs="Arial"/>
                <w:lang w:eastAsia="ar-SA" w:bidi="ar-SA"/>
              </w:rPr>
              <w:t xml:space="preserve">0 x </w:t>
            </w:r>
            <w:r w:rsidR="00B33D79" w:rsidRPr="00D4408B">
              <w:rPr>
                <w:rFonts w:asciiTheme="minorHAnsi" w:hAnsiTheme="minorHAnsi" w:cs="Arial"/>
                <w:lang w:eastAsia="ar-SA" w:bidi="ar-SA"/>
              </w:rPr>
              <w:t>95</w:t>
            </w:r>
            <w:r w:rsidRPr="00D4408B">
              <w:rPr>
                <w:rFonts w:asciiTheme="minorHAnsi" w:hAnsiTheme="minorHAnsi" w:cs="Arial"/>
                <w:lang w:eastAsia="ar-SA" w:bidi="ar-SA"/>
              </w:rPr>
              <w:t xml:space="preserve"> x </w:t>
            </w:r>
            <w:r w:rsidR="00B33D79" w:rsidRPr="00D4408B">
              <w:rPr>
                <w:rFonts w:asciiTheme="minorHAnsi" w:hAnsiTheme="minorHAnsi" w:cs="Arial"/>
                <w:lang w:eastAsia="ar-SA" w:bidi="ar-SA"/>
              </w:rPr>
              <w:t>9</w:t>
            </w:r>
            <w:r w:rsidRPr="00D4408B">
              <w:rPr>
                <w:rFonts w:asciiTheme="minorHAnsi" w:hAnsiTheme="minorHAnsi" w:cs="Arial"/>
                <w:lang w:eastAsia="ar-SA" w:bidi="ar-SA"/>
              </w:rPr>
              <w:t>5 mm</w:t>
            </w:r>
            <w:r w:rsidR="00B33D79" w:rsidRPr="00D4408B">
              <w:rPr>
                <w:rFonts w:asciiTheme="minorHAnsi" w:hAnsiTheme="minorHAnsi" w:cs="Arial"/>
                <w:lang w:eastAsia="ar-SA" w:bidi="ar-SA"/>
              </w:rPr>
              <w:t xml:space="preserve"> (výška vpředu, hloubka, šířka)</w:t>
            </w:r>
            <w:r w:rsidRPr="00D4408B">
              <w:rPr>
                <w:rFonts w:asciiTheme="minorHAnsi" w:hAnsiTheme="minorHAnsi" w:cs="Arial"/>
                <w:lang w:eastAsia="ar-SA" w:bidi="ar-SA"/>
              </w:rPr>
              <w:t xml:space="preserve">, nad horní řadou boxů řada šesti menších vyklápěcích boxů, </w:t>
            </w:r>
            <w:r w:rsidR="00B33D79" w:rsidRPr="00D4408B">
              <w:rPr>
                <w:rFonts w:asciiTheme="minorHAnsi" w:hAnsiTheme="minorHAnsi" w:cs="Arial"/>
                <w:lang w:eastAsia="ar-SA" w:bidi="ar-SA"/>
              </w:rPr>
              <w:t xml:space="preserve">min. vnitřní </w:t>
            </w:r>
            <w:r w:rsidRPr="00D4408B">
              <w:rPr>
                <w:rFonts w:asciiTheme="minorHAnsi" w:hAnsiTheme="minorHAnsi" w:cs="Arial"/>
                <w:lang w:eastAsia="ar-SA" w:bidi="ar-SA"/>
              </w:rPr>
              <w:t xml:space="preserve">velikost boxu </w:t>
            </w:r>
            <w:r w:rsidR="00B33D79" w:rsidRPr="00D4408B">
              <w:rPr>
                <w:rFonts w:asciiTheme="minorHAnsi" w:hAnsiTheme="minorHAnsi" w:cs="Arial"/>
                <w:lang w:eastAsia="ar-SA" w:bidi="ar-SA"/>
              </w:rPr>
              <w:t>94 x 62 x 78</w:t>
            </w:r>
            <w:r w:rsidRPr="00D4408B">
              <w:rPr>
                <w:rFonts w:asciiTheme="minorHAnsi" w:hAnsiTheme="minorHAnsi" w:cs="Arial"/>
                <w:lang w:eastAsia="ar-SA" w:bidi="ar-SA"/>
              </w:rPr>
              <w:t xml:space="preserve"> mm</w:t>
            </w:r>
            <w:r w:rsidR="00B33D79" w:rsidRPr="00D4408B">
              <w:rPr>
                <w:rFonts w:asciiTheme="minorHAnsi" w:hAnsiTheme="minorHAnsi" w:cs="Arial"/>
                <w:lang w:eastAsia="ar-SA" w:bidi="ar-SA"/>
              </w:rPr>
              <w:t xml:space="preserve"> (výška vpředu, hloubka, šířka)</w:t>
            </w:r>
            <w:r w:rsidRPr="00D4408B">
              <w:rPr>
                <w:rFonts w:asciiTheme="minorHAnsi" w:hAnsiTheme="minorHAnsi" w:cs="Arial"/>
                <w:lang w:eastAsia="ar-SA" w:bidi="ar-SA"/>
              </w:rPr>
              <w:t xml:space="preserve">. Nad sestavou vyklápěcích boxů umístěné </w:t>
            </w:r>
            <w:r w:rsidR="00EC5ED4" w:rsidRPr="00D4408B">
              <w:rPr>
                <w:rFonts w:asciiTheme="minorHAnsi" w:hAnsiTheme="minorHAnsi" w:cs="Arial"/>
                <w:lang w:eastAsia="ar-SA" w:bidi="ar-SA"/>
              </w:rPr>
              <w:t>polička s posuvnými dvířky pro drobný materiál</w:t>
            </w:r>
            <w:r w:rsidRPr="00D4408B">
              <w:rPr>
                <w:rFonts w:asciiTheme="minorHAnsi" w:hAnsiTheme="minorHAnsi" w:cs="Arial"/>
                <w:lang w:eastAsia="ar-SA" w:bidi="ar-SA"/>
              </w:rPr>
              <w:t xml:space="preserve">. Rozmístění upřesní a </w:t>
            </w:r>
            <w:r w:rsidR="00F82886">
              <w:rPr>
                <w:rFonts w:asciiTheme="minorHAnsi" w:hAnsiTheme="minorHAnsi" w:cs="Arial"/>
                <w:lang w:eastAsia="ar-SA" w:bidi="ar-SA"/>
              </w:rPr>
              <w:t>odsouhlasí</w:t>
            </w:r>
            <w:r w:rsidRPr="00D4408B">
              <w:rPr>
                <w:rFonts w:asciiTheme="minorHAnsi" w:hAnsiTheme="minorHAnsi" w:cs="Arial"/>
                <w:lang w:eastAsia="ar-SA" w:bidi="ar-SA"/>
              </w:rPr>
              <w:t xml:space="preserve"> před montáží zadavatel.</w:t>
            </w:r>
          </w:p>
        </w:tc>
        <w:tc>
          <w:tcPr>
            <w:tcW w:w="3685" w:type="dxa"/>
            <w:shd w:val="clear" w:color="auto" w:fill="FFFFCC"/>
          </w:tcPr>
          <w:p w14:paraId="0AA759EC" w14:textId="77777777" w:rsidR="00A21C2A" w:rsidRPr="00133DCD" w:rsidRDefault="00A21C2A" w:rsidP="00133DCD"/>
        </w:tc>
      </w:tr>
      <w:tr w:rsidR="00A21C2A" w:rsidRPr="00A21C2A" w14:paraId="39DC9E33" w14:textId="51317173" w:rsidTr="00133DCD">
        <w:tc>
          <w:tcPr>
            <w:tcW w:w="6663" w:type="dxa"/>
          </w:tcPr>
          <w:p w14:paraId="1560B3C1" w14:textId="307D4D49" w:rsidR="00A21C2A" w:rsidRPr="00D4408B" w:rsidRDefault="00A21C2A" w:rsidP="00692556">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Zapuštěné </w:t>
            </w:r>
            <w:proofErr w:type="spellStart"/>
            <w:r w:rsidRPr="00D4408B">
              <w:rPr>
                <w:rFonts w:asciiTheme="minorHAnsi" w:hAnsiTheme="minorHAnsi" w:cs="Arial"/>
                <w:lang w:eastAsia="ar-SA" w:bidi="ar-SA"/>
              </w:rPr>
              <w:t>ampulárium</w:t>
            </w:r>
            <w:proofErr w:type="spellEnd"/>
            <w:r w:rsidRPr="00D4408B">
              <w:rPr>
                <w:rFonts w:asciiTheme="minorHAnsi" w:hAnsiTheme="minorHAnsi" w:cs="Arial"/>
                <w:lang w:eastAsia="ar-SA" w:bidi="ar-SA"/>
              </w:rPr>
              <w:t xml:space="preserve"> nad bočním sedadlem vpravo</w:t>
            </w:r>
            <w:r w:rsidR="00EC5ED4" w:rsidRPr="00D4408B">
              <w:rPr>
                <w:rFonts w:asciiTheme="minorHAnsi" w:hAnsiTheme="minorHAnsi" w:cs="Arial"/>
                <w:lang w:eastAsia="ar-SA" w:bidi="ar-SA"/>
              </w:rPr>
              <w:t xml:space="preserve"> integrované do podstropní skříňky</w:t>
            </w:r>
            <w:r w:rsidRPr="00D4408B">
              <w:rPr>
                <w:rFonts w:asciiTheme="minorHAnsi" w:hAnsiTheme="minorHAnsi" w:cs="Arial"/>
                <w:lang w:eastAsia="ar-SA" w:bidi="ar-SA"/>
              </w:rPr>
              <w:t>, kryté posuvnými d</w:t>
            </w:r>
            <w:r w:rsidR="00692556">
              <w:rPr>
                <w:rFonts w:asciiTheme="minorHAnsi" w:hAnsiTheme="minorHAnsi" w:cs="Arial"/>
                <w:lang w:eastAsia="ar-SA" w:bidi="ar-SA"/>
              </w:rPr>
              <w:t>vířky, podsvícené LED páskem</w:t>
            </w:r>
            <w:r w:rsidRPr="00D4408B">
              <w:rPr>
                <w:rFonts w:asciiTheme="minorHAnsi" w:hAnsiTheme="minorHAnsi" w:cs="Arial"/>
                <w:lang w:eastAsia="ar-SA" w:bidi="ar-SA"/>
              </w:rPr>
              <w:t xml:space="preserve">, min. pro 44 ampulek. Podsvícení musí být funkční při rozsvícení hlavního osvětlení ambulantního prostoru a při pomocném nouzovém osvětlení tohoto prostoru. Podsvícení </w:t>
            </w:r>
            <w:proofErr w:type="spellStart"/>
            <w:r w:rsidRPr="00D4408B">
              <w:rPr>
                <w:rFonts w:asciiTheme="minorHAnsi" w:hAnsiTheme="minorHAnsi" w:cs="Arial"/>
                <w:lang w:eastAsia="ar-SA" w:bidi="ar-SA"/>
              </w:rPr>
              <w:t>ampulária</w:t>
            </w:r>
            <w:proofErr w:type="spellEnd"/>
            <w:r w:rsidRPr="00D4408B">
              <w:rPr>
                <w:rFonts w:asciiTheme="minorHAnsi" w:hAnsiTheme="minorHAnsi" w:cs="Arial"/>
                <w:lang w:eastAsia="ar-SA" w:bidi="ar-SA"/>
              </w:rPr>
              <w:t xml:space="preserve"> nesmí oslňovat osobu sedící na sedadle u pravého boku v ambulantním prostoru.</w:t>
            </w:r>
          </w:p>
        </w:tc>
        <w:tc>
          <w:tcPr>
            <w:tcW w:w="3685" w:type="dxa"/>
            <w:shd w:val="clear" w:color="auto" w:fill="FFFFCC"/>
          </w:tcPr>
          <w:p w14:paraId="70DA23E3" w14:textId="77777777" w:rsidR="00A21C2A" w:rsidRPr="00133DCD" w:rsidRDefault="00A21C2A" w:rsidP="00133DCD"/>
        </w:tc>
      </w:tr>
      <w:tr w:rsidR="00A21C2A" w:rsidRPr="00A21C2A" w14:paraId="29EB80AE" w14:textId="7B9FB6DE" w:rsidTr="00133DCD">
        <w:tc>
          <w:tcPr>
            <w:tcW w:w="6663" w:type="dxa"/>
          </w:tcPr>
          <w:p w14:paraId="5FADCF03" w14:textId="3B2B825A" w:rsidR="00DF43BC" w:rsidRPr="00DF43BC" w:rsidRDefault="00A21C2A" w:rsidP="00F82886">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Vedle sedadla vpravo umístěn síťový kapsový program s minimálně třemi kapsami pro umístění drobného zdravotnického materiálu. </w:t>
            </w:r>
            <w:r w:rsidR="00442BEB">
              <w:rPr>
                <w:rFonts w:asciiTheme="minorHAnsi" w:hAnsiTheme="minorHAnsi" w:cs="Arial"/>
                <w:lang w:eastAsia="ar-SA" w:bidi="ar-SA"/>
              </w:rPr>
              <w:t xml:space="preserve">Sítě z pružného materiálu. </w:t>
            </w:r>
            <w:r w:rsidR="00F82886">
              <w:rPr>
                <w:rFonts w:asciiTheme="minorHAnsi" w:hAnsiTheme="minorHAnsi" w:cs="Arial"/>
                <w:lang w:eastAsia="ar-SA" w:bidi="ar-SA"/>
              </w:rPr>
              <w:t>Min. v</w:t>
            </w:r>
            <w:r w:rsidRPr="00D4408B">
              <w:rPr>
                <w:rFonts w:asciiTheme="minorHAnsi" w:hAnsiTheme="minorHAnsi" w:cs="Arial"/>
                <w:lang w:eastAsia="ar-SA" w:bidi="ar-SA"/>
              </w:rPr>
              <w:t>elikost kaps</w:t>
            </w:r>
            <w:r w:rsidR="00F82886">
              <w:rPr>
                <w:rFonts w:asciiTheme="minorHAnsi" w:hAnsiTheme="minorHAnsi" w:cs="Arial"/>
                <w:lang w:eastAsia="ar-SA" w:bidi="ar-SA"/>
              </w:rPr>
              <w:t>y je 310x210 mm,</w:t>
            </w:r>
            <w:r w:rsidRPr="00D4408B">
              <w:rPr>
                <w:rFonts w:asciiTheme="minorHAnsi" w:hAnsiTheme="minorHAnsi" w:cs="Arial"/>
                <w:lang w:eastAsia="ar-SA" w:bidi="ar-SA"/>
              </w:rPr>
              <w:t xml:space="preserve"> rozmístění</w:t>
            </w:r>
            <w:r w:rsidR="00F82886">
              <w:rPr>
                <w:rFonts w:asciiTheme="minorHAnsi" w:hAnsiTheme="minorHAnsi" w:cs="Arial"/>
                <w:lang w:eastAsia="ar-SA" w:bidi="ar-SA"/>
              </w:rPr>
              <w:t xml:space="preserve"> kapes</w:t>
            </w:r>
            <w:r w:rsidRPr="00D4408B">
              <w:rPr>
                <w:rFonts w:asciiTheme="minorHAnsi" w:hAnsiTheme="minorHAnsi" w:cs="Arial"/>
                <w:lang w:eastAsia="ar-SA" w:bidi="ar-SA"/>
              </w:rPr>
              <w:t xml:space="preserve"> upřesní a </w:t>
            </w:r>
            <w:r w:rsidR="00F82886">
              <w:rPr>
                <w:rFonts w:asciiTheme="minorHAnsi" w:hAnsiTheme="minorHAnsi" w:cs="Arial"/>
                <w:lang w:eastAsia="ar-SA" w:bidi="ar-SA"/>
              </w:rPr>
              <w:t>odsouhlasí</w:t>
            </w:r>
            <w:r w:rsidRPr="00D4408B">
              <w:rPr>
                <w:rFonts w:asciiTheme="minorHAnsi" w:hAnsiTheme="minorHAnsi" w:cs="Arial"/>
                <w:lang w:eastAsia="ar-SA" w:bidi="ar-SA"/>
              </w:rPr>
              <w:t xml:space="preserve"> před montáží zadavatel.</w:t>
            </w:r>
          </w:p>
        </w:tc>
        <w:tc>
          <w:tcPr>
            <w:tcW w:w="3685" w:type="dxa"/>
            <w:shd w:val="clear" w:color="auto" w:fill="FFFFCC"/>
          </w:tcPr>
          <w:p w14:paraId="39376925" w14:textId="77777777" w:rsidR="00A21C2A" w:rsidRPr="00133DCD" w:rsidRDefault="00A21C2A" w:rsidP="00133DCD"/>
        </w:tc>
      </w:tr>
      <w:tr w:rsidR="00DF43BC" w:rsidRPr="00A21C2A" w14:paraId="2BE56180" w14:textId="77777777" w:rsidTr="00133DCD">
        <w:tc>
          <w:tcPr>
            <w:tcW w:w="6663" w:type="dxa"/>
          </w:tcPr>
          <w:p w14:paraId="2EF166B9" w14:textId="4EBA754D" w:rsidR="00DF43BC" w:rsidRPr="00D4408B" w:rsidRDefault="00DF43BC" w:rsidP="00DF43BC">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Pr>
                <w:rFonts w:asciiTheme="minorHAnsi" w:hAnsiTheme="minorHAnsi" w:cs="Arial"/>
                <w:lang w:eastAsia="ar-SA" w:bidi="ar-SA"/>
              </w:rPr>
              <w:t xml:space="preserve">Na pravých zadních dveřích </w:t>
            </w:r>
            <w:r w:rsidR="00F82886">
              <w:rPr>
                <w:rFonts w:asciiTheme="minorHAnsi" w:hAnsiTheme="minorHAnsi" w:cs="Arial"/>
                <w:lang w:eastAsia="ar-SA" w:bidi="ar-SA"/>
              </w:rPr>
              <w:t xml:space="preserve">zevnitř umístěná </w:t>
            </w:r>
            <w:r>
              <w:rPr>
                <w:rFonts w:asciiTheme="minorHAnsi" w:hAnsiTheme="minorHAnsi" w:cs="Arial"/>
                <w:lang w:eastAsia="ar-SA" w:bidi="ar-SA"/>
              </w:rPr>
              <w:t xml:space="preserve">síťová kapsa o min. velikosti </w:t>
            </w:r>
            <w:r w:rsidR="00F82886">
              <w:rPr>
                <w:rFonts w:asciiTheme="minorHAnsi" w:hAnsiTheme="minorHAnsi" w:cs="Arial"/>
                <w:lang w:eastAsia="ar-SA" w:bidi="ar-SA"/>
              </w:rPr>
              <w:t xml:space="preserve">310 x 210 mm, </w:t>
            </w:r>
            <w:r>
              <w:rPr>
                <w:rFonts w:asciiTheme="minorHAnsi" w:hAnsiTheme="minorHAnsi" w:cs="Arial"/>
                <w:lang w:eastAsia="ar-SA" w:bidi="ar-SA"/>
              </w:rPr>
              <w:t>pro uložení desinfekčních pomůcek.</w:t>
            </w:r>
            <w:r w:rsidR="00F82886">
              <w:rPr>
                <w:rFonts w:asciiTheme="minorHAnsi" w:hAnsiTheme="minorHAnsi" w:cs="Arial"/>
                <w:lang w:eastAsia="ar-SA" w:bidi="ar-SA"/>
              </w:rPr>
              <w:t xml:space="preserve"> </w:t>
            </w:r>
            <w:r w:rsidR="00442BEB" w:rsidRPr="00442BEB">
              <w:rPr>
                <w:rFonts w:asciiTheme="minorHAnsi" w:hAnsiTheme="minorHAnsi" w:cs="Arial"/>
                <w:lang w:eastAsia="ar-SA" w:bidi="ar-SA"/>
              </w:rPr>
              <w:t>S</w:t>
            </w:r>
            <w:r w:rsidR="00442BEB">
              <w:rPr>
                <w:rFonts w:asciiTheme="minorHAnsi" w:hAnsiTheme="minorHAnsi" w:cs="Arial"/>
                <w:lang w:eastAsia="ar-SA" w:bidi="ar-SA"/>
              </w:rPr>
              <w:t>íť</w:t>
            </w:r>
            <w:r w:rsidR="00442BEB" w:rsidRPr="00442BEB">
              <w:rPr>
                <w:rFonts w:asciiTheme="minorHAnsi" w:hAnsiTheme="minorHAnsi" w:cs="Arial"/>
                <w:lang w:eastAsia="ar-SA" w:bidi="ar-SA"/>
              </w:rPr>
              <w:t xml:space="preserve"> z pružného materiálu.</w:t>
            </w:r>
            <w:r w:rsidR="00442BEB">
              <w:rPr>
                <w:rFonts w:asciiTheme="minorHAnsi" w:hAnsiTheme="minorHAnsi" w:cs="Arial"/>
                <w:lang w:eastAsia="ar-SA" w:bidi="ar-SA"/>
              </w:rPr>
              <w:t xml:space="preserve"> </w:t>
            </w:r>
            <w:r w:rsidR="00F82886">
              <w:rPr>
                <w:rFonts w:asciiTheme="minorHAnsi" w:hAnsiTheme="minorHAnsi" w:cs="Arial"/>
                <w:lang w:eastAsia="ar-SA" w:bidi="ar-SA"/>
              </w:rPr>
              <w:t>Přesné umístění kapsy odsouhlasí zadavatel.</w:t>
            </w:r>
          </w:p>
        </w:tc>
        <w:tc>
          <w:tcPr>
            <w:tcW w:w="3685" w:type="dxa"/>
            <w:shd w:val="clear" w:color="auto" w:fill="FFFFCC"/>
          </w:tcPr>
          <w:p w14:paraId="7DFE9D4C" w14:textId="77777777" w:rsidR="00DF43BC" w:rsidRPr="00133DCD" w:rsidRDefault="00DF43BC" w:rsidP="00133DCD"/>
        </w:tc>
      </w:tr>
      <w:tr w:rsidR="00A21C2A" w:rsidRPr="00A21C2A" w14:paraId="0480D7A7" w14:textId="1DC98C15" w:rsidTr="00133DCD">
        <w:tc>
          <w:tcPr>
            <w:tcW w:w="6663" w:type="dxa"/>
          </w:tcPr>
          <w:p w14:paraId="4AB45DD7" w14:textId="15BE22CB" w:rsidR="00A21C2A" w:rsidRPr="00D4408B" w:rsidRDefault="00A21C2A" w:rsidP="00733D69">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Ovládací panel integrovaný do odkládacího pultíku obsahující ovladače pro osvětlení, </w:t>
            </w:r>
            <w:r w:rsidR="00DD5397">
              <w:rPr>
                <w:rFonts w:asciiTheme="minorHAnsi" w:hAnsiTheme="minorHAnsi" w:cs="Arial"/>
                <w:lang w:eastAsia="ar-SA" w:bidi="ar-SA"/>
              </w:rPr>
              <w:t xml:space="preserve">regulaci intenzity světel, </w:t>
            </w:r>
            <w:r w:rsidRPr="00D4408B">
              <w:rPr>
                <w:rFonts w:asciiTheme="minorHAnsi" w:hAnsiTheme="minorHAnsi" w:cs="Arial"/>
                <w:lang w:eastAsia="ar-SA" w:bidi="ar-SA"/>
              </w:rPr>
              <w:t xml:space="preserve">bodové osvětlení strop, osvětlení pultíku, ovladač teplovodního topení a klimatizace s nastavením teploty (pokud není topení a klimatizace ambulantního prostoru ovládána automaticky nastavením teploty tohoto prostoru na ovladači v kabině řidiče), reproduktory strop, </w:t>
            </w:r>
            <w:r w:rsidR="00733D69">
              <w:rPr>
                <w:rFonts w:asciiTheme="minorHAnsi" w:hAnsiTheme="minorHAnsi" w:cs="Arial"/>
                <w:lang w:eastAsia="ar-SA" w:bidi="ar-SA"/>
              </w:rPr>
              <w:t>průtokový</w:t>
            </w:r>
            <w:r w:rsidRPr="00D4408B">
              <w:rPr>
                <w:rFonts w:asciiTheme="minorHAnsi" w:hAnsiTheme="minorHAnsi" w:cs="Arial"/>
                <w:lang w:eastAsia="ar-SA" w:bidi="ar-SA"/>
              </w:rPr>
              <w:t xml:space="preserve"> ventil kyslíku, ventilátor strop, nezávislé topení, zvuková signalizace k řidiči, </w:t>
            </w:r>
            <w:r w:rsidR="00DD5397">
              <w:rPr>
                <w:rFonts w:asciiTheme="minorHAnsi" w:hAnsiTheme="minorHAnsi" w:cs="Arial"/>
                <w:lang w:eastAsia="ar-SA" w:bidi="ar-SA"/>
              </w:rPr>
              <w:t xml:space="preserve">rohová </w:t>
            </w:r>
            <w:proofErr w:type="spellStart"/>
            <w:r w:rsidRPr="00D4408B">
              <w:rPr>
                <w:rFonts w:asciiTheme="minorHAnsi" w:hAnsiTheme="minorHAnsi" w:cs="Arial"/>
                <w:lang w:eastAsia="ar-SA" w:bidi="ar-SA"/>
              </w:rPr>
              <w:t>zapalovačová</w:t>
            </w:r>
            <w:proofErr w:type="spellEnd"/>
            <w:r w:rsidRPr="00D4408B">
              <w:rPr>
                <w:rFonts w:asciiTheme="minorHAnsi" w:hAnsiTheme="minorHAnsi" w:cs="Arial"/>
                <w:lang w:eastAsia="ar-SA" w:bidi="ar-SA"/>
              </w:rPr>
              <w:t xml:space="preserve"> zásuvka 12V s krytkou, samostatně jištěná s optickou kontrolou funkčnosti vše v dosahu sedící osoby na otočném sedadle umístěné na pravém boku </w:t>
            </w:r>
            <w:r w:rsidRPr="0053638C">
              <w:rPr>
                <w:rFonts w:asciiTheme="minorHAnsi" w:hAnsiTheme="minorHAnsi" w:cs="Arial"/>
                <w:lang w:eastAsia="ar-SA" w:bidi="ar-SA"/>
              </w:rPr>
              <w:t>ambulantního prostoru.</w:t>
            </w:r>
          </w:p>
        </w:tc>
        <w:tc>
          <w:tcPr>
            <w:tcW w:w="3685" w:type="dxa"/>
            <w:shd w:val="clear" w:color="auto" w:fill="FFFFCC"/>
          </w:tcPr>
          <w:p w14:paraId="580FBAB9" w14:textId="77777777" w:rsidR="00A21C2A" w:rsidRPr="00133DCD" w:rsidRDefault="00A21C2A" w:rsidP="00133DCD"/>
        </w:tc>
      </w:tr>
      <w:tr w:rsidR="00A21C2A" w:rsidRPr="00A21C2A" w14:paraId="2118EBB2" w14:textId="6E7B34C7" w:rsidTr="00133DCD">
        <w:tc>
          <w:tcPr>
            <w:tcW w:w="6663" w:type="dxa"/>
          </w:tcPr>
          <w:p w14:paraId="5DDDCD46" w14:textId="18FFB507" w:rsidR="00A21C2A" w:rsidRPr="00D4408B" w:rsidRDefault="00A21C2A" w:rsidP="00A21C2A">
            <w:pPr>
              <w:pStyle w:val="Odstavecseseznamem"/>
              <w:numPr>
                <w:ilvl w:val="0"/>
                <w:numId w:val="16"/>
              </w:numPr>
              <w:spacing w:line="276" w:lineRule="auto"/>
              <w:ind w:left="459"/>
              <w:jc w:val="both"/>
              <w:rPr>
                <w:rFonts w:asciiTheme="minorHAnsi" w:hAnsiTheme="minorHAnsi" w:cs="Arial"/>
                <w:lang w:eastAsia="ar-SA" w:bidi="ar-SA"/>
              </w:rPr>
            </w:pPr>
            <w:r w:rsidRPr="00011134">
              <w:rPr>
                <w:rFonts w:asciiTheme="minorHAnsi" w:hAnsiTheme="minorHAnsi" w:cs="Arial"/>
                <w:lang w:eastAsia="ar-SA" w:bidi="ar-SA"/>
              </w:rPr>
              <w:t>V dosahu</w:t>
            </w:r>
            <w:r w:rsidRPr="00D4408B">
              <w:rPr>
                <w:rFonts w:asciiTheme="minorHAnsi" w:hAnsiTheme="minorHAnsi" w:cs="Arial"/>
                <w:lang w:eastAsia="ar-SA" w:bidi="ar-SA"/>
              </w:rPr>
              <w:t xml:space="preserve"> otočného sedadla na pravém boku držák tabletu Panasonic FZ-G1, certifikovaný dle ČSN EN 1789</w:t>
            </w:r>
            <w:r w:rsidR="00697852">
              <w:rPr>
                <w:rFonts w:asciiTheme="minorHAnsi" w:hAnsiTheme="minorHAnsi" w:cs="Arial"/>
                <w:lang w:eastAsia="ar-SA" w:bidi="ar-SA"/>
              </w:rPr>
              <w:t>+A1</w:t>
            </w:r>
            <w:r w:rsidR="00C4291D">
              <w:rPr>
                <w:rFonts w:asciiTheme="minorHAnsi" w:hAnsiTheme="minorHAnsi" w:cs="Arial"/>
                <w:lang w:eastAsia="ar-SA" w:bidi="ar-SA"/>
              </w:rPr>
              <w:t xml:space="preserve"> </w:t>
            </w:r>
            <w:r w:rsidR="00C4291D" w:rsidRPr="00C4291D">
              <w:rPr>
                <w:rFonts w:asciiTheme="minorHAnsi" w:hAnsiTheme="minorHAnsi" w:cs="Arial"/>
                <w:lang w:eastAsia="ar-SA" w:bidi="ar-SA"/>
              </w:rPr>
              <w:t>(EN 1789:2020</w:t>
            </w:r>
            <w:r w:rsidR="00697852">
              <w:rPr>
                <w:rFonts w:asciiTheme="minorHAnsi" w:hAnsiTheme="minorHAnsi" w:cs="Arial"/>
                <w:lang w:eastAsia="ar-SA" w:bidi="ar-SA"/>
              </w:rPr>
              <w:t>+A1:2023</w:t>
            </w:r>
            <w:r w:rsidR="00C4291D" w:rsidRPr="00C4291D">
              <w:rPr>
                <w:rFonts w:asciiTheme="minorHAnsi" w:hAnsiTheme="minorHAnsi" w:cs="Arial"/>
                <w:lang w:eastAsia="ar-SA" w:bidi="ar-SA"/>
              </w:rPr>
              <w:t>)</w:t>
            </w:r>
            <w:r w:rsidRPr="00D4408B">
              <w:rPr>
                <w:rFonts w:asciiTheme="minorHAnsi" w:hAnsiTheme="minorHAnsi" w:cs="Arial"/>
                <w:lang w:eastAsia="ar-SA" w:bidi="ar-SA"/>
              </w:rPr>
              <w:t xml:space="preserve">, umožňující vyjmutí tabletu osobou sedící na tomto sedadle. </w:t>
            </w:r>
            <w:r w:rsidRPr="00DD5397">
              <w:rPr>
                <w:rFonts w:asciiTheme="minorHAnsi" w:hAnsiTheme="minorHAnsi" w:cs="Arial"/>
                <w:b/>
                <w:lang w:eastAsia="ar-SA" w:bidi="ar-SA"/>
              </w:rPr>
              <w:t>Dodavatel doloží certifikát v nabídce.</w:t>
            </w:r>
          </w:p>
        </w:tc>
        <w:tc>
          <w:tcPr>
            <w:tcW w:w="3685" w:type="dxa"/>
            <w:shd w:val="clear" w:color="auto" w:fill="FFFFCC"/>
          </w:tcPr>
          <w:p w14:paraId="07A4B3E0" w14:textId="77777777" w:rsidR="00A21C2A" w:rsidRPr="00133DCD" w:rsidRDefault="00A21C2A" w:rsidP="00133DCD"/>
        </w:tc>
      </w:tr>
      <w:tr w:rsidR="00A21C2A" w:rsidRPr="00A21C2A" w14:paraId="09396809" w14:textId="54955C56" w:rsidTr="00133DCD">
        <w:tc>
          <w:tcPr>
            <w:tcW w:w="6663" w:type="dxa"/>
          </w:tcPr>
          <w:p w14:paraId="5416C967" w14:textId="0C4868F6" w:rsidR="00A21C2A" w:rsidRPr="00D4408B" w:rsidRDefault="00A21C2A" w:rsidP="00BB6EFA">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1ks sklopné a otočné sedadlo M1 s odklopným sedákem, nastavitelnou opěrkou hlavy</w:t>
            </w:r>
            <w:r w:rsidR="00BB6EFA">
              <w:rPr>
                <w:rFonts w:asciiTheme="minorHAnsi" w:hAnsiTheme="minorHAnsi" w:cs="Arial"/>
                <w:lang w:eastAsia="ar-SA" w:bidi="ar-SA"/>
              </w:rPr>
              <w:t>,</w:t>
            </w:r>
            <w:r w:rsidRPr="00D4408B">
              <w:rPr>
                <w:rFonts w:asciiTheme="minorHAnsi" w:hAnsiTheme="minorHAnsi" w:cs="Arial"/>
                <w:lang w:eastAsia="ar-SA" w:bidi="ar-SA"/>
              </w:rPr>
              <w:t xml:space="preserve"> 2 ks loketními opěrami</w:t>
            </w:r>
            <w:r w:rsidR="00BB6EFA">
              <w:rPr>
                <w:rFonts w:asciiTheme="minorHAnsi" w:hAnsiTheme="minorHAnsi" w:cs="Arial"/>
                <w:lang w:eastAsia="ar-SA" w:bidi="ar-SA"/>
              </w:rPr>
              <w:t>,</w:t>
            </w:r>
            <w:r w:rsidRPr="00D4408B">
              <w:rPr>
                <w:rFonts w:asciiTheme="minorHAnsi" w:hAnsiTheme="minorHAnsi" w:cs="Arial"/>
                <w:lang w:eastAsia="ar-SA" w:bidi="ar-SA"/>
              </w:rPr>
              <w:t xml:space="preserve"> polohovatelnou zádovou opěrou </w:t>
            </w:r>
            <w:r w:rsidR="00BB6EFA">
              <w:rPr>
                <w:rFonts w:asciiTheme="minorHAnsi" w:hAnsiTheme="minorHAnsi" w:cs="Arial"/>
                <w:lang w:eastAsia="ar-SA" w:bidi="ar-SA"/>
              </w:rPr>
              <w:t>a integrovaným systémem ISOFIX (dle ISO 13216)</w:t>
            </w:r>
            <w:r w:rsidR="00BB6EFA" w:rsidRPr="00BB6EFA">
              <w:rPr>
                <w:rFonts w:asciiTheme="minorHAnsi" w:eastAsia="Times New Roman" w:hAnsiTheme="minorHAnsi" w:cs="Arial"/>
                <w:szCs w:val="20"/>
                <w:lang w:eastAsia="ar-SA" w:bidi="ar-SA"/>
              </w:rPr>
              <w:t xml:space="preserve"> </w:t>
            </w:r>
            <w:r w:rsidR="00BB6EFA" w:rsidRPr="00BB6EFA">
              <w:rPr>
                <w:rFonts w:asciiTheme="minorHAnsi" w:hAnsiTheme="minorHAnsi" w:cs="Arial"/>
                <w:lang w:eastAsia="ar-SA" w:bidi="ar-SA"/>
              </w:rPr>
              <w:t>umístěné vpravo vzadu</w:t>
            </w:r>
            <w:r w:rsidRPr="00D4408B">
              <w:rPr>
                <w:rFonts w:asciiTheme="minorHAnsi" w:hAnsiTheme="minorHAnsi" w:cs="Arial"/>
                <w:lang w:eastAsia="ar-SA" w:bidi="ar-SA"/>
              </w:rPr>
              <w:t>. Tří</w:t>
            </w:r>
            <w:r w:rsidR="00BB6EFA">
              <w:rPr>
                <w:rFonts w:asciiTheme="minorHAnsi" w:hAnsiTheme="minorHAnsi" w:cs="Arial"/>
                <w:lang w:eastAsia="ar-SA" w:bidi="ar-SA"/>
              </w:rPr>
              <w:t xml:space="preserve"> </w:t>
            </w:r>
            <w:r w:rsidRPr="00D4408B">
              <w:rPr>
                <w:rFonts w:asciiTheme="minorHAnsi" w:hAnsiTheme="minorHAnsi" w:cs="Arial"/>
                <w:lang w:eastAsia="ar-SA" w:bidi="ar-SA"/>
              </w:rPr>
              <w:t>bodový pás o délce min</w:t>
            </w:r>
            <w:r w:rsidR="00AE1224">
              <w:rPr>
                <w:rFonts w:asciiTheme="minorHAnsi" w:hAnsiTheme="minorHAnsi" w:cs="Arial"/>
                <w:lang w:eastAsia="ar-SA" w:bidi="ar-SA"/>
              </w:rPr>
              <w:t>.</w:t>
            </w:r>
            <w:r w:rsidRPr="00D4408B">
              <w:rPr>
                <w:rFonts w:asciiTheme="minorHAnsi" w:hAnsiTheme="minorHAnsi" w:cs="Arial"/>
                <w:lang w:eastAsia="ar-SA" w:bidi="ar-SA"/>
              </w:rPr>
              <w:t xml:space="preserve"> 2450 mm umístěný po</w:t>
            </w:r>
            <w:r w:rsidR="002323C4">
              <w:rPr>
                <w:rFonts w:asciiTheme="minorHAnsi" w:hAnsiTheme="minorHAnsi" w:cs="Arial"/>
                <w:lang w:eastAsia="ar-SA" w:bidi="ar-SA"/>
              </w:rPr>
              <w:t>d plastovým krytem zádové opěry. Vedení bezpečnostního pásu z pravé strany do leva. U</w:t>
            </w:r>
            <w:r w:rsidRPr="00D4408B">
              <w:rPr>
                <w:rFonts w:asciiTheme="minorHAnsi" w:hAnsiTheme="minorHAnsi" w:cs="Arial"/>
                <w:lang w:eastAsia="ar-SA" w:bidi="ar-SA"/>
              </w:rPr>
              <w:t>místění sedadla odsouhlasí zadavatel, sedadlo musí umožnit vizuální kontakt sedící osoby na tomto sedadle s pacientem v polo sedu na nosítkách zasunutých v zádržném systému stolu nosítek.</w:t>
            </w:r>
            <w:r w:rsidR="00507B02">
              <w:rPr>
                <w:rFonts w:asciiTheme="minorHAnsi" w:hAnsiTheme="minorHAnsi" w:cs="Arial"/>
                <w:lang w:eastAsia="ar-SA" w:bidi="ar-SA"/>
              </w:rPr>
              <w:t xml:space="preserve"> Sedadlo </w:t>
            </w:r>
            <w:r w:rsidR="00507B02" w:rsidRPr="00507B02">
              <w:rPr>
                <w:rFonts w:asciiTheme="minorHAnsi" w:hAnsiTheme="minorHAnsi" w:cs="Arial"/>
                <w:lang w:eastAsia="ar-SA" w:bidi="ar-SA"/>
              </w:rPr>
              <w:lastRenderedPageBreak/>
              <w:t>vybaven</w:t>
            </w:r>
            <w:r w:rsidR="00507B02">
              <w:rPr>
                <w:rFonts w:asciiTheme="minorHAnsi" w:hAnsiTheme="minorHAnsi" w:cs="Arial"/>
                <w:lang w:eastAsia="ar-SA" w:bidi="ar-SA"/>
              </w:rPr>
              <w:t>o</w:t>
            </w:r>
            <w:r w:rsidR="00507B02" w:rsidRPr="00507B02">
              <w:rPr>
                <w:rFonts w:asciiTheme="minorHAnsi" w:hAnsiTheme="minorHAnsi" w:cs="Arial"/>
                <w:lang w:eastAsia="ar-SA" w:bidi="ar-SA"/>
              </w:rPr>
              <w:t xml:space="preserve"> senzorem přítomnosti sedící osoby a senzorem zapnutého bezpečnostního p</w:t>
            </w:r>
            <w:r w:rsidR="00507B02">
              <w:rPr>
                <w:rFonts w:asciiTheme="minorHAnsi" w:hAnsiTheme="minorHAnsi" w:cs="Arial"/>
                <w:lang w:eastAsia="ar-SA" w:bidi="ar-SA"/>
              </w:rPr>
              <w:t>á</w:t>
            </w:r>
            <w:r w:rsidR="00507B02" w:rsidRPr="00507B02">
              <w:rPr>
                <w:rFonts w:asciiTheme="minorHAnsi" w:hAnsiTheme="minorHAnsi" w:cs="Arial"/>
                <w:lang w:eastAsia="ar-SA" w:bidi="ar-SA"/>
              </w:rPr>
              <w:t>su. V případě sedící osoby</w:t>
            </w:r>
            <w:r w:rsidR="00507B02">
              <w:rPr>
                <w:rFonts w:asciiTheme="minorHAnsi" w:hAnsiTheme="minorHAnsi" w:cs="Arial"/>
                <w:lang w:eastAsia="ar-SA" w:bidi="ar-SA"/>
              </w:rPr>
              <w:t xml:space="preserve"> na tomto sedadle bez zapnutého bezpečnostního pásu</w:t>
            </w:r>
            <w:r w:rsidR="00507B02" w:rsidRPr="00507B02">
              <w:rPr>
                <w:rFonts w:asciiTheme="minorHAnsi" w:hAnsiTheme="minorHAnsi" w:cs="Arial"/>
                <w:lang w:eastAsia="ar-SA" w:bidi="ar-SA"/>
              </w:rPr>
              <w:t>, se v zorném poli řidiče rozsvítí k</w:t>
            </w:r>
            <w:r w:rsidR="00507B02">
              <w:rPr>
                <w:rFonts w:asciiTheme="minorHAnsi" w:hAnsiTheme="minorHAnsi" w:cs="Arial"/>
                <w:lang w:eastAsia="ar-SA" w:bidi="ar-SA"/>
              </w:rPr>
              <w:t>ontrolka.</w:t>
            </w:r>
            <w:r w:rsidR="00507B02" w:rsidRPr="00507B02">
              <w:rPr>
                <w:rFonts w:asciiTheme="minorHAnsi" w:hAnsiTheme="minorHAnsi" w:cs="Arial"/>
                <w:lang w:eastAsia="ar-SA" w:bidi="ar-SA"/>
              </w:rPr>
              <w:t xml:space="preserve"> </w:t>
            </w:r>
            <w:r w:rsidR="00507B02">
              <w:rPr>
                <w:rFonts w:asciiTheme="minorHAnsi" w:hAnsiTheme="minorHAnsi" w:cs="Arial"/>
                <w:lang w:eastAsia="ar-SA" w:bidi="ar-SA"/>
              </w:rPr>
              <w:t xml:space="preserve">V případě rozjetí </w:t>
            </w:r>
            <w:r w:rsidR="00507B02" w:rsidRPr="00507B02">
              <w:rPr>
                <w:rFonts w:asciiTheme="minorHAnsi" w:hAnsiTheme="minorHAnsi" w:cs="Arial"/>
                <w:lang w:eastAsia="ar-SA" w:bidi="ar-SA"/>
              </w:rPr>
              <w:t>vozidl</w:t>
            </w:r>
            <w:r w:rsidR="00507B02">
              <w:rPr>
                <w:rFonts w:asciiTheme="minorHAnsi" w:hAnsiTheme="minorHAnsi" w:cs="Arial"/>
                <w:lang w:eastAsia="ar-SA" w:bidi="ar-SA"/>
              </w:rPr>
              <w:t>a</w:t>
            </w:r>
            <w:r w:rsidR="00507B02" w:rsidRPr="00507B02">
              <w:rPr>
                <w:rFonts w:asciiTheme="minorHAnsi" w:hAnsiTheme="minorHAnsi" w:cs="Arial"/>
                <w:lang w:eastAsia="ar-SA" w:bidi="ar-SA"/>
              </w:rPr>
              <w:t xml:space="preserve"> vyšší rychlostí </w:t>
            </w:r>
            <w:r w:rsidR="00507B02">
              <w:rPr>
                <w:rFonts w:asciiTheme="minorHAnsi" w:hAnsiTheme="minorHAnsi" w:cs="Arial"/>
                <w:lang w:eastAsia="ar-SA" w:bidi="ar-SA"/>
              </w:rPr>
              <w:t>doplní světelnou signalizaci zvuková</w:t>
            </w:r>
            <w:r w:rsidR="00507B02" w:rsidRPr="00507B02">
              <w:rPr>
                <w:rFonts w:asciiTheme="minorHAnsi" w:hAnsiTheme="minorHAnsi" w:cs="Arial"/>
                <w:lang w:eastAsia="ar-SA" w:bidi="ar-SA"/>
              </w:rPr>
              <w:t xml:space="preserve"> signalizac</w:t>
            </w:r>
            <w:r w:rsidR="00507B02">
              <w:rPr>
                <w:rFonts w:asciiTheme="minorHAnsi" w:hAnsiTheme="minorHAnsi" w:cs="Arial"/>
                <w:lang w:eastAsia="ar-SA" w:bidi="ar-SA"/>
              </w:rPr>
              <w:t>e upozorňující řidiče na sedící osobu s nezapnutým bezpečnostním pásem.</w:t>
            </w:r>
          </w:p>
        </w:tc>
        <w:tc>
          <w:tcPr>
            <w:tcW w:w="3685" w:type="dxa"/>
            <w:shd w:val="clear" w:color="auto" w:fill="FFFFCC"/>
          </w:tcPr>
          <w:p w14:paraId="01041F6B" w14:textId="77777777" w:rsidR="00A21C2A" w:rsidRPr="00133DCD" w:rsidRDefault="00A21C2A" w:rsidP="00133DCD"/>
        </w:tc>
      </w:tr>
      <w:tr w:rsidR="00A21C2A" w:rsidRPr="00A21C2A" w14:paraId="3E760315" w14:textId="16360CFD" w:rsidTr="00133DCD">
        <w:tc>
          <w:tcPr>
            <w:tcW w:w="6663" w:type="dxa"/>
          </w:tcPr>
          <w:p w14:paraId="7A58DF28" w14:textId="62AA0310" w:rsidR="00A21C2A" w:rsidRPr="00D4408B" w:rsidRDefault="00A21C2A" w:rsidP="00011134">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lastRenderedPageBreak/>
              <w:t>1 ks otočné sedadlo M1 s odklopným sedákem, nastavitelnou opěrou zad, nastavitelnou opěrkou hlavy, 2 ks loketní opěrkou,</w:t>
            </w:r>
            <w:r w:rsidR="00BB6EFA">
              <w:rPr>
                <w:rFonts w:asciiTheme="minorHAnsi" w:hAnsiTheme="minorHAnsi" w:cs="Arial"/>
                <w:lang w:eastAsia="ar-SA" w:bidi="ar-SA"/>
              </w:rPr>
              <w:t xml:space="preserve"> s </w:t>
            </w:r>
            <w:r w:rsidR="00BB6EFA" w:rsidRPr="00BB6EFA">
              <w:rPr>
                <w:rFonts w:asciiTheme="minorHAnsi" w:hAnsiTheme="minorHAnsi" w:cs="Arial"/>
                <w:lang w:eastAsia="ar-SA" w:bidi="ar-SA"/>
              </w:rPr>
              <w:t>integrovaným systémem ISOFIX (dle ISO 13216)</w:t>
            </w:r>
            <w:r w:rsidR="00BB6EFA">
              <w:rPr>
                <w:rFonts w:asciiTheme="minorHAnsi" w:hAnsiTheme="minorHAnsi" w:cs="Arial"/>
                <w:lang w:eastAsia="ar-SA" w:bidi="ar-SA"/>
              </w:rPr>
              <w:t>,</w:t>
            </w:r>
            <w:r w:rsidRPr="00D4408B">
              <w:rPr>
                <w:rFonts w:asciiTheme="minorHAnsi" w:hAnsiTheme="minorHAnsi" w:cs="Arial"/>
                <w:lang w:eastAsia="ar-SA" w:bidi="ar-SA"/>
              </w:rPr>
              <w:t xml:space="preserve"> ukotveno v podlaze u hlavy pacienta. Tříbodový pás o délce min</w:t>
            </w:r>
            <w:r w:rsidR="00AE1224">
              <w:rPr>
                <w:rFonts w:asciiTheme="minorHAnsi" w:hAnsiTheme="minorHAnsi" w:cs="Arial"/>
                <w:lang w:eastAsia="ar-SA" w:bidi="ar-SA"/>
              </w:rPr>
              <w:t>.</w:t>
            </w:r>
            <w:r w:rsidRPr="00D4408B">
              <w:rPr>
                <w:rFonts w:asciiTheme="minorHAnsi" w:hAnsiTheme="minorHAnsi" w:cs="Arial"/>
                <w:lang w:eastAsia="ar-SA" w:bidi="ar-SA"/>
              </w:rPr>
              <w:t xml:space="preserve"> 2450 mm umístěný pod plastovým krytem zádové opěry, umístění sedadla odsouhlasí zadavatel. </w:t>
            </w:r>
            <w:r w:rsidR="00507B02" w:rsidRPr="00507B02">
              <w:rPr>
                <w:rFonts w:asciiTheme="minorHAnsi" w:hAnsiTheme="minorHAnsi" w:cs="Arial"/>
                <w:lang w:eastAsia="ar-SA" w:bidi="ar-SA"/>
              </w:rPr>
              <w:t>Sedadlo vybaveno senzorem přítomnosti sedící osoby a senzorem zapnutého bezpečnostního pásu. V případě sedící osoby na tomto sedadle bez zapnutého bezpečnostního pásu, se v zorném poli řidiče rozsvítí kontrolka. V případě rozjetí vozidla vyšší rychlostí doplní světelnou signalizaci zvuková signalizace upozorňující řidiče na sedící osobu s nezapnutým bezpečnostním pásem.</w:t>
            </w:r>
            <w:r w:rsidR="00507B02">
              <w:rPr>
                <w:rFonts w:asciiTheme="minorHAnsi" w:hAnsiTheme="minorHAnsi" w:cs="Arial"/>
                <w:lang w:eastAsia="ar-SA" w:bidi="ar-SA"/>
              </w:rPr>
              <w:t xml:space="preserve"> </w:t>
            </w:r>
            <w:r w:rsidRPr="00011134">
              <w:rPr>
                <w:rFonts w:asciiTheme="minorHAnsi" w:hAnsiTheme="minorHAnsi" w:cs="Arial"/>
                <w:lang w:eastAsia="ar-SA" w:bidi="ar-SA"/>
              </w:rPr>
              <w:t>Mezi sedadlem a přepážkou skříňka s odklopnou vrchní částí.</w:t>
            </w:r>
            <w:r w:rsidRPr="00D4408B">
              <w:rPr>
                <w:rFonts w:asciiTheme="minorHAnsi" w:hAnsiTheme="minorHAnsi" w:cs="Arial"/>
                <w:lang w:eastAsia="ar-SA" w:bidi="ar-SA"/>
              </w:rPr>
              <w:t xml:space="preserve"> </w:t>
            </w:r>
            <w:r w:rsidR="00011134">
              <w:rPr>
                <w:rFonts w:asciiTheme="minorHAnsi" w:hAnsiTheme="minorHAnsi" w:cs="Arial"/>
                <w:lang w:eastAsia="ar-SA" w:bidi="ar-SA"/>
              </w:rPr>
              <w:t xml:space="preserve">Výška skříňky min. 470 mm od podlahy, zajištění odklopného víka proti otevření. </w:t>
            </w:r>
            <w:r w:rsidRPr="00D4408B">
              <w:rPr>
                <w:rFonts w:asciiTheme="minorHAnsi" w:hAnsiTheme="minorHAnsi" w:cs="Arial"/>
                <w:lang w:eastAsia="ar-SA" w:bidi="ar-SA"/>
              </w:rPr>
              <w:t xml:space="preserve">Na této skříňce držák pro chladničku včetně napájení. Chladnička s možností snadného vyjmutí. Napájení chladničky 12V </w:t>
            </w:r>
            <w:r w:rsidR="00DD5397">
              <w:rPr>
                <w:rFonts w:asciiTheme="minorHAnsi" w:hAnsiTheme="minorHAnsi" w:cs="Arial"/>
                <w:lang w:eastAsia="ar-SA" w:bidi="ar-SA"/>
              </w:rPr>
              <w:t xml:space="preserve">rohovou </w:t>
            </w:r>
            <w:r w:rsidRPr="00D4408B">
              <w:rPr>
                <w:rFonts w:asciiTheme="minorHAnsi" w:hAnsiTheme="minorHAnsi" w:cs="Arial"/>
                <w:lang w:eastAsia="ar-SA" w:bidi="ar-SA"/>
              </w:rPr>
              <w:t>zásuvkou s optickou kontrolou funkčnosti.</w:t>
            </w:r>
          </w:p>
        </w:tc>
        <w:tc>
          <w:tcPr>
            <w:tcW w:w="3685" w:type="dxa"/>
            <w:shd w:val="clear" w:color="auto" w:fill="FFFFCC"/>
          </w:tcPr>
          <w:p w14:paraId="329CF378" w14:textId="77777777" w:rsidR="00A21C2A" w:rsidRPr="00133DCD" w:rsidRDefault="00A21C2A" w:rsidP="00133DCD"/>
        </w:tc>
      </w:tr>
      <w:tr w:rsidR="00A21C2A" w:rsidRPr="00A21C2A" w14:paraId="37FE0763" w14:textId="4A35125B" w:rsidTr="00133DCD">
        <w:tc>
          <w:tcPr>
            <w:tcW w:w="6663" w:type="dxa"/>
          </w:tcPr>
          <w:p w14:paraId="506118B7" w14:textId="5205DD5C" w:rsidR="00A21C2A" w:rsidRPr="00D4408B" w:rsidRDefault="00A21C2A" w:rsidP="00A21C2A">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Pevný, celo nerezový stůl pod nosítka</w:t>
            </w:r>
            <w:r w:rsidR="00011134">
              <w:rPr>
                <w:rFonts w:asciiTheme="minorHAnsi" w:hAnsiTheme="minorHAnsi" w:cs="Arial"/>
                <w:lang w:eastAsia="ar-SA" w:bidi="ar-SA"/>
              </w:rPr>
              <w:t xml:space="preserve"> s podvozkem, stůl</w:t>
            </w:r>
            <w:r w:rsidRPr="00D4408B">
              <w:rPr>
                <w:rFonts w:asciiTheme="minorHAnsi" w:hAnsiTheme="minorHAnsi" w:cs="Arial"/>
                <w:lang w:eastAsia="ar-SA" w:bidi="ar-SA"/>
              </w:rPr>
              <w:t xml:space="preserve"> s certifikací dle ČSN EN 1789</w:t>
            </w:r>
            <w:r w:rsidR="00697852">
              <w:rPr>
                <w:rFonts w:asciiTheme="minorHAnsi" w:hAnsiTheme="minorHAnsi" w:cs="Arial"/>
                <w:lang w:eastAsia="ar-SA" w:bidi="ar-SA"/>
              </w:rPr>
              <w:t>+A1</w:t>
            </w:r>
            <w:r w:rsidR="00C4291D">
              <w:rPr>
                <w:rFonts w:asciiTheme="minorHAnsi" w:hAnsiTheme="minorHAnsi" w:cs="Arial"/>
                <w:lang w:eastAsia="ar-SA" w:bidi="ar-SA"/>
              </w:rPr>
              <w:t xml:space="preserve"> </w:t>
            </w:r>
            <w:r w:rsidR="00C4291D" w:rsidRPr="00C4291D">
              <w:rPr>
                <w:rFonts w:asciiTheme="minorHAnsi" w:hAnsiTheme="minorHAnsi" w:cs="Arial"/>
                <w:lang w:eastAsia="ar-SA" w:bidi="ar-SA"/>
              </w:rPr>
              <w:t>(EN 1789:2020</w:t>
            </w:r>
            <w:r w:rsidR="00697852">
              <w:rPr>
                <w:rFonts w:asciiTheme="minorHAnsi" w:hAnsiTheme="minorHAnsi" w:cs="Arial"/>
                <w:lang w:eastAsia="ar-SA" w:bidi="ar-SA"/>
              </w:rPr>
              <w:t>+A1:2023</w:t>
            </w:r>
            <w:r w:rsidR="00C4291D" w:rsidRPr="00C4291D">
              <w:rPr>
                <w:rFonts w:asciiTheme="minorHAnsi" w:hAnsiTheme="minorHAnsi" w:cs="Arial"/>
                <w:lang w:eastAsia="ar-SA" w:bidi="ar-SA"/>
              </w:rPr>
              <w:t>)</w:t>
            </w:r>
            <w:r w:rsidRPr="00D4408B">
              <w:rPr>
                <w:rFonts w:asciiTheme="minorHAnsi" w:hAnsiTheme="minorHAnsi" w:cs="Arial"/>
                <w:lang w:eastAsia="ar-SA" w:bidi="ar-SA"/>
              </w:rPr>
              <w:t xml:space="preserve">. Pod stolem úložný prostor pro </w:t>
            </w:r>
            <w:proofErr w:type="spellStart"/>
            <w:r w:rsidRPr="00D4408B">
              <w:rPr>
                <w:rFonts w:asciiTheme="minorHAnsi" w:hAnsiTheme="minorHAnsi" w:cs="Arial"/>
                <w:lang w:eastAsia="ar-SA" w:bidi="ar-SA"/>
              </w:rPr>
              <w:t>Scoop</w:t>
            </w:r>
            <w:proofErr w:type="spellEnd"/>
            <w:r w:rsidRPr="00D4408B">
              <w:rPr>
                <w:rFonts w:asciiTheme="minorHAnsi" w:hAnsiTheme="minorHAnsi" w:cs="Arial"/>
                <w:lang w:eastAsia="ar-SA" w:bidi="ar-SA"/>
              </w:rPr>
              <w:t xml:space="preserve"> rám včetně jeho fixace, úložný prostor zakrytý ze všech stran, zadní přístupová strana otevřená</w:t>
            </w:r>
            <w:r w:rsidR="003D0B77">
              <w:rPr>
                <w:rFonts w:asciiTheme="minorHAnsi" w:hAnsiTheme="minorHAnsi" w:cs="Arial"/>
                <w:lang w:eastAsia="ar-SA" w:bidi="ar-SA"/>
              </w:rPr>
              <w:t xml:space="preserve">, </w:t>
            </w:r>
            <w:r w:rsidR="003D0B77" w:rsidRPr="003D0B77">
              <w:rPr>
                <w:rFonts w:asciiTheme="minorHAnsi" w:hAnsiTheme="minorHAnsi" w:cs="Arial"/>
                <w:lang w:eastAsia="ar-SA" w:bidi="ar-SA"/>
              </w:rPr>
              <w:t>vyplněný volný prostor mezi stolem a skříňkou na levé straně</w:t>
            </w:r>
            <w:r w:rsidRPr="00D4408B">
              <w:rPr>
                <w:rFonts w:asciiTheme="minorHAnsi" w:hAnsiTheme="minorHAnsi" w:cs="Arial"/>
                <w:lang w:eastAsia="ar-SA" w:bidi="ar-SA"/>
              </w:rPr>
              <w:t xml:space="preserve">. </w:t>
            </w:r>
            <w:r w:rsidRPr="00DD5397">
              <w:rPr>
                <w:rFonts w:asciiTheme="minorHAnsi" w:hAnsiTheme="minorHAnsi" w:cs="Arial"/>
                <w:b/>
                <w:lang w:eastAsia="ar-SA" w:bidi="ar-SA"/>
              </w:rPr>
              <w:t>Dodavatel doloží certifikát stolu v nabídce.</w:t>
            </w:r>
          </w:p>
        </w:tc>
        <w:tc>
          <w:tcPr>
            <w:tcW w:w="3685" w:type="dxa"/>
            <w:shd w:val="clear" w:color="auto" w:fill="FFFFCC"/>
          </w:tcPr>
          <w:p w14:paraId="710E0163" w14:textId="77777777" w:rsidR="00A21C2A" w:rsidRPr="00133DCD" w:rsidRDefault="00A21C2A" w:rsidP="00133DCD"/>
        </w:tc>
      </w:tr>
      <w:tr w:rsidR="00A21C2A" w:rsidRPr="00A21C2A" w14:paraId="4979D207" w14:textId="415830B2" w:rsidTr="00133DCD">
        <w:tc>
          <w:tcPr>
            <w:tcW w:w="6663" w:type="dxa"/>
          </w:tcPr>
          <w:p w14:paraId="276E31D0" w14:textId="48102740" w:rsidR="00A21C2A" w:rsidRPr="00D4408B" w:rsidRDefault="00A21C2A" w:rsidP="00A21C2A">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Nerezová plošina stolu nosítek</w:t>
            </w:r>
            <w:r w:rsidR="00011134">
              <w:rPr>
                <w:rFonts w:asciiTheme="minorHAnsi" w:hAnsiTheme="minorHAnsi" w:cs="Arial"/>
                <w:lang w:eastAsia="ar-SA" w:bidi="ar-SA"/>
              </w:rPr>
              <w:t xml:space="preserve"> s podvozkem</w:t>
            </w:r>
            <w:r w:rsidRPr="00D4408B">
              <w:rPr>
                <w:rFonts w:asciiTheme="minorHAnsi" w:hAnsiTheme="minorHAnsi" w:cs="Arial"/>
                <w:lang w:eastAsia="ar-SA" w:bidi="ar-SA"/>
              </w:rPr>
              <w:t xml:space="preserve"> se sklopným nájezdovým čelem a s kotvením podvozku nosítek dle ČSN EN 1789</w:t>
            </w:r>
            <w:r w:rsidR="00697852">
              <w:rPr>
                <w:rFonts w:asciiTheme="minorHAnsi" w:hAnsiTheme="minorHAnsi" w:cs="Arial"/>
                <w:lang w:eastAsia="ar-SA" w:bidi="ar-SA"/>
              </w:rPr>
              <w:t>+A1</w:t>
            </w:r>
            <w:r w:rsidR="00C4291D">
              <w:rPr>
                <w:rFonts w:asciiTheme="minorHAnsi" w:hAnsiTheme="minorHAnsi" w:cs="Arial"/>
                <w:lang w:eastAsia="ar-SA" w:bidi="ar-SA"/>
              </w:rPr>
              <w:t xml:space="preserve"> </w:t>
            </w:r>
            <w:r w:rsidR="00C4291D" w:rsidRPr="00C4291D">
              <w:rPr>
                <w:rFonts w:asciiTheme="minorHAnsi" w:hAnsiTheme="minorHAnsi" w:cs="Arial"/>
                <w:lang w:eastAsia="ar-SA" w:bidi="ar-SA"/>
              </w:rPr>
              <w:t>(EN 1789:2020</w:t>
            </w:r>
            <w:r w:rsidR="00697852">
              <w:rPr>
                <w:rFonts w:asciiTheme="minorHAnsi" w:hAnsiTheme="minorHAnsi" w:cs="Arial"/>
                <w:lang w:eastAsia="ar-SA" w:bidi="ar-SA"/>
              </w:rPr>
              <w:t>+A1:2023</w:t>
            </w:r>
            <w:r w:rsidR="00C4291D" w:rsidRPr="00C4291D">
              <w:rPr>
                <w:rFonts w:asciiTheme="minorHAnsi" w:hAnsiTheme="minorHAnsi" w:cs="Arial"/>
                <w:lang w:eastAsia="ar-SA" w:bidi="ar-SA"/>
              </w:rPr>
              <w:t>)</w:t>
            </w:r>
            <w:r w:rsidRPr="00D4408B">
              <w:rPr>
                <w:rFonts w:asciiTheme="minorHAnsi" w:hAnsiTheme="minorHAnsi" w:cs="Arial"/>
                <w:lang w:eastAsia="ar-SA" w:bidi="ar-SA"/>
              </w:rPr>
              <w:t xml:space="preserve">, hladký přechod ze sklopné nájezdové rampy na plochu stolu. </w:t>
            </w:r>
            <w:r w:rsidRPr="00DD5397">
              <w:rPr>
                <w:rFonts w:asciiTheme="minorHAnsi" w:hAnsiTheme="minorHAnsi" w:cs="Arial"/>
                <w:b/>
                <w:lang w:eastAsia="ar-SA" w:bidi="ar-SA"/>
              </w:rPr>
              <w:t>Dodavatel doloží certifikát zámku a kotvení podvozku nosítek v nabídce.</w:t>
            </w:r>
            <w:r w:rsidRPr="00D4408B">
              <w:rPr>
                <w:rFonts w:asciiTheme="minorHAnsi" w:hAnsiTheme="minorHAnsi" w:cs="Arial"/>
                <w:lang w:eastAsia="ar-SA" w:bidi="ar-SA"/>
              </w:rPr>
              <w:t xml:space="preserve">   </w:t>
            </w:r>
          </w:p>
        </w:tc>
        <w:tc>
          <w:tcPr>
            <w:tcW w:w="3685" w:type="dxa"/>
            <w:shd w:val="clear" w:color="auto" w:fill="FFFFCC"/>
          </w:tcPr>
          <w:p w14:paraId="6F50EEB5" w14:textId="77777777" w:rsidR="00A21C2A" w:rsidRPr="00133DCD" w:rsidRDefault="00A21C2A" w:rsidP="00133DCD"/>
        </w:tc>
      </w:tr>
      <w:tr w:rsidR="00A21C2A" w:rsidRPr="00A21C2A" w14:paraId="4D49B94B" w14:textId="0EE291FD" w:rsidTr="00133DCD">
        <w:tc>
          <w:tcPr>
            <w:tcW w:w="6663" w:type="dxa"/>
          </w:tcPr>
          <w:p w14:paraId="617B2BBC" w14:textId="7AAF7636" w:rsidR="00A21C2A" w:rsidRPr="00D4408B" w:rsidRDefault="00A21C2A" w:rsidP="00A41CFA">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Podstropní skříňky na levé straně v celé délce ambulantního prostoru s posuvnými průhlednými dvířky nebo roletkou v nehlučném vedení. V případě zakrytí roletkou zadavatel požaduje podsvícení tohoto prostoru LED páskem. LED osvětlení se sepne otevřením roletky.</w:t>
            </w:r>
            <w:r w:rsidR="00162815">
              <w:rPr>
                <w:rFonts w:asciiTheme="minorHAnsi" w:hAnsiTheme="minorHAnsi" w:cs="Arial"/>
                <w:lang w:eastAsia="ar-SA" w:bidi="ar-SA"/>
              </w:rPr>
              <w:t xml:space="preserve"> </w:t>
            </w:r>
            <w:r w:rsidR="00162815" w:rsidRPr="00214F29">
              <w:rPr>
                <w:rFonts w:asciiTheme="minorHAnsi" w:hAnsiTheme="minorHAnsi" w:cs="Arial"/>
                <w:lang w:eastAsia="ar-SA" w:bidi="ar-SA"/>
              </w:rPr>
              <w:t>Minimální vnitřní výška přední části podstropní skříňky</w:t>
            </w:r>
            <w:r w:rsidR="00D117A7">
              <w:rPr>
                <w:rFonts w:asciiTheme="minorHAnsi" w:hAnsiTheme="minorHAnsi" w:cs="Arial"/>
                <w:lang w:eastAsia="ar-SA" w:bidi="ar-SA"/>
              </w:rPr>
              <w:t xml:space="preserve"> </w:t>
            </w:r>
            <w:r w:rsidR="00162815" w:rsidRPr="00214F29">
              <w:rPr>
                <w:rFonts w:asciiTheme="minorHAnsi" w:hAnsiTheme="minorHAnsi" w:cs="Arial"/>
                <w:lang w:eastAsia="ar-SA" w:bidi="ar-SA"/>
              </w:rPr>
              <w:t>musí být</w:t>
            </w:r>
            <w:r w:rsidR="00214F29">
              <w:rPr>
                <w:rFonts w:asciiTheme="minorHAnsi" w:hAnsiTheme="minorHAnsi" w:cs="Arial"/>
                <w:lang w:eastAsia="ar-SA" w:bidi="ar-SA"/>
              </w:rPr>
              <w:t xml:space="preserve"> 260 mm.</w:t>
            </w:r>
            <w:r w:rsidR="00D117A7">
              <w:rPr>
                <w:rFonts w:asciiTheme="minorHAnsi" w:hAnsiTheme="minorHAnsi" w:cs="Arial"/>
                <w:lang w:eastAsia="ar-SA" w:bidi="ar-SA"/>
              </w:rPr>
              <w:t xml:space="preserve"> Tato vnitřní výška není požadována u podstropní skříňky, která je zapuštěna do stupňovité přepážky oddělující ambulantní prostor od úložného prostoru </w:t>
            </w:r>
            <w:r w:rsidR="00A41CFA">
              <w:rPr>
                <w:rFonts w:asciiTheme="minorHAnsi" w:hAnsiTheme="minorHAnsi" w:cs="Arial"/>
                <w:lang w:eastAsia="ar-SA" w:bidi="ar-SA"/>
              </w:rPr>
              <w:t xml:space="preserve">levých bočních </w:t>
            </w:r>
            <w:r w:rsidR="00A41CFA" w:rsidRPr="004332D7">
              <w:rPr>
                <w:rFonts w:asciiTheme="minorHAnsi" w:hAnsiTheme="minorHAnsi" w:cs="Arial"/>
                <w:lang w:eastAsia="ar-SA" w:bidi="ar-SA"/>
              </w:rPr>
              <w:t>posuvných</w:t>
            </w:r>
            <w:r w:rsidR="00D117A7" w:rsidRPr="004332D7">
              <w:rPr>
                <w:rFonts w:asciiTheme="minorHAnsi" w:hAnsiTheme="minorHAnsi" w:cs="Arial"/>
                <w:lang w:eastAsia="ar-SA" w:bidi="ar-SA"/>
              </w:rPr>
              <w:t xml:space="preserve"> dveří.</w:t>
            </w:r>
          </w:p>
        </w:tc>
        <w:tc>
          <w:tcPr>
            <w:tcW w:w="3685" w:type="dxa"/>
            <w:shd w:val="clear" w:color="auto" w:fill="FFFFCC"/>
          </w:tcPr>
          <w:p w14:paraId="250750AF" w14:textId="77777777" w:rsidR="00A21C2A" w:rsidRPr="00133DCD" w:rsidRDefault="00A21C2A" w:rsidP="00133DCD"/>
        </w:tc>
      </w:tr>
      <w:tr w:rsidR="00A21C2A" w:rsidRPr="00A21C2A" w14:paraId="27AC50F2" w14:textId="24AEFEC6" w:rsidTr="00133DCD">
        <w:tc>
          <w:tcPr>
            <w:tcW w:w="6663" w:type="dxa"/>
          </w:tcPr>
          <w:p w14:paraId="20563E9A" w14:textId="493BACA4" w:rsidR="00A21C2A" w:rsidRPr="00D4408B" w:rsidRDefault="00A21C2A" w:rsidP="00EC5ED4">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Podstropní skříňky na pravé straně </w:t>
            </w:r>
            <w:r w:rsidR="00EC5ED4" w:rsidRPr="00D4408B">
              <w:rPr>
                <w:rFonts w:asciiTheme="minorHAnsi" w:hAnsiTheme="minorHAnsi" w:cs="Arial"/>
                <w:lang w:eastAsia="ar-SA" w:bidi="ar-SA"/>
              </w:rPr>
              <w:t xml:space="preserve">s integrovaným </w:t>
            </w:r>
            <w:proofErr w:type="spellStart"/>
            <w:r w:rsidR="00EC5ED4" w:rsidRPr="00D4408B">
              <w:rPr>
                <w:rFonts w:asciiTheme="minorHAnsi" w:hAnsiTheme="minorHAnsi" w:cs="Arial"/>
                <w:lang w:eastAsia="ar-SA" w:bidi="ar-SA"/>
              </w:rPr>
              <w:t>ampuláriem</w:t>
            </w:r>
            <w:proofErr w:type="spellEnd"/>
            <w:r w:rsidR="00EC5ED4" w:rsidRPr="00D4408B">
              <w:rPr>
                <w:rFonts w:asciiTheme="minorHAnsi" w:hAnsiTheme="minorHAnsi" w:cs="Arial"/>
                <w:lang w:eastAsia="ar-SA" w:bidi="ar-SA"/>
              </w:rPr>
              <w:t xml:space="preserve"> </w:t>
            </w:r>
            <w:r w:rsidRPr="00D4408B">
              <w:rPr>
                <w:rFonts w:asciiTheme="minorHAnsi" w:hAnsiTheme="minorHAnsi" w:cs="Arial"/>
                <w:lang w:eastAsia="ar-SA" w:bidi="ar-SA"/>
              </w:rPr>
              <w:t xml:space="preserve">v celé délce od bočních dveří </w:t>
            </w:r>
            <w:r w:rsidR="00EC5ED4" w:rsidRPr="00D4408B">
              <w:rPr>
                <w:rFonts w:asciiTheme="minorHAnsi" w:hAnsiTheme="minorHAnsi" w:cs="Arial"/>
                <w:lang w:eastAsia="ar-SA" w:bidi="ar-SA"/>
              </w:rPr>
              <w:t>dozadu, s posuvnými průhlednými</w:t>
            </w:r>
            <w:r w:rsidR="001421E0">
              <w:rPr>
                <w:rFonts w:asciiTheme="minorHAnsi" w:hAnsiTheme="minorHAnsi" w:cs="Arial"/>
                <w:lang w:eastAsia="ar-SA" w:bidi="ar-SA"/>
              </w:rPr>
              <w:t xml:space="preserve"> dvířky</w:t>
            </w:r>
            <w:r w:rsidR="00EC5ED4" w:rsidRPr="00D4408B">
              <w:rPr>
                <w:rFonts w:asciiTheme="minorHAnsi" w:hAnsiTheme="minorHAnsi" w:cs="Arial"/>
                <w:lang w:eastAsia="ar-SA" w:bidi="ar-SA"/>
              </w:rPr>
              <w:t>.</w:t>
            </w:r>
          </w:p>
        </w:tc>
        <w:tc>
          <w:tcPr>
            <w:tcW w:w="3685" w:type="dxa"/>
            <w:shd w:val="clear" w:color="auto" w:fill="FFFFCC"/>
          </w:tcPr>
          <w:p w14:paraId="6870CA6B" w14:textId="77777777" w:rsidR="00A21C2A" w:rsidRPr="00133DCD" w:rsidRDefault="00A21C2A" w:rsidP="00133DCD"/>
        </w:tc>
      </w:tr>
      <w:tr w:rsidR="00A21C2A" w:rsidRPr="00A21C2A" w14:paraId="4FC78388" w14:textId="4A125891" w:rsidTr="00133DCD">
        <w:tc>
          <w:tcPr>
            <w:tcW w:w="6663" w:type="dxa"/>
          </w:tcPr>
          <w:p w14:paraId="18AA13D5" w14:textId="75213D10" w:rsidR="00A21C2A" w:rsidRPr="00D4408B" w:rsidRDefault="00A21C2A" w:rsidP="00A21C2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Uzamykatelná skříňka na opiáty integrovaná do podstropní skříňky </w:t>
            </w:r>
            <w:r w:rsidRPr="00D4408B">
              <w:rPr>
                <w:rFonts w:asciiTheme="minorHAnsi" w:hAnsiTheme="minorHAnsi" w:cs="Arial"/>
                <w:lang w:eastAsia="ar-SA" w:bidi="ar-SA"/>
              </w:rPr>
              <w:lastRenderedPageBreak/>
              <w:t>na pravém boku</w:t>
            </w:r>
            <w:r w:rsidR="00011134">
              <w:rPr>
                <w:rFonts w:asciiTheme="minorHAnsi" w:hAnsiTheme="minorHAnsi" w:cs="Arial"/>
                <w:lang w:eastAsia="ar-SA" w:bidi="ar-SA"/>
              </w:rPr>
              <w:t xml:space="preserve"> v přední části</w:t>
            </w:r>
            <w:r w:rsidRPr="00D4408B">
              <w:rPr>
                <w:rFonts w:asciiTheme="minorHAnsi" w:hAnsiTheme="minorHAnsi" w:cs="Arial"/>
                <w:lang w:eastAsia="ar-SA" w:bidi="ar-SA"/>
              </w:rPr>
              <w:t>.</w:t>
            </w:r>
          </w:p>
        </w:tc>
        <w:tc>
          <w:tcPr>
            <w:tcW w:w="3685" w:type="dxa"/>
            <w:shd w:val="clear" w:color="auto" w:fill="FFFFCC"/>
          </w:tcPr>
          <w:p w14:paraId="3CDC8985" w14:textId="77777777" w:rsidR="00A21C2A" w:rsidRPr="00133DCD" w:rsidRDefault="00A21C2A" w:rsidP="00133DCD"/>
        </w:tc>
      </w:tr>
      <w:tr w:rsidR="00A21C2A" w:rsidRPr="00A21C2A" w14:paraId="122D8237" w14:textId="73947ACC" w:rsidTr="00133DCD">
        <w:tc>
          <w:tcPr>
            <w:tcW w:w="6663" w:type="dxa"/>
          </w:tcPr>
          <w:p w14:paraId="340DD83E" w14:textId="0EB7D56D" w:rsidR="00A21C2A" w:rsidRPr="009C3F74" w:rsidRDefault="00A21C2A" w:rsidP="00AE1224">
            <w:pPr>
              <w:pStyle w:val="Odstavecseseznamem"/>
              <w:numPr>
                <w:ilvl w:val="0"/>
                <w:numId w:val="16"/>
              </w:numPr>
              <w:spacing w:line="276" w:lineRule="auto"/>
              <w:ind w:left="459"/>
              <w:jc w:val="both"/>
              <w:rPr>
                <w:rFonts w:asciiTheme="minorHAnsi" w:hAnsiTheme="minorHAnsi" w:cs="Arial"/>
                <w:lang w:eastAsia="ar-SA" w:bidi="ar-SA"/>
              </w:rPr>
            </w:pPr>
            <w:r w:rsidRPr="009C3F74">
              <w:rPr>
                <w:rFonts w:asciiTheme="minorHAnsi" w:hAnsiTheme="minorHAnsi" w:cs="Arial"/>
                <w:lang w:eastAsia="ar-SA" w:bidi="ar-SA"/>
              </w:rPr>
              <w:lastRenderedPageBreak/>
              <w:t>V prostoru mezi podstropními skříňkami a skříňkou nad levým zadním podběhem místo pro montáž držáků</w:t>
            </w:r>
            <w:r w:rsidR="00AE1224" w:rsidRPr="009C3F74">
              <w:rPr>
                <w:rFonts w:asciiTheme="minorHAnsi" w:hAnsiTheme="minorHAnsi" w:cs="Arial"/>
                <w:lang w:eastAsia="ar-SA" w:bidi="ar-SA"/>
              </w:rPr>
              <w:t xml:space="preserve"> zdravotnických přístrojů.</w:t>
            </w:r>
          </w:p>
        </w:tc>
        <w:tc>
          <w:tcPr>
            <w:tcW w:w="3685" w:type="dxa"/>
            <w:shd w:val="clear" w:color="auto" w:fill="FFFFCC"/>
          </w:tcPr>
          <w:p w14:paraId="2237C8E4" w14:textId="77777777" w:rsidR="00A21C2A" w:rsidRPr="00133DCD" w:rsidRDefault="00A21C2A" w:rsidP="00133DCD"/>
        </w:tc>
      </w:tr>
      <w:tr w:rsidR="001F208C" w:rsidRPr="00A21C2A" w14:paraId="5CBE6388" w14:textId="77777777" w:rsidTr="00133DCD">
        <w:tc>
          <w:tcPr>
            <w:tcW w:w="6663" w:type="dxa"/>
          </w:tcPr>
          <w:p w14:paraId="18F88EF4" w14:textId="47F0E81A" w:rsidR="001F208C" w:rsidRPr="004332D7" w:rsidRDefault="00DD3D2C" w:rsidP="00550F03">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3D6A77">
              <w:rPr>
                <w:rFonts w:asciiTheme="minorHAnsi" w:hAnsiTheme="minorHAnsi" w:cs="Arial"/>
                <w:lang w:eastAsia="ar-SA" w:bidi="ar-SA"/>
              </w:rPr>
              <w:t xml:space="preserve">1 ks držák transportní bateriové odsávačky </w:t>
            </w:r>
            <w:proofErr w:type="spellStart"/>
            <w:r w:rsidRPr="003D6A77">
              <w:rPr>
                <w:rFonts w:asciiTheme="minorHAnsi" w:hAnsiTheme="minorHAnsi" w:cs="Arial"/>
                <w:lang w:eastAsia="ar-SA" w:bidi="ar-SA"/>
              </w:rPr>
              <w:t>Weinmann</w:t>
            </w:r>
            <w:proofErr w:type="spellEnd"/>
            <w:r w:rsidRPr="003D6A77">
              <w:rPr>
                <w:rFonts w:asciiTheme="minorHAnsi" w:hAnsiTheme="minorHAnsi" w:cs="Arial"/>
                <w:lang w:eastAsia="ar-SA" w:bidi="ar-SA"/>
              </w:rPr>
              <w:t xml:space="preserve"> </w:t>
            </w:r>
            <w:proofErr w:type="spellStart"/>
            <w:r w:rsidRPr="003D6A77">
              <w:rPr>
                <w:rFonts w:asciiTheme="minorHAnsi" w:hAnsiTheme="minorHAnsi" w:cs="Arial"/>
                <w:lang w:eastAsia="ar-SA" w:bidi="ar-SA"/>
              </w:rPr>
              <w:t>Accuvac</w:t>
            </w:r>
            <w:proofErr w:type="spellEnd"/>
            <w:r w:rsidRPr="003D6A77">
              <w:rPr>
                <w:rFonts w:asciiTheme="minorHAnsi" w:hAnsiTheme="minorHAnsi" w:cs="Arial"/>
                <w:lang w:eastAsia="ar-SA" w:bidi="ar-SA"/>
              </w:rPr>
              <w:t xml:space="preserve"> Lite včetně jejího napájení.</w:t>
            </w:r>
          </w:p>
        </w:tc>
        <w:tc>
          <w:tcPr>
            <w:tcW w:w="3685" w:type="dxa"/>
            <w:shd w:val="clear" w:color="auto" w:fill="FFFFCC"/>
          </w:tcPr>
          <w:p w14:paraId="1290EC1A" w14:textId="77777777" w:rsidR="001F208C" w:rsidRPr="00133DCD" w:rsidRDefault="001F208C" w:rsidP="00133DCD"/>
        </w:tc>
      </w:tr>
      <w:tr w:rsidR="009C3F74" w:rsidRPr="00A21C2A" w14:paraId="33F84C91" w14:textId="77777777" w:rsidTr="00133DCD">
        <w:tc>
          <w:tcPr>
            <w:tcW w:w="6663" w:type="dxa"/>
          </w:tcPr>
          <w:p w14:paraId="4D40DF56" w14:textId="1992434C" w:rsidR="009C3F74" w:rsidRPr="004332D7" w:rsidRDefault="00351065" w:rsidP="00550F03">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4332D7">
              <w:rPr>
                <w:rFonts w:asciiTheme="minorHAnsi" w:hAnsiTheme="minorHAnsi" w:cs="Arial"/>
                <w:lang w:eastAsia="ar-SA" w:bidi="ar-SA"/>
              </w:rPr>
              <w:t>1 ks držák injekčního lineárního dávkovače popsaného v příloze TS č. 6. Držák musí být certifikovaný dle ČSN EN 1789</w:t>
            </w:r>
            <w:r w:rsidR="00697852">
              <w:rPr>
                <w:rFonts w:asciiTheme="minorHAnsi" w:hAnsiTheme="minorHAnsi" w:cs="Arial"/>
                <w:lang w:eastAsia="ar-SA" w:bidi="ar-SA"/>
              </w:rPr>
              <w:t>+A1</w:t>
            </w:r>
            <w:r w:rsidRPr="004332D7">
              <w:rPr>
                <w:rFonts w:asciiTheme="minorHAnsi" w:hAnsiTheme="minorHAnsi" w:cs="Arial"/>
                <w:lang w:eastAsia="ar-SA" w:bidi="ar-SA"/>
              </w:rPr>
              <w:t xml:space="preserve"> (EN 1789:2020</w:t>
            </w:r>
            <w:r w:rsidR="00697852">
              <w:rPr>
                <w:rFonts w:asciiTheme="minorHAnsi" w:hAnsiTheme="minorHAnsi" w:cs="Arial"/>
                <w:lang w:eastAsia="ar-SA" w:bidi="ar-SA"/>
              </w:rPr>
              <w:t>+A1:2023</w:t>
            </w:r>
            <w:r w:rsidRPr="004332D7">
              <w:rPr>
                <w:rFonts w:asciiTheme="minorHAnsi" w:hAnsiTheme="minorHAnsi" w:cs="Arial"/>
                <w:lang w:eastAsia="ar-SA" w:bidi="ar-SA"/>
              </w:rPr>
              <w:t xml:space="preserve">). Umístění držáku odsouhlasí zadavatel. </w:t>
            </w:r>
            <w:r w:rsidRPr="004332D7">
              <w:rPr>
                <w:rFonts w:asciiTheme="minorHAnsi" w:hAnsiTheme="minorHAnsi" w:cs="Arial"/>
                <w:b/>
                <w:lang w:eastAsia="ar-SA" w:bidi="ar-SA"/>
              </w:rPr>
              <w:t>Dodavatel doloží certifikát v nabídce.</w:t>
            </w:r>
          </w:p>
        </w:tc>
        <w:tc>
          <w:tcPr>
            <w:tcW w:w="3685" w:type="dxa"/>
            <w:shd w:val="clear" w:color="auto" w:fill="FFFFCC"/>
          </w:tcPr>
          <w:p w14:paraId="4CC4C64D" w14:textId="77777777" w:rsidR="009C3F74" w:rsidRPr="00133DCD" w:rsidRDefault="009C3F74" w:rsidP="00133DCD"/>
        </w:tc>
      </w:tr>
      <w:tr w:rsidR="00A21C2A" w:rsidRPr="00A21C2A" w14:paraId="3A54C5EB" w14:textId="50BEF0D7" w:rsidTr="00133DCD">
        <w:tc>
          <w:tcPr>
            <w:tcW w:w="6663" w:type="dxa"/>
          </w:tcPr>
          <w:p w14:paraId="10D79AA7" w14:textId="1DD511F1" w:rsidR="00A21C2A" w:rsidRPr="00D4408B" w:rsidRDefault="00A21C2A" w:rsidP="00550F03">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Posuvný držák infuzních </w:t>
            </w:r>
            <w:r w:rsidR="00011134">
              <w:rPr>
                <w:rFonts w:asciiTheme="minorHAnsi" w:hAnsiTheme="minorHAnsi" w:cs="Arial"/>
                <w:lang w:eastAsia="ar-SA" w:bidi="ar-SA"/>
              </w:rPr>
              <w:t>vaků</w:t>
            </w:r>
            <w:r w:rsidRPr="00D4408B">
              <w:rPr>
                <w:rFonts w:asciiTheme="minorHAnsi" w:hAnsiTheme="minorHAnsi" w:cs="Arial"/>
                <w:lang w:eastAsia="ar-SA" w:bidi="ar-SA"/>
              </w:rPr>
              <w:t xml:space="preserve"> v nerezovém provedení, 1 ks </w:t>
            </w:r>
            <w:r w:rsidR="00550F03">
              <w:rPr>
                <w:rFonts w:asciiTheme="minorHAnsi" w:hAnsiTheme="minorHAnsi" w:cs="Arial"/>
                <w:lang w:eastAsia="ar-SA" w:bidi="ar-SA"/>
              </w:rPr>
              <w:t xml:space="preserve">krátká </w:t>
            </w:r>
            <w:r w:rsidRPr="00D4408B">
              <w:rPr>
                <w:rFonts w:asciiTheme="minorHAnsi" w:hAnsiTheme="minorHAnsi" w:cs="Arial"/>
                <w:lang w:eastAsia="ar-SA" w:bidi="ar-SA"/>
              </w:rPr>
              <w:t>tyč u stropu</w:t>
            </w:r>
            <w:r w:rsidR="00550F03">
              <w:rPr>
                <w:rFonts w:asciiTheme="minorHAnsi" w:hAnsiTheme="minorHAnsi" w:cs="Arial"/>
                <w:lang w:eastAsia="ar-SA" w:bidi="ar-SA"/>
              </w:rPr>
              <w:t xml:space="preserve"> navazující na úložný prostor</w:t>
            </w:r>
            <w:r w:rsidR="00DE17D9">
              <w:rPr>
                <w:rFonts w:asciiTheme="minorHAnsi" w:hAnsiTheme="minorHAnsi" w:cs="Arial"/>
                <w:lang w:eastAsia="ar-SA" w:bidi="ar-SA"/>
              </w:rPr>
              <w:t xml:space="preserve"> pro polomasku směrem dopředu</w:t>
            </w:r>
            <w:r w:rsidRPr="00D4408B">
              <w:rPr>
                <w:rFonts w:asciiTheme="minorHAnsi" w:hAnsiTheme="minorHAnsi" w:cs="Arial"/>
                <w:lang w:eastAsia="ar-SA" w:bidi="ar-SA"/>
              </w:rPr>
              <w:t xml:space="preserve">, </w:t>
            </w:r>
            <w:r w:rsidR="00550F03">
              <w:rPr>
                <w:rFonts w:asciiTheme="minorHAnsi" w:hAnsiTheme="minorHAnsi" w:cs="Arial"/>
                <w:lang w:eastAsia="ar-SA" w:bidi="ar-SA"/>
              </w:rPr>
              <w:t>2</w:t>
            </w:r>
            <w:r w:rsidRPr="00D4408B">
              <w:rPr>
                <w:rFonts w:asciiTheme="minorHAnsi" w:hAnsiTheme="minorHAnsi" w:cs="Arial"/>
                <w:lang w:eastAsia="ar-SA" w:bidi="ar-SA"/>
              </w:rPr>
              <w:t xml:space="preserve"> ks jednoduchý háček.</w:t>
            </w:r>
          </w:p>
        </w:tc>
        <w:tc>
          <w:tcPr>
            <w:tcW w:w="3685" w:type="dxa"/>
            <w:shd w:val="clear" w:color="auto" w:fill="FFFFCC"/>
          </w:tcPr>
          <w:p w14:paraId="482A4B29" w14:textId="77777777" w:rsidR="00A21C2A" w:rsidRPr="00133DCD" w:rsidRDefault="00A21C2A" w:rsidP="00133DCD"/>
        </w:tc>
      </w:tr>
      <w:tr w:rsidR="00DE17D9" w:rsidRPr="00A21C2A" w14:paraId="7E8330C5" w14:textId="77777777" w:rsidTr="00133DCD">
        <w:tc>
          <w:tcPr>
            <w:tcW w:w="6663" w:type="dxa"/>
          </w:tcPr>
          <w:p w14:paraId="4FD3FC57" w14:textId="501D05B7" w:rsidR="00DE17D9" w:rsidRPr="00D4408B" w:rsidRDefault="00DE17D9" w:rsidP="00DE17D9">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Pr>
                <w:rFonts w:asciiTheme="minorHAnsi" w:hAnsiTheme="minorHAnsi" w:cs="Arial"/>
                <w:lang w:eastAsia="ar-SA" w:bidi="ar-SA"/>
              </w:rPr>
              <w:t>Pod</w:t>
            </w:r>
            <w:r w:rsidRPr="00DE17D9">
              <w:rPr>
                <w:rFonts w:asciiTheme="minorHAnsi" w:hAnsiTheme="minorHAnsi" w:cs="Arial"/>
                <w:lang w:eastAsia="ar-SA" w:bidi="ar-SA"/>
              </w:rPr>
              <w:t xml:space="preserve"> strop</w:t>
            </w:r>
            <w:r>
              <w:rPr>
                <w:rFonts w:asciiTheme="minorHAnsi" w:hAnsiTheme="minorHAnsi" w:cs="Arial"/>
                <w:lang w:eastAsia="ar-SA" w:bidi="ar-SA"/>
              </w:rPr>
              <w:t>em nad nosítky</w:t>
            </w:r>
            <w:r w:rsidRPr="00DE17D9">
              <w:rPr>
                <w:rFonts w:asciiTheme="minorHAnsi" w:hAnsiTheme="minorHAnsi" w:cs="Arial"/>
                <w:lang w:eastAsia="ar-SA" w:bidi="ar-SA"/>
              </w:rPr>
              <w:t xml:space="preserve"> úložný prostor </w:t>
            </w:r>
            <w:r w:rsidR="00442BEB">
              <w:rPr>
                <w:rFonts w:asciiTheme="minorHAnsi" w:hAnsiTheme="minorHAnsi" w:cs="Arial"/>
                <w:lang w:eastAsia="ar-SA" w:bidi="ar-SA"/>
              </w:rPr>
              <w:t xml:space="preserve">(box) </w:t>
            </w:r>
            <w:r w:rsidRPr="00DE17D9">
              <w:rPr>
                <w:rFonts w:asciiTheme="minorHAnsi" w:hAnsiTheme="minorHAnsi" w:cs="Arial"/>
                <w:lang w:eastAsia="ar-SA" w:bidi="ar-SA"/>
              </w:rPr>
              <w:t xml:space="preserve">pro polomasku s hadičkou zakrytý posuvnou roletkou. Součástí tohoto </w:t>
            </w:r>
            <w:r>
              <w:rPr>
                <w:rFonts w:asciiTheme="minorHAnsi" w:hAnsiTheme="minorHAnsi" w:cs="Arial"/>
                <w:lang w:eastAsia="ar-SA" w:bidi="ar-SA"/>
              </w:rPr>
              <w:t xml:space="preserve">zakrytého </w:t>
            </w:r>
            <w:r w:rsidRPr="00DE17D9">
              <w:rPr>
                <w:rFonts w:asciiTheme="minorHAnsi" w:hAnsiTheme="minorHAnsi" w:cs="Arial"/>
                <w:lang w:eastAsia="ar-SA" w:bidi="ar-SA"/>
              </w:rPr>
              <w:t>prostoru 2 ks háčku pro zavěšení infuzního vaku a 1 ks pásku se suchým zipem pro uchycení polomasky.</w:t>
            </w:r>
            <w:r>
              <w:rPr>
                <w:rFonts w:asciiTheme="minorHAnsi" w:hAnsiTheme="minorHAnsi" w:cs="Arial"/>
                <w:lang w:eastAsia="ar-SA" w:bidi="ar-SA"/>
              </w:rPr>
              <w:t xml:space="preserve"> Úložný prostor umístěný vlevo od podélné středové osy vozidla. Přesné umístění </w:t>
            </w:r>
            <w:r w:rsidR="00442BEB">
              <w:rPr>
                <w:rFonts w:asciiTheme="minorHAnsi" w:hAnsiTheme="minorHAnsi" w:cs="Arial"/>
                <w:lang w:eastAsia="ar-SA" w:bidi="ar-SA"/>
              </w:rPr>
              <w:t>tohoto prostoru odsouhlasí zadavatel.</w:t>
            </w:r>
          </w:p>
        </w:tc>
        <w:tc>
          <w:tcPr>
            <w:tcW w:w="3685" w:type="dxa"/>
            <w:shd w:val="clear" w:color="auto" w:fill="FFFFCC"/>
          </w:tcPr>
          <w:p w14:paraId="128474D8" w14:textId="77777777" w:rsidR="00DE17D9" w:rsidRPr="00133DCD" w:rsidRDefault="00DE17D9" w:rsidP="00133DCD"/>
        </w:tc>
      </w:tr>
      <w:tr w:rsidR="00A21C2A" w:rsidRPr="00A21C2A" w14:paraId="7CA0514F" w14:textId="199242AE" w:rsidTr="00133DCD">
        <w:tc>
          <w:tcPr>
            <w:tcW w:w="6663" w:type="dxa"/>
          </w:tcPr>
          <w:p w14:paraId="6139ACA0" w14:textId="15A0968D" w:rsidR="00A21C2A" w:rsidRPr="00D4408B" w:rsidRDefault="00A21C2A" w:rsidP="00D17C8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Centrální rozvod kyslíku s min. pěti rychlospojkami dle platné ČSN. </w:t>
            </w:r>
            <w:r w:rsidR="00733D69">
              <w:rPr>
                <w:rFonts w:asciiTheme="minorHAnsi" w:hAnsiTheme="minorHAnsi" w:cs="Arial"/>
                <w:lang w:eastAsia="ar-SA" w:bidi="ar-SA"/>
              </w:rPr>
              <w:t>Průtokový</w:t>
            </w:r>
            <w:r w:rsidRPr="00D4408B">
              <w:rPr>
                <w:rFonts w:asciiTheme="minorHAnsi" w:hAnsiTheme="minorHAnsi" w:cs="Arial"/>
                <w:lang w:eastAsia="ar-SA" w:bidi="ar-SA"/>
              </w:rPr>
              <w:t xml:space="preserve"> kyslíkový ventil </w:t>
            </w:r>
            <w:r w:rsidR="00733D69">
              <w:rPr>
                <w:rFonts w:asciiTheme="minorHAnsi" w:hAnsiTheme="minorHAnsi" w:cs="Arial"/>
                <w:lang w:eastAsia="ar-SA" w:bidi="ar-SA"/>
              </w:rPr>
              <w:t>s mechanickým nastavením průtoku kyslíku</w:t>
            </w:r>
            <w:r w:rsidR="00D17C8A">
              <w:rPr>
                <w:rFonts w:asciiTheme="minorHAnsi" w:hAnsiTheme="minorHAnsi" w:cs="Arial"/>
                <w:lang w:eastAsia="ar-SA" w:bidi="ar-SA"/>
              </w:rPr>
              <w:t>,</w:t>
            </w:r>
            <w:r w:rsidR="00733D69">
              <w:rPr>
                <w:rFonts w:asciiTheme="minorHAnsi" w:hAnsiTheme="minorHAnsi" w:cs="Arial"/>
                <w:lang w:eastAsia="ar-SA" w:bidi="ar-SA"/>
              </w:rPr>
              <w:t xml:space="preserve"> </w:t>
            </w:r>
            <w:r w:rsidRPr="00D4408B">
              <w:rPr>
                <w:rFonts w:asciiTheme="minorHAnsi" w:hAnsiTheme="minorHAnsi" w:cs="Arial"/>
                <w:lang w:eastAsia="ar-SA" w:bidi="ar-SA"/>
              </w:rPr>
              <w:t>integrovaný v ovládacím panelu odkládacího pultíku u bočního sedadla, s vývodem pro připojení hadičky s polomaskou v</w:t>
            </w:r>
            <w:r w:rsidR="00DE17D9">
              <w:rPr>
                <w:rFonts w:asciiTheme="minorHAnsi" w:hAnsiTheme="minorHAnsi" w:cs="Arial"/>
                <w:lang w:eastAsia="ar-SA" w:bidi="ar-SA"/>
              </w:rPr>
              <w:t> úložném prostoru pod</w:t>
            </w:r>
            <w:r w:rsidRPr="00D4408B">
              <w:rPr>
                <w:rFonts w:asciiTheme="minorHAnsi" w:hAnsiTheme="minorHAnsi" w:cs="Arial"/>
                <w:lang w:eastAsia="ar-SA" w:bidi="ar-SA"/>
              </w:rPr>
              <w:t xml:space="preserve"> strop</w:t>
            </w:r>
            <w:r w:rsidR="00DE17D9">
              <w:rPr>
                <w:rFonts w:asciiTheme="minorHAnsi" w:hAnsiTheme="minorHAnsi" w:cs="Arial"/>
                <w:lang w:eastAsia="ar-SA" w:bidi="ar-SA"/>
              </w:rPr>
              <w:t>em</w:t>
            </w:r>
            <w:r w:rsidRPr="00D4408B">
              <w:rPr>
                <w:rFonts w:asciiTheme="minorHAnsi" w:hAnsiTheme="minorHAnsi" w:cs="Arial"/>
                <w:lang w:eastAsia="ar-SA" w:bidi="ar-SA"/>
              </w:rPr>
              <w:t xml:space="preserve"> nad nosítky. </w:t>
            </w:r>
            <w:r w:rsidR="00733D69">
              <w:rPr>
                <w:rFonts w:asciiTheme="minorHAnsi" w:hAnsiTheme="minorHAnsi" w:cs="Arial"/>
                <w:lang w:eastAsia="ar-SA" w:bidi="ar-SA"/>
              </w:rPr>
              <w:t>Jmenovitý průtok kyslíku 0 - 25 lit</w:t>
            </w:r>
            <w:r w:rsidR="00D17C8A">
              <w:rPr>
                <w:rFonts w:asciiTheme="minorHAnsi" w:hAnsiTheme="minorHAnsi" w:cs="Arial"/>
                <w:lang w:eastAsia="ar-SA" w:bidi="ar-SA"/>
              </w:rPr>
              <w:t>rů</w:t>
            </w:r>
            <w:r w:rsidR="00733D69">
              <w:rPr>
                <w:rFonts w:asciiTheme="minorHAnsi" w:hAnsiTheme="minorHAnsi" w:cs="Arial"/>
                <w:lang w:eastAsia="ar-SA" w:bidi="ar-SA"/>
              </w:rPr>
              <w:t xml:space="preserve">/min. </w:t>
            </w:r>
            <w:r w:rsidR="00D17C8A">
              <w:rPr>
                <w:rFonts w:asciiTheme="minorHAnsi" w:hAnsiTheme="minorHAnsi" w:cs="Arial"/>
                <w:lang w:eastAsia="ar-SA" w:bidi="ar-SA"/>
              </w:rPr>
              <w:t xml:space="preserve">Minimální možnost nastavení průtoku kyslíku v litrech/min: </w:t>
            </w:r>
            <w:r w:rsidR="00D17C8A" w:rsidRPr="00D17C8A">
              <w:rPr>
                <w:rFonts w:asciiTheme="minorHAnsi" w:hAnsiTheme="minorHAnsi" w:cs="Arial"/>
                <w:bCs/>
                <w:lang w:eastAsia="ar-SA" w:bidi="ar-SA"/>
              </w:rPr>
              <w:t>0; 1; 2; 3; 4; 5; 6; 7; 9; 12; 15; 25</w:t>
            </w:r>
            <w:r w:rsidR="00D17C8A">
              <w:rPr>
                <w:rFonts w:asciiTheme="minorHAnsi" w:hAnsiTheme="minorHAnsi" w:cs="Arial"/>
                <w:bCs/>
                <w:lang w:eastAsia="ar-SA" w:bidi="ar-SA"/>
              </w:rPr>
              <w:t>.</w:t>
            </w:r>
            <w:r w:rsidR="00D17C8A" w:rsidRPr="00D17C8A">
              <w:rPr>
                <w:rFonts w:asciiTheme="minorHAnsi" w:hAnsiTheme="minorHAnsi" w:cs="Arial"/>
                <w:lang w:eastAsia="ar-SA" w:bidi="ar-SA"/>
              </w:rPr>
              <w:t xml:space="preserve"> </w:t>
            </w:r>
            <w:r w:rsidRPr="00D4408B">
              <w:rPr>
                <w:rFonts w:asciiTheme="minorHAnsi" w:hAnsiTheme="minorHAnsi" w:cs="Arial"/>
                <w:lang w:eastAsia="ar-SA" w:bidi="ar-SA"/>
              </w:rPr>
              <w:t xml:space="preserve">Vše dle ilustrativního nákresu (příloha TS č. 1). </w:t>
            </w:r>
            <w:r w:rsidR="00AA60C1" w:rsidRPr="00D4408B">
              <w:rPr>
                <w:rFonts w:asciiTheme="minorHAnsi" w:hAnsiTheme="minorHAnsi" w:cs="Arial"/>
                <w:lang w:eastAsia="ar-SA" w:bidi="ar-SA"/>
              </w:rPr>
              <w:t xml:space="preserve">2 ks propojovací hadice s koncovkami pro propojení </w:t>
            </w:r>
            <w:r w:rsidR="00235D7C">
              <w:rPr>
                <w:rFonts w:asciiTheme="minorHAnsi" w:hAnsiTheme="minorHAnsi" w:cs="Arial"/>
                <w:lang w:eastAsia="ar-SA" w:bidi="ar-SA"/>
              </w:rPr>
              <w:t>desetilitrové LIV kyslíkové lahve a rychlospojky</w:t>
            </w:r>
            <w:r w:rsidR="00AA60C1" w:rsidRPr="00D4408B">
              <w:rPr>
                <w:rFonts w:asciiTheme="minorHAnsi" w:hAnsiTheme="minorHAnsi" w:cs="Arial"/>
                <w:lang w:eastAsia="ar-SA" w:bidi="ar-SA"/>
              </w:rPr>
              <w:t xml:space="preserve">. </w:t>
            </w:r>
            <w:r w:rsidRPr="00D4408B">
              <w:rPr>
                <w:rFonts w:asciiTheme="minorHAnsi" w:hAnsiTheme="minorHAnsi" w:cs="Arial"/>
                <w:lang w:eastAsia="ar-SA" w:bidi="ar-SA"/>
              </w:rPr>
              <w:t xml:space="preserve">Rozmístění komponentů kyslíkového rozvodu odsouhlasí před montáží zadavatel.   </w:t>
            </w:r>
          </w:p>
        </w:tc>
        <w:tc>
          <w:tcPr>
            <w:tcW w:w="3685" w:type="dxa"/>
            <w:shd w:val="clear" w:color="auto" w:fill="FFFFCC"/>
          </w:tcPr>
          <w:p w14:paraId="1B14DE70" w14:textId="77777777" w:rsidR="00A21C2A" w:rsidRPr="00133DCD" w:rsidRDefault="00A21C2A" w:rsidP="00133DCD"/>
        </w:tc>
      </w:tr>
      <w:tr w:rsidR="00A21C2A" w:rsidRPr="00A21C2A" w14:paraId="47F922D7" w14:textId="0AA61E45" w:rsidTr="00133DCD">
        <w:tc>
          <w:tcPr>
            <w:tcW w:w="6663" w:type="dxa"/>
          </w:tcPr>
          <w:p w14:paraId="2D5C4613" w14:textId="6D38E30F" w:rsidR="00A21C2A" w:rsidRPr="00D4408B" w:rsidRDefault="00A21C2A" w:rsidP="00A21C2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Držák pro dvě desetilitrové LIV kyslíkové lahve vzadu na pravé straně, certifikovaný dle ČSN EN 1789</w:t>
            </w:r>
            <w:r w:rsidR="00697852">
              <w:rPr>
                <w:rFonts w:asciiTheme="minorHAnsi" w:hAnsiTheme="minorHAnsi" w:cs="Arial"/>
                <w:lang w:eastAsia="ar-SA" w:bidi="ar-SA"/>
              </w:rPr>
              <w:t>+A1</w:t>
            </w:r>
            <w:r w:rsidR="00C4291D">
              <w:rPr>
                <w:rFonts w:asciiTheme="minorHAnsi" w:hAnsiTheme="minorHAnsi" w:cs="Arial"/>
                <w:lang w:eastAsia="ar-SA" w:bidi="ar-SA"/>
              </w:rPr>
              <w:t xml:space="preserve"> </w:t>
            </w:r>
            <w:r w:rsidR="00C4291D" w:rsidRPr="00C4291D">
              <w:rPr>
                <w:rFonts w:asciiTheme="minorHAnsi" w:hAnsiTheme="minorHAnsi" w:cs="Arial"/>
                <w:lang w:eastAsia="ar-SA" w:bidi="ar-SA"/>
              </w:rPr>
              <w:t>(EN 1789:2020</w:t>
            </w:r>
            <w:r w:rsidR="00697852">
              <w:rPr>
                <w:rFonts w:asciiTheme="minorHAnsi" w:hAnsiTheme="minorHAnsi" w:cs="Arial"/>
                <w:lang w:eastAsia="ar-SA" w:bidi="ar-SA"/>
              </w:rPr>
              <w:t>+A1:2023</w:t>
            </w:r>
            <w:r w:rsidR="00C4291D" w:rsidRPr="00C4291D">
              <w:rPr>
                <w:rFonts w:asciiTheme="minorHAnsi" w:hAnsiTheme="minorHAnsi" w:cs="Arial"/>
                <w:lang w:eastAsia="ar-SA" w:bidi="ar-SA"/>
              </w:rPr>
              <w:t>)</w:t>
            </w:r>
            <w:r w:rsidRPr="00D4408B">
              <w:rPr>
                <w:rFonts w:asciiTheme="minorHAnsi" w:hAnsiTheme="minorHAnsi" w:cs="Arial"/>
                <w:lang w:eastAsia="ar-SA" w:bidi="ar-SA"/>
              </w:rPr>
              <w:t xml:space="preserve">. </w:t>
            </w:r>
            <w:r w:rsidRPr="00DD5397">
              <w:rPr>
                <w:rFonts w:asciiTheme="minorHAnsi" w:hAnsiTheme="minorHAnsi" w:cs="Arial"/>
                <w:b/>
                <w:lang w:eastAsia="ar-SA" w:bidi="ar-SA"/>
              </w:rPr>
              <w:t>Dodavatel doloží certifikát v nabídce.</w:t>
            </w:r>
          </w:p>
        </w:tc>
        <w:tc>
          <w:tcPr>
            <w:tcW w:w="3685" w:type="dxa"/>
            <w:shd w:val="clear" w:color="auto" w:fill="FFFFCC"/>
          </w:tcPr>
          <w:p w14:paraId="21E3FDA8" w14:textId="77777777" w:rsidR="00A21C2A" w:rsidRPr="00133DCD" w:rsidRDefault="00A21C2A" w:rsidP="00133DCD"/>
        </w:tc>
      </w:tr>
      <w:tr w:rsidR="00A21C2A" w:rsidRPr="00A21C2A" w14:paraId="79111CFD" w14:textId="4286DF89" w:rsidTr="00133DCD">
        <w:tc>
          <w:tcPr>
            <w:tcW w:w="6663" w:type="dxa"/>
          </w:tcPr>
          <w:p w14:paraId="3BBA6713" w14:textId="6AF926A4" w:rsidR="00A21C2A" w:rsidRPr="00D4408B" w:rsidRDefault="00A21C2A" w:rsidP="001D6BAA">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1 ks držák pro jednu 2 l LIV kyslíkovou láhev</w:t>
            </w:r>
            <w:r w:rsidRPr="00D4408B">
              <w:rPr>
                <w:rFonts w:asciiTheme="minorHAnsi" w:hAnsiTheme="minorHAnsi"/>
              </w:rPr>
              <w:t xml:space="preserve"> </w:t>
            </w:r>
            <w:r w:rsidRPr="00D4408B">
              <w:rPr>
                <w:rFonts w:asciiTheme="minorHAnsi" w:hAnsiTheme="minorHAnsi" w:cs="Arial"/>
                <w:lang w:eastAsia="ar-SA" w:bidi="ar-SA"/>
              </w:rPr>
              <w:t>certifikovan</w:t>
            </w:r>
            <w:r w:rsidR="001D6BAA">
              <w:rPr>
                <w:rFonts w:asciiTheme="minorHAnsi" w:hAnsiTheme="minorHAnsi" w:cs="Arial"/>
                <w:lang w:eastAsia="ar-SA" w:bidi="ar-SA"/>
              </w:rPr>
              <w:t>ý dle ČSN EN 1789</w:t>
            </w:r>
            <w:r w:rsidR="00697852">
              <w:rPr>
                <w:rFonts w:asciiTheme="minorHAnsi" w:hAnsiTheme="minorHAnsi" w:cs="Arial"/>
                <w:lang w:eastAsia="ar-SA" w:bidi="ar-SA"/>
              </w:rPr>
              <w:t>+A1</w:t>
            </w:r>
            <w:r w:rsidR="00C4291D">
              <w:rPr>
                <w:rFonts w:asciiTheme="minorHAnsi" w:hAnsiTheme="minorHAnsi" w:cs="Arial"/>
                <w:lang w:eastAsia="ar-SA" w:bidi="ar-SA"/>
              </w:rPr>
              <w:t xml:space="preserve"> </w:t>
            </w:r>
            <w:r w:rsidR="00C4291D" w:rsidRPr="00C4291D">
              <w:rPr>
                <w:rFonts w:asciiTheme="minorHAnsi" w:hAnsiTheme="minorHAnsi" w:cs="Arial"/>
                <w:lang w:eastAsia="ar-SA" w:bidi="ar-SA"/>
              </w:rPr>
              <w:t>(EN 1789:2020</w:t>
            </w:r>
            <w:r w:rsidR="00697852">
              <w:rPr>
                <w:rFonts w:asciiTheme="minorHAnsi" w:hAnsiTheme="minorHAnsi" w:cs="Arial"/>
                <w:lang w:eastAsia="ar-SA" w:bidi="ar-SA"/>
              </w:rPr>
              <w:t>+A1:2023</w:t>
            </w:r>
            <w:r w:rsidR="00C4291D" w:rsidRPr="00C4291D">
              <w:rPr>
                <w:rFonts w:asciiTheme="minorHAnsi" w:hAnsiTheme="minorHAnsi" w:cs="Arial"/>
                <w:lang w:eastAsia="ar-SA" w:bidi="ar-SA"/>
              </w:rPr>
              <w:t>)</w:t>
            </w:r>
            <w:r w:rsidR="001D6BAA">
              <w:rPr>
                <w:rFonts w:asciiTheme="minorHAnsi" w:hAnsiTheme="minorHAnsi" w:cs="Arial"/>
                <w:lang w:eastAsia="ar-SA" w:bidi="ar-SA"/>
              </w:rPr>
              <w:t>, umístění v levém bočním odděleném prostoru dole</w:t>
            </w:r>
            <w:r w:rsidRPr="00D4408B">
              <w:rPr>
                <w:rFonts w:asciiTheme="minorHAnsi" w:hAnsiTheme="minorHAnsi" w:cs="Arial"/>
                <w:lang w:eastAsia="ar-SA" w:bidi="ar-SA"/>
              </w:rPr>
              <w:t xml:space="preserve">. </w:t>
            </w:r>
            <w:r w:rsidRPr="00DD5397">
              <w:rPr>
                <w:rFonts w:asciiTheme="minorHAnsi" w:hAnsiTheme="minorHAnsi" w:cs="Arial"/>
                <w:b/>
                <w:lang w:eastAsia="ar-SA" w:bidi="ar-SA"/>
              </w:rPr>
              <w:t>Dodavatel doloží certifikát v nabídce.</w:t>
            </w:r>
          </w:p>
        </w:tc>
        <w:tc>
          <w:tcPr>
            <w:tcW w:w="3685" w:type="dxa"/>
            <w:shd w:val="clear" w:color="auto" w:fill="FFFFCC"/>
          </w:tcPr>
          <w:p w14:paraId="4B3A6BE0" w14:textId="77777777" w:rsidR="00A21C2A" w:rsidRPr="00133DCD" w:rsidRDefault="00A21C2A" w:rsidP="00133DCD"/>
        </w:tc>
      </w:tr>
      <w:tr w:rsidR="00A21C2A" w:rsidRPr="00A21C2A" w14:paraId="1F3C0A26" w14:textId="1B4959CD" w:rsidTr="00133DCD">
        <w:tc>
          <w:tcPr>
            <w:tcW w:w="6663" w:type="dxa"/>
          </w:tcPr>
          <w:p w14:paraId="209214FE" w14:textId="2D58E8F3" w:rsidR="00A21C2A" w:rsidRPr="00D4408B" w:rsidRDefault="0053348E" w:rsidP="001D6BA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1 ks</w:t>
            </w:r>
            <w:r w:rsidR="00A21C2A" w:rsidRPr="00D4408B">
              <w:rPr>
                <w:rFonts w:asciiTheme="minorHAnsi" w:hAnsiTheme="minorHAnsi" w:cs="Arial"/>
                <w:lang w:eastAsia="ar-SA" w:bidi="ar-SA"/>
              </w:rPr>
              <w:t xml:space="preserve"> hasicí přístroj 2 kg </w:t>
            </w:r>
            <w:r w:rsidR="001D6BAA">
              <w:rPr>
                <w:rFonts w:asciiTheme="minorHAnsi" w:hAnsiTheme="minorHAnsi" w:cs="Arial"/>
                <w:lang w:eastAsia="ar-SA" w:bidi="ar-SA"/>
              </w:rPr>
              <w:t xml:space="preserve">umístění </w:t>
            </w:r>
            <w:r w:rsidR="00A21C2A" w:rsidRPr="00D4408B">
              <w:rPr>
                <w:rFonts w:asciiTheme="minorHAnsi" w:hAnsiTheme="minorHAnsi" w:cs="Arial"/>
                <w:lang w:eastAsia="ar-SA" w:bidi="ar-SA"/>
              </w:rPr>
              <w:t>v lev</w:t>
            </w:r>
            <w:r w:rsidR="001D6BAA">
              <w:rPr>
                <w:rFonts w:asciiTheme="minorHAnsi" w:hAnsiTheme="minorHAnsi" w:cs="Arial"/>
                <w:lang w:eastAsia="ar-SA" w:bidi="ar-SA"/>
              </w:rPr>
              <w:t>ém</w:t>
            </w:r>
            <w:r w:rsidR="00A21C2A" w:rsidRPr="00D4408B">
              <w:rPr>
                <w:rFonts w:asciiTheme="minorHAnsi" w:hAnsiTheme="minorHAnsi" w:cs="Arial"/>
                <w:lang w:eastAsia="ar-SA" w:bidi="ar-SA"/>
              </w:rPr>
              <w:t xml:space="preserve"> boční</w:t>
            </w:r>
            <w:r w:rsidR="001D6BAA">
              <w:rPr>
                <w:rFonts w:asciiTheme="minorHAnsi" w:hAnsiTheme="minorHAnsi" w:cs="Arial"/>
                <w:lang w:eastAsia="ar-SA" w:bidi="ar-SA"/>
              </w:rPr>
              <w:t>m odděleném prostoru dole</w:t>
            </w:r>
            <w:r w:rsidRPr="00D4408B">
              <w:rPr>
                <w:rFonts w:asciiTheme="minorHAnsi" w:hAnsiTheme="minorHAnsi" w:cs="Arial"/>
                <w:lang w:eastAsia="ar-SA" w:bidi="ar-SA"/>
              </w:rPr>
              <w:t>, hasicí schopnost min. 34B.</w:t>
            </w:r>
          </w:p>
        </w:tc>
        <w:tc>
          <w:tcPr>
            <w:tcW w:w="3685" w:type="dxa"/>
            <w:shd w:val="clear" w:color="auto" w:fill="FFFFCC"/>
          </w:tcPr>
          <w:p w14:paraId="6806D6C0" w14:textId="77777777" w:rsidR="00A21C2A" w:rsidRPr="00133DCD" w:rsidRDefault="00A21C2A" w:rsidP="00133DCD"/>
        </w:tc>
      </w:tr>
      <w:tr w:rsidR="00A21C2A" w:rsidRPr="00A21C2A" w14:paraId="7EBC9F1F" w14:textId="69697650" w:rsidTr="00133DCD">
        <w:tc>
          <w:tcPr>
            <w:tcW w:w="6663" w:type="dxa"/>
          </w:tcPr>
          <w:p w14:paraId="5D5E1E48" w14:textId="35484D35" w:rsidR="00A21C2A" w:rsidRPr="00D4408B" w:rsidRDefault="00A21C2A" w:rsidP="00DD5397">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Mezi sedadly řidiče a spolujezdce úložný s</w:t>
            </w:r>
            <w:r w:rsidR="00DD5397">
              <w:rPr>
                <w:rFonts w:asciiTheme="minorHAnsi" w:hAnsiTheme="minorHAnsi" w:cs="Arial"/>
                <w:lang w:eastAsia="ar-SA" w:bidi="ar-SA"/>
              </w:rPr>
              <w:t>tředový box pro montáž radiostanic</w:t>
            </w:r>
            <w:r w:rsidRPr="00D4408B">
              <w:rPr>
                <w:rFonts w:asciiTheme="minorHAnsi" w:hAnsiTheme="minorHAnsi" w:cs="Arial"/>
                <w:lang w:eastAsia="ar-SA" w:bidi="ar-SA"/>
              </w:rPr>
              <w:t>. Barva boxu korespondující s barvou interiéru vozidla. V t</w:t>
            </w:r>
            <w:r w:rsidR="00DD5397">
              <w:rPr>
                <w:rFonts w:asciiTheme="minorHAnsi" w:hAnsiTheme="minorHAnsi" w:cs="Arial"/>
                <w:lang w:eastAsia="ar-SA" w:bidi="ar-SA"/>
              </w:rPr>
              <w:t>omto boxu 2 ks DIN rámečku pro radiostanice</w:t>
            </w:r>
            <w:r w:rsidRPr="00D4408B">
              <w:rPr>
                <w:rFonts w:asciiTheme="minorHAnsi" w:hAnsiTheme="minorHAnsi" w:cs="Arial"/>
                <w:lang w:eastAsia="ar-SA" w:bidi="ar-SA"/>
              </w:rPr>
              <w:t xml:space="preserve">, úložný prostor pro dokumentaci min. </w:t>
            </w:r>
            <w:r w:rsidR="00EC5ED4" w:rsidRPr="00D4408B">
              <w:rPr>
                <w:rFonts w:asciiTheme="minorHAnsi" w:hAnsiTheme="minorHAnsi" w:cs="Arial"/>
                <w:lang w:eastAsia="ar-SA" w:bidi="ar-SA"/>
              </w:rPr>
              <w:t>2</w:t>
            </w:r>
            <w:r w:rsidRPr="00D4408B">
              <w:rPr>
                <w:rFonts w:asciiTheme="minorHAnsi" w:hAnsiTheme="minorHAnsi" w:cs="Arial"/>
                <w:lang w:eastAsia="ar-SA" w:bidi="ar-SA"/>
              </w:rPr>
              <w:t xml:space="preserve"> přihrádky pro uložení desek s dokumentací ve formátu A4, šířka desek min. 30 mm, 1 ks držák tabletu typ Panasonic FZ-G1</w:t>
            </w:r>
            <w:r w:rsidRPr="00D4408B">
              <w:rPr>
                <w:rFonts w:asciiTheme="minorHAnsi" w:hAnsiTheme="minorHAnsi"/>
              </w:rPr>
              <w:t xml:space="preserve"> </w:t>
            </w:r>
            <w:r w:rsidRPr="00D4408B">
              <w:rPr>
                <w:rFonts w:asciiTheme="minorHAnsi" w:hAnsiTheme="minorHAnsi" w:cs="Arial"/>
                <w:lang w:eastAsia="ar-SA" w:bidi="ar-SA"/>
              </w:rPr>
              <w:t>certifikovaný dle ČSN EN 1789</w:t>
            </w:r>
            <w:r w:rsidR="00697852">
              <w:rPr>
                <w:rFonts w:asciiTheme="minorHAnsi" w:hAnsiTheme="minorHAnsi" w:cs="Arial"/>
                <w:lang w:eastAsia="ar-SA" w:bidi="ar-SA"/>
              </w:rPr>
              <w:t>+A1</w:t>
            </w:r>
            <w:r w:rsidR="00C4291D">
              <w:rPr>
                <w:rFonts w:asciiTheme="minorHAnsi" w:hAnsiTheme="minorHAnsi" w:cs="Arial"/>
                <w:lang w:eastAsia="ar-SA" w:bidi="ar-SA"/>
              </w:rPr>
              <w:t xml:space="preserve"> </w:t>
            </w:r>
            <w:r w:rsidR="00C4291D" w:rsidRPr="00C4291D">
              <w:rPr>
                <w:rFonts w:asciiTheme="minorHAnsi" w:hAnsiTheme="minorHAnsi" w:cs="Arial"/>
                <w:lang w:eastAsia="ar-SA" w:bidi="ar-SA"/>
              </w:rPr>
              <w:t>(EN 1789:2020</w:t>
            </w:r>
            <w:r w:rsidR="00697852">
              <w:rPr>
                <w:rFonts w:asciiTheme="minorHAnsi" w:hAnsiTheme="minorHAnsi" w:cs="Arial"/>
                <w:lang w:eastAsia="ar-SA" w:bidi="ar-SA"/>
              </w:rPr>
              <w:t>+A1:2023</w:t>
            </w:r>
            <w:r w:rsidR="00C4291D" w:rsidRPr="00C4291D">
              <w:rPr>
                <w:rFonts w:asciiTheme="minorHAnsi" w:hAnsiTheme="minorHAnsi" w:cs="Arial"/>
                <w:lang w:eastAsia="ar-SA" w:bidi="ar-SA"/>
              </w:rPr>
              <w:t>)</w:t>
            </w:r>
            <w:r w:rsidR="00C4291D">
              <w:rPr>
                <w:rFonts w:asciiTheme="minorHAnsi" w:hAnsiTheme="minorHAnsi" w:cs="Arial"/>
                <w:lang w:eastAsia="ar-SA" w:bidi="ar-SA"/>
              </w:rPr>
              <w:t xml:space="preserve"> </w:t>
            </w:r>
            <w:r w:rsidRPr="00D4408B">
              <w:rPr>
                <w:rFonts w:asciiTheme="minorHAnsi" w:hAnsiTheme="minorHAnsi" w:cs="Arial"/>
                <w:lang w:eastAsia="ar-SA" w:bidi="ar-SA"/>
              </w:rPr>
              <w:t xml:space="preserve">umístěný ve středovém boxu v dosahu osoby sedící na sedadle spolujezdce. V boxu </w:t>
            </w:r>
            <w:r w:rsidR="00DD5397">
              <w:rPr>
                <w:rFonts w:asciiTheme="minorHAnsi" w:hAnsiTheme="minorHAnsi" w:cs="Arial"/>
                <w:lang w:eastAsia="ar-SA" w:bidi="ar-SA"/>
              </w:rPr>
              <w:t xml:space="preserve">rohová </w:t>
            </w:r>
            <w:r w:rsidRPr="00D4408B">
              <w:rPr>
                <w:rFonts w:asciiTheme="minorHAnsi" w:hAnsiTheme="minorHAnsi" w:cs="Arial"/>
                <w:lang w:eastAsia="ar-SA" w:bidi="ar-SA"/>
              </w:rPr>
              <w:t xml:space="preserve">zásuvka 12V </w:t>
            </w:r>
            <w:proofErr w:type="spellStart"/>
            <w:r w:rsidRPr="00D4408B">
              <w:rPr>
                <w:rFonts w:asciiTheme="minorHAnsi" w:hAnsiTheme="minorHAnsi" w:cs="Arial"/>
                <w:lang w:eastAsia="ar-SA" w:bidi="ar-SA"/>
              </w:rPr>
              <w:t>zapalovačová</w:t>
            </w:r>
            <w:proofErr w:type="spellEnd"/>
            <w:r w:rsidRPr="00D4408B">
              <w:rPr>
                <w:rFonts w:asciiTheme="minorHAnsi" w:hAnsiTheme="minorHAnsi" w:cs="Arial"/>
                <w:lang w:eastAsia="ar-SA" w:bidi="ar-SA"/>
              </w:rPr>
              <w:t xml:space="preserve"> pro dobíjení tabletu samostatně jištěná s optickou </w:t>
            </w:r>
            <w:r w:rsidRPr="00D4408B">
              <w:rPr>
                <w:rFonts w:asciiTheme="minorHAnsi" w:hAnsiTheme="minorHAnsi" w:cs="Arial"/>
                <w:lang w:eastAsia="ar-SA" w:bidi="ar-SA"/>
              </w:rPr>
              <w:lastRenderedPageBreak/>
              <w:t xml:space="preserve">kontrolou funkčnosti a </w:t>
            </w:r>
            <w:r w:rsidR="00DD5397">
              <w:rPr>
                <w:rFonts w:asciiTheme="minorHAnsi" w:hAnsiTheme="minorHAnsi" w:cs="Arial"/>
                <w:lang w:eastAsia="ar-SA" w:bidi="ar-SA"/>
              </w:rPr>
              <w:t xml:space="preserve">rohová </w:t>
            </w:r>
            <w:r w:rsidRPr="00D4408B">
              <w:rPr>
                <w:rFonts w:asciiTheme="minorHAnsi" w:hAnsiTheme="minorHAnsi" w:cs="Arial"/>
                <w:lang w:eastAsia="ar-SA" w:bidi="ar-SA"/>
              </w:rPr>
              <w:t xml:space="preserve">zásuvka USB. </w:t>
            </w:r>
            <w:r w:rsidRPr="00DD5397">
              <w:rPr>
                <w:rFonts w:asciiTheme="minorHAnsi" w:hAnsiTheme="minorHAnsi" w:cs="Arial"/>
                <w:b/>
                <w:lang w:eastAsia="ar-SA" w:bidi="ar-SA"/>
              </w:rPr>
              <w:t>Dodavatel doloží certifikát v nabídce.</w:t>
            </w:r>
          </w:p>
        </w:tc>
        <w:tc>
          <w:tcPr>
            <w:tcW w:w="3685" w:type="dxa"/>
            <w:shd w:val="clear" w:color="auto" w:fill="FFFFCC"/>
          </w:tcPr>
          <w:p w14:paraId="0DECD0DA" w14:textId="77777777" w:rsidR="00A21C2A" w:rsidRPr="00133DCD" w:rsidRDefault="00A21C2A" w:rsidP="00133DCD"/>
        </w:tc>
      </w:tr>
      <w:tr w:rsidR="004332D7" w:rsidRPr="00A21C2A" w14:paraId="715A0001" w14:textId="77777777" w:rsidTr="00133DCD">
        <w:tc>
          <w:tcPr>
            <w:tcW w:w="6663" w:type="dxa"/>
          </w:tcPr>
          <w:p w14:paraId="668D97C3" w14:textId="039DDADA" w:rsidR="004332D7" w:rsidRPr="00D4408B" w:rsidRDefault="004332D7" w:rsidP="003955A9">
            <w:pPr>
              <w:pStyle w:val="Odstavecseseznamem"/>
              <w:numPr>
                <w:ilvl w:val="0"/>
                <w:numId w:val="16"/>
              </w:numPr>
              <w:spacing w:line="276" w:lineRule="auto"/>
              <w:ind w:left="459"/>
              <w:jc w:val="both"/>
              <w:rPr>
                <w:rFonts w:asciiTheme="minorHAnsi" w:hAnsiTheme="minorHAnsi" w:cs="Arial"/>
                <w:lang w:eastAsia="ar-SA" w:bidi="ar-SA"/>
              </w:rPr>
            </w:pPr>
            <w:r>
              <w:rPr>
                <w:rFonts w:asciiTheme="minorHAnsi" w:hAnsiTheme="minorHAnsi" w:cs="Arial"/>
                <w:lang w:eastAsia="ar-SA" w:bidi="ar-SA"/>
              </w:rPr>
              <w:lastRenderedPageBreak/>
              <w:t>Ve střed</w:t>
            </w:r>
            <w:r w:rsidR="003955A9">
              <w:rPr>
                <w:rFonts w:asciiTheme="minorHAnsi" w:hAnsiTheme="minorHAnsi" w:cs="Arial"/>
                <w:lang w:eastAsia="ar-SA" w:bidi="ar-SA"/>
              </w:rPr>
              <w:t xml:space="preserve">ovém úložném boxu mezi sedadly 2 ks integrovaného </w:t>
            </w:r>
            <w:r>
              <w:rPr>
                <w:rFonts w:asciiTheme="minorHAnsi" w:hAnsiTheme="minorHAnsi" w:cs="Arial"/>
                <w:lang w:eastAsia="ar-SA" w:bidi="ar-SA"/>
              </w:rPr>
              <w:t>digitální</w:t>
            </w:r>
            <w:r w:rsidR="003955A9">
              <w:rPr>
                <w:rFonts w:asciiTheme="minorHAnsi" w:hAnsiTheme="minorHAnsi" w:cs="Arial"/>
                <w:lang w:eastAsia="ar-SA" w:bidi="ar-SA"/>
              </w:rPr>
              <w:t>ho</w:t>
            </w:r>
            <w:r>
              <w:rPr>
                <w:rFonts w:asciiTheme="minorHAnsi" w:hAnsiTheme="minorHAnsi" w:cs="Arial"/>
                <w:lang w:eastAsia="ar-SA" w:bidi="ar-SA"/>
              </w:rPr>
              <w:t xml:space="preserve"> ukazatele napětí obou akumulátorů (motoru, </w:t>
            </w:r>
            <w:r w:rsidR="003955A9">
              <w:rPr>
                <w:rFonts w:asciiTheme="minorHAnsi" w:hAnsiTheme="minorHAnsi" w:cs="Arial"/>
                <w:lang w:eastAsia="ar-SA" w:bidi="ar-SA"/>
              </w:rPr>
              <w:t>z</w:t>
            </w:r>
            <w:r>
              <w:rPr>
                <w:rFonts w:asciiTheme="minorHAnsi" w:hAnsiTheme="minorHAnsi" w:cs="Arial"/>
                <w:lang w:eastAsia="ar-SA" w:bidi="ar-SA"/>
              </w:rPr>
              <w:t xml:space="preserve">ástavby). </w:t>
            </w:r>
            <w:r w:rsidR="003955A9">
              <w:rPr>
                <w:rFonts w:asciiTheme="minorHAnsi" w:hAnsiTheme="minorHAnsi" w:cs="Arial"/>
                <w:lang w:eastAsia="ar-SA" w:bidi="ar-SA"/>
              </w:rPr>
              <w:t xml:space="preserve">Ukazatele musí zobrazovat stav napětí obou akumulátorů po zapnutí zapalování vozidla. </w:t>
            </w:r>
            <w:r>
              <w:rPr>
                <w:rFonts w:asciiTheme="minorHAnsi" w:hAnsiTheme="minorHAnsi" w:cs="Arial"/>
                <w:lang w:eastAsia="ar-SA" w:bidi="ar-SA"/>
              </w:rPr>
              <w:t xml:space="preserve">Ukazatele </w:t>
            </w:r>
            <w:r w:rsidR="003955A9">
              <w:rPr>
                <w:rFonts w:asciiTheme="minorHAnsi" w:hAnsiTheme="minorHAnsi" w:cs="Arial"/>
                <w:lang w:eastAsia="ar-SA" w:bidi="ar-SA"/>
              </w:rPr>
              <w:t>nesmí oslňovat řidiče za jízdy a musí být označeny štítkem odolávající dezinfekčním přípravkům a otěru při úklidu.</w:t>
            </w:r>
            <w:r>
              <w:rPr>
                <w:rFonts w:asciiTheme="minorHAnsi" w:hAnsiTheme="minorHAnsi" w:cs="Arial"/>
                <w:lang w:eastAsia="ar-SA" w:bidi="ar-SA"/>
              </w:rPr>
              <w:t xml:space="preserve"> Přesné umístění </w:t>
            </w:r>
            <w:r w:rsidRPr="00BF09D7">
              <w:rPr>
                <w:rFonts w:asciiTheme="minorHAnsi" w:hAnsiTheme="minorHAnsi" w:cs="Arial"/>
                <w:lang w:eastAsia="ar-SA" w:bidi="ar-SA"/>
              </w:rPr>
              <w:t>odsouhlasí zadavatel.</w:t>
            </w:r>
            <w:r>
              <w:rPr>
                <w:rFonts w:asciiTheme="minorHAnsi" w:hAnsiTheme="minorHAnsi" w:cs="Arial"/>
                <w:lang w:eastAsia="ar-SA" w:bidi="ar-SA"/>
              </w:rPr>
              <w:t xml:space="preserve"> </w:t>
            </w:r>
          </w:p>
        </w:tc>
        <w:tc>
          <w:tcPr>
            <w:tcW w:w="3685" w:type="dxa"/>
            <w:shd w:val="clear" w:color="auto" w:fill="FFFFCC"/>
          </w:tcPr>
          <w:p w14:paraId="6103FEFC" w14:textId="77777777" w:rsidR="004332D7" w:rsidRPr="00133DCD" w:rsidRDefault="004332D7" w:rsidP="00133DCD"/>
        </w:tc>
      </w:tr>
      <w:tr w:rsidR="00B7543C" w:rsidRPr="00A21C2A" w14:paraId="25FA6C89" w14:textId="77777777" w:rsidTr="00133DCD">
        <w:tc>
          <w:tcPr>
            <w:tcW w:w="6663" w:type="dxa"/>
          </w:tcPr>
          <w:p w14:paraId="07958F38" w14:textId="59E18834" w:rsidR="00B7543C" w:rsidRPr="00D4408B" w:rsidRDefault="00A41CFA" w:rsidP="00A41CFA">
            <w:pPr>
              <w:pStyle w:val="Odstavecseseznamem"/>
              <w:numPr>
                <w:ilvl w:val="0"/>
                <w:numId w:val="16"/>
              </w:numPr>
              <w:spacing w:line="276" w:lineRule="auto"/>
              <w:ind w:left="459"/>
              <w:jc w:val="both"/>
              <w:rPr>
                <w:rFonts w:asciiTheme="minorHAnsi" w:hAnsiTheme="minorHAnsi" w:cs="Arial"/>
                <w:lang w:eastAsia="ar-SA" w:bidi="ar-SA"/>
              </w:rPr>
            </w:pPr>
            <w:r>
              <w:rPr>
                <w:rFonts w:asciiTheme="minorHAnsi" w:hAnsiTheme="minorHAnsi" w:cs="Arial"/>
                <w:lang w:eastAsia="ar-SA" w:bidi="ar-SA"/>
              </w:rPr>
              <w:t>Každá</w:t>
            </w:r>
            <w:r w:rsidR="00B7543C" w:rsidRPr="00B7543C">
              <w:rPr>
                <w:rFonts w:asciiTheme="minorHAnsi" w:hAnsiTheme="minorHAnsi" w:cs="Arial"/>
                <w:lang w:eastAsia="ar-SA" w:bidi="ar-SA"/>
              </w:rPr>
              <w:t xml:space="preserve"> zásuvk</w:t>
            </w:r>
            <w:r>
              <w:rPr>
                <w:rFonts w:asciiTheme="minorHAnsi" w:hAnsiTheme="minorHAnsi" w:cs="Arial"/>
                <w:lang w:eastAsia="ar-SA" w:bidi="ar-SA"/>
              </w:rPr>
              <w:t>a</w:t>
            </w:r>
            <w:r w:rsidR="00B7543C" w:rsidRPr="00B7543C">
              <w:rPr>
                <w:rFonts w:asciiTheme="minorHAnsi" w:hAnsiTheme="minorHAnsi" w:cs="Arial"/>
                <w:lang w:eastAsia="ar-SA" w:bidi="ar-SA"/>
              </w:rPr>
              <w:t xml:space="preserve"> </w:t>
            </w:r>
            <w:r w:rsidR="00B7543C">
              <w:rPr>
                <w:rFonts w:asciiTheme="minorHAnsi" w:hAnsiTheme="minorHAnsi" w:cs="Arial"/>
                <w:lang w:eastAsia="ar-SA" w:bidi="ar-SA"/>
              </w:rPr>
              <w:t>1</w:t>
            </w:r>
            <w:r w:rsidR="00B7543C" w:rsidRPr="00B7543C">
              <w:rPr>
                <w:rFonts w:asciiTheme="minorHAnsi" w:hAnsiTheme="minorHAnsi" w:cs="Arial"/>
                <w:lang w:eastAsia="ar-SA" w:bidi="ar-SA"/>
              </w:rPr>
              <w:t>2V musí být označen</w:t>
            </w:r>
            <w:r>
              <w:rPr>
                <w:rFonts w:asciiTheme="minorHAnsi" w:hAnsiTheme="minorHAnsi" w:cs="Arial"/>
                <w:lang w:eastAsia="ar-SA" w:bidi="ar-SA"/>
              </w:rPr>
              <w:t>a</w:t>
            </w:r>
            <w:r w:rsidR="00B7543C" w:rsidRPr="00B7543C">
              <w:rPr>
                <w:rFonts w:asciiTheme="minorHAnsi" w:hAnsiTheme="minorHAnsi" w:cs="Arial"/>
                <w:lang w:eastAsia="ar-SA" w:bidi="ar-SA"/>
              </w:rPr>
              <w:t xml:space="preserve"> štítkem se jmenovitým napětím. Toto </w:t>
            </w:r>
            <w:r w:rsidR="003955A9">
              <w:rPr>
                <w:rFonts w:asciiTheme="minorHAnsi" w:hAnsiTheme="minorHAnsi" w:cs="Arial"/>
                <w:lang w:eastAsia="ar-SA" w:bidi="ar-SA"/>
              </w:rPr>
              <w:t>o</w:t>
            </w:r>
            <w:r w:rsidR="00B7543C" w:rsidRPr="00B7543C">
              <w:rPr>
                <w:rFonts w:asciiTheme="minorHAnsi" w:hAnsiTheme="minorHAnsi" w:cs="Arial"/>
                <w:lang w:eastAsia="ar-SA" w:bidi="ar-SA"/>
              </w:rPr>
              <w:t>značení musí odolat dezinfekčním přípravkům a otěru při úklidu sanitního vozidla.</w:t>
            </w:r>
          </w:p>
        </w:tc>
        <w:tc>
          <w:tcPr>
            <w:tcW w:w="3685" w:type="dxa"/>
            <w:shd w:val="clear" w:color="auto" w:fill="FFFFCC"/>
          </w:tcPr>
          <w:p w14:paraId="0FA41D08" w14:textId="77777777" w:rsidR="00B7543C" w:rsidRPr="00133DCD" w:rsidRDefault="00B7543C" w:rsidP="00133DCD"/>
        </w:tc>
      </w:tr>
      <w:tr w:rsidR="00A21C2A" w:rsidRPr="00A21C2A" w14:paraId="738FCE41" w14:textId="5115035A" w:rsidTr="00133DCD">
        <w:tc>
          <w:tcPr>
            <w:tcW w:w="6663" w:type="dxa"/>
          </w:tcPr>
          <w:p w14:paraId="253168D7" w14:textId="4D2D29CC" w:rsidR="00A21C2A" w:rsidRPr="00D4408B" w:rsidRDefault="00A21C2A" w:rsidP="00F1664E">
            <w:pPr>
              <w:widowControl/>
              <w:numPr>
                <w:ilvl w:val="0"/>
                <w:numId w:val="16"/>
              </w:numPr>
              <w:shd w:val="clear" w:color="auto" w:fill="FFFFFF"/>
              <w:autoSpaceDE w:val="0"/>
              <w:spacing w:line="276" w:lineRule="auto"/>
              <w:ind w:left="453" w:hanging="357"/>
              <w:jc w:val="both"/>
              <w:rPr>
                <w:rFonts w:asciiTheme="minorHAnsi" w:hAnsiTheme="minorHAnsi" w:cs="Arial"/>
                <w:lang w:eastAsia="ar-SA" w:bidi="ar-SA"/>
              </w:rPr>
            </w:pPr>
            <w:r w:rsidRPr="00D4408B">
              <w:rPr>
                <w:rFonts w:asciiTheme="minorHAnsi" w:hAnsiTheme="minorHAnsi" w:cs="Arial"/>
                <w:lang w:eastAsia="ar-SA" w:bidi="ar-SA"/>
              </w:rPr>
              <w:t>Na přepážce mezi sedadly vpředu 1</w:t>
            </w:r>
            <w:r w:rsidR="003955A9">
              <w:rPr>
                <w:rFonts w:asciiTheme="minorHAnsi" w:hAnsiTheme="minorHAnsi" w:cs="Arial"/>
                <w:lang w:eastAsia="ar-SA" w:bidi="ar-SA"/>
              </w:rPr>
              <w:t xml:space="preserve"> </w:t>
            </w:r>
            <w:r w:rsidRPr="00D4408B">
              <w:rPr>
                <w:rFonts w:asciiTheme="minorHAnsi" w:hAnsiTheme="minorHAnsi" w:cs="Arial"/>
                <w:lang w:eastAsia="ar-SA" w:bidi="ar-SA"/>
              </w:rPr>
              <w:t>ks držák krabice s jednorázovými rukavicemi</w:t>
            </w:r>
            <w:r w:rsidR="00F1664E">
              <w:rPr>
                <w:rFonts w:asciiTheme="minorHAnsi" w:hAnsiTheme="minorHAnsi" w:cs="Arial"/>
                <w:lang w:eastAsia="ar-SA" w:bidi="ar-SA"/>
              </w:rPr>
              <w:t>, 2 ks L a P držák balistické vesty GS 192/ZZS, balistická odolnost III</w:t>
            </w:r>
            <w:r w:rsidR="00EC5ED4" w:rsidRPr="00D4408B">
              <w:rPr>
                <w:rFonts w:asciiTheme="minorHAnsi" w:hAnsiTheme="minorHAnsi" w:cs="Arial"/>
                <w:lang w:eastAsia="ar-SA" w:bidi="ar-SA"/>
              </w:rPr>
              <w:t xml:space="preserve">. </w:t>
            </w:r>
            <w:r w:rsidR="00F1664E">
              <w:rPr>
                <w:rFonts w:asciiTheme="minorHAnsi" w:hAnsiTheme="minorHAnsi" w:cs="Arial"/>
                <w:lang w:eastAsia="ar-SA" w:bidi="ar-SA"/>
              </w:rPr>
              <w:t>A dle NIJ STD 0101.04. Držáky musí umožnit rychlé vyjmutí vesty z držáku, balistické vesty dodá zadavatel. Držáky</w:t>
            </w:r>
            <w:r w:rsidR="00F1664E" w:rsidRPr="00F1664E">
              <w:rPr>
                <w:rFonts w:asciiTheme="minorHAnsi" w:hAnsiTheme="minorHAnsi" w:cs="Arial"/>
                <w:lang w:eastAsia="ar-SA" w:bidi="ar-SA"/>
              </w:rPr>
              <w:t xml:space="preserve"> </w:t>
            </w:r>
            <w:r w:rsidR="00F1664E">
              <w:rPr>
                <w:rFonts w:asciiTheme="minorHAnsi" w:hAnsiTheme="minorHAnsi" w:cs="Arial"/>
                <w:lang w:eastAsia="ar-SA" w:bidi="ar-SA"/>
              </w:rPr>
              <w:t xml:space="preserve">a jejich </w:t>
            </w:r>
            <w:r w:rsidR="00F1664E" w:rsidRPr="00F1664E">
              <w:rPr>
                <w:rFonts w:asciiTheme="minorHAnsi" w:hAnsiTheme="minorHAnsi" w:cs="Arial"/>
                <w:lang w:eastAsia="ar-SA" w:bidi="ar-SA"/>
              </w:rPr>
              <w:t>umístění odsouhlasí před montáží zadavatel.</w:t>
            </w:r>
            <w:r w:rsidR="00F1664E">
              <w:rPr>
                <w:rFonts w:asciiTheme="minorHAnsi" w:hAnsiTheme="minorHAnsi" w:cs="Arial"/>
                <w:lang w:eastAsia="ar-SA" w:bidi="ar-SA"/>
              </w:rPr>
              <w:t xml:space="preserve"> </w:t>
            </w:r>
            <w:r w:rsidR="00EC5ED4" w:rsidRPr="00D4408B">
              <w:rPr>
                <w:rFonts w:asciiTheme="minorHAnsi" w:hAnsiTheme="minorHAnsi" w:cs="Arial"/>
                <w:lang w:eastAsia="ar-SA" w:bidi="ar-SA"/>
              </w:rPr>
              <w:t>N</w:t>
            </w:r>
            <w:r w:rsidRPr="00D4408B">
              <w:rPr>
                <w:rFonts w:asciiTheme="minorHAnsi" w:hAnsiTheme="minorHAnsi" w:cs="Arial"/>
                <w:lang w:eastAsia="ar-SA" w:bidi="ar-SA"/>
              </w:rPr>
              <w:t>a</w:t>
            </w:r>
            <w:r w:rsidR="00EC5ED4" w:rsidRPr="00D4408B">
              <w:rPr>
                <w:rFonts w:asciiTheme="minorHAnsi" w:hAnsiTheme="minorHAnsi" w:cs="Arial"/>
                <w:lang w:eastAsia="ar-SA" w:bidi="ar-SA"/>
              </w:rPr>
              <w:t xml:space="preserve"> stropě kabiny</w:t>
            </w:r>
            <w:r w:rsidR="003955A9">
              <w:rPr>
                <w:rFonts w:asciiTheme="minorHAnsi" w:hAnsiTheme="minorHAnsi" w:cs="Arial"/>
                <w:lang w:eastAsia="ar-SA" w:bidi="ar-SA"/>
              </w:rPr>
              <w:t xml:space="preserve"> 2 </w:t>
            </w:r>
            <w:r w:rsidRPr="00D4408B">
              <w:rPr>
                <w:rFonts w:asciiTheme="minorHAnsi" w:hAnsiTheme="minorHAnsi" w:cs="Arial"/>
                <w:lang w:eastAsia="ar-SA" w:bidi="ar-SA"/>
              </w:rPr>
              <w:t>ks držák ochranné přilby. Držák musí zajistit bezpečné uchycení přileb, musí být rychloupínací a musí zajistit nehlučnost připevněných ochranných přileb.</w:t>
            </w:r>
          </w:p>
        </w:tc>
        <w:tc>
          <w:tcPr>
            <w:tcW w:w="3685" w:type="dxa"/>
            <w:shd w:val="clear" w:color="auto" w:fill="FFFFCC"/>
          </w:tcPr>
          <w:p w14:paraId="2E2E6A77" w14:textId="77777777" w:rsidR="00A21C2A" w:rsidRPr="00133DCD" w:rsidRDefault="00A21C2A" w:rsidP="00133DCD"/>
        </w:tc>
      </w:tr>
      <w:tr w:rsidR="00A21C2A" w:rsidRPr="00A21C2A" w14:paraId="6853CF16" w14:textId="45B717BE" w:rsidTr="00133DCD">
        <w:tc>
          <w:tcPr>
            <w:tcW w:w="6663" w:type="dxa"/>
          </w:tcPr>
          <w:p w14:paraId="6EE87EC2" w14:textId="3DCB6124" w:rsidR="00A21C2A" w:rsidRPr="00D4408B" w:rsidRDefault="00A21C2A" w:rsidP="007363C3">
            <w:pPr>
              <w:pStyle w:val="Odstavecseseznamem"/>
              <w:widowControl/>
              <w:numPr>
                <w:ilvl w:val="0"/>
                <w:numId w:val="16"/>
              </w:numPr>
              <w:shd w:val="clear" w:color="auto" w:fill="FFFFFF"/>
              <w:suppressAutoHyphens w:val="0"/>
              <w:autoSpaceDE w:val="0"/>
              <w:spacing w:line="276" w:lineRule="auto"/>
              <w:ind w:left="453" w:hanging="357"/>
              <w:jc w:val="both"/>
              <w:rPr>
                <w:rFonts w:asciiTheme="minorHAnsi" w:hAnsiTheme="minorHAnsi" w:cs="Arial"/>
                <w:lang w:eastAsia="ar-SA" w:bidi="ar-SA"/>
              </w:rPr>
            </w:pPr>
            <w:r w:rsidRPr="00D4408B">
              <w:rPr>
                <w:rFonts w:asciiTheme="minorHAnsi" w:hAnsiTheme="minorHAnsi" w:cs="Arial"/>
              </w:rPr>
              <w:t xml:space="preserve">1 ks pravoúhlá LED přenosná svítilna s certifikací ATEX do zóny 0, </w:t>
            </w:r>
            <w:proofErr w:type="spellStart"/>
            <w:r w:rsidRPr="00D4408B">
              <w:rPr>
                <w:rFonts w:asciiTheme="minorHAnsi" w:hAnsiTheme="minorHAnsi" w:cs="Arial"/>
              </w:rPr>
              <w:t>Li</w:t>
            </w:r>
            <w:proofErr w:type="spellEnd"/>
            <w:r w:rsidRPr="00D4408B">
              <w:rPr>
                <w:rFonts w:asciiTheme="minorHAnsi" w:hAnsiTheme="minorHAnsi" w:cs="Arial"/>
              </w:rPr>
              <w:t>-Ion akumulátorem, držákem s nabíječkou 12/230V, LED signalizace nabíjení, IP 6</w:t>
            </w:r>
            <w:r w:rsidR="00916670">
              <w:rPr>
                <w:rFonts w:asciiTheme="minorHAnsi" w:hAnsiTheme="minorHAnsi" w:cs="Arial"/>
              </w:rPr>
              <w:t>7</w:t>
            </w:r>
            <w:r w:rsidRPr="00D4408B">
              <w:rPr>
                <w:rFonts w:asciiTheme="minorHAnsi" w:hAnsiTheme="minorHAnsi" w:cs="Arial"/>
              </w:rPr>
              <w:t xml:space="preserve">, utěsnění O kroužky, LED světelný zdroj C4 s životností 50 000 hod., světelný výkon </w:t>
            </w:r>
            <w:r w:rsidR="00916670">
              <w:rPr>
                <w:rFonts w:asciiTheme="minorHAnsi" w:hAnsiTheme="minorHAnsi" w:cs="Arial"/>
              </w:rPr>
              <w:t>2</w:t>
            </w:r>
            <w:r w:rsidRPr="00D4408B">
              <w:rPr>
                <w:rFonts w:asciiTheme="minorHAnsi" w:hAnsiTheme="minorHAnsi" w:cs="Arial"/>
              </w:rPr>
              <w:t>5</w:t>
            </w:r>
            <w:r w:rsidR="00916670">
              <w:rPr>
                <w:rFonts w:asciiTheme="minorHAnsi" w:hAnsiTheme="minorHAnsi" w:cs="Arial"/>
              </w:rPr>
              <w:t>0</w:t>
            </w:r>
            <w:r w:rsidRPr="00D4408B">
              <w:rPr>
                <w:rFonts w:asciiTheme="minorHAnsi" w:hAnsiTheme="minorHAnsi" w:cs="Arial"/>
              </w:rPr>
              <w:t xml:space="preserve"> lumenů, červené nylonové tělo svítilny, možnost zavěšení na oděv pomocí klipu s pružinou, možnost zavěšení na kovový D kroužek, doba svitu na plný výkon 3,</w:t>
            </w:r>
            <w:r w:rsidR="00916670">
              <w:rPr>
                <w:rFonts w:asciiTheme="minorHAnsi" w:hAnsiTheme="minorHAnsi" w:cs="Arial"/>
              </w:rPr>
              <w:t>4</w:t>
            </w:r>
            <w:r w:rsidRPr="00D4408B">
              <w:rPr>
                <w:rFonts w:asciiTheme="minorHAnsi" w:hAnsiTheme="minorHAnsi" w:cs="Arial"/>
              </w:rPr>
              <w:t>5 hod. Umístění svítilny v kabině řidiče. Přesné umístění odsouhlasí před montáží zadavatel.</w:t>
            </w:r>
          </w:p>
        </w:tc>
        <w:tc>
          <w:tcPr>
            <w:tcW w:w="3685" w:type="dxa"/>
            <w:shd w:val="clear" w:color="auto" w:fill="FFFFCC"/>
          </w:tcPr>
          <w:p w14:paraId="1C16BCED" w14:textId="77777777" w:rsidR="00A21C2A" w:rsidRPr="00133DCD" w:rsidRDefault="00A21C2A" w:rsidP="00133DCD"/>
        </w:tc>
      </w:tr>
      <w:tr w:rsidR="00A21C2A" w:rsidRPr="00A21C2A" w14:paraId="1342115C" w14:textId="2F5A8EF7" w:rsidTr="00133DCD">
        <w:tc>
          <w:tcPr>
            <w:tcW w:w="6663" w:type="dxa"/>
          </w:tcPr>
          <w:p w14:paraId="723C6D82" w14:textId="77777777" w:rsidR="00A21C2A" w:rsidRPr="00D4408B" w:rsidRDefault="00A21C2A" w:rsidP="004A2ACC">
            <w:pPr>
              <w:pStyle w:val="Odstavecseseznamem"/>
              <w:widowControl/>
              <w:numPr>
                <w:ilvl w:val="0"/>
                <w:numId w:val="16"/>
              </w:numPr>
              <w:shd w:val="clear" w:color="auto" w:fill="FFFFFF"/>
              <w:suppressAutoHyphens w:val="0"/>
              <w:autoSpaceDE w:val="0"/>
              <w:spacing w:line="276" w:lineRule="auto"/>
              <w:ind w:left="453" w:hanging="357"/>
              <w:jc w:val="both"/>
              <w:rPr>
                <w:rFonts w:asciiTheme="minorHAnsi" w:hAnsiTheme="minorHAnsi" w:cs="Arial"/>
                <w:lang w:eastAsia="ar-SA" w:bidi="ar-SA"/>
              </w:rPr>
            </w:pPr>
            <w:r w:rsidRPr="00D4408B">
              <w:rPr>
                <w:rFonts w:asciiTheme="minorHAnsi" w:hAnsiTheme="minorHAnsi" w:cs="Arial"/>
                <w:lang w:eastAsia="ar-SA" w:bidi="ar-SA"/>
              </w:rPr>
              <w:t>Okno v přepážce s možností zastínění proti průniku světla z ambulantního prostoru k řidiči.</w:t>
            </w:r>
          </w:p>
        </w:tc>
        <w:tc>
          <w:tcPr>
            <w:tcW w:w="3685" w:type="dxa"/>
            <w:shd w:val="clear" w:color="auto" w:fill="FFFFCC"/>
          </w:tcPr>
          <w:p w14:paraId="402B5C6B" w14:textId="77777777" w:rsidR="00A21C2A" w:rsidRPr="00133DCD" w:rsidRDefault="00A21C2A" w:rsidP="00133DCD"/>
        </w:tc>
      </w:tr>
      <w:tr w:rsidR="00A21C2A" w:rsidRPr="00A21C2A" w14:paraId="789C9776" w14:textId="5A8541AC" w:rsidTr="00133DCD">
        <w:tc>
          <w:tcPr>
            <w:tcW w:w="6663" w:type="dxa"/>
          </w:tcPr>
          <w:p w14:paraId="68A0B715" w14:textId="77777777" w:rsidR="00A21C2A" w:rsidRPr="00D4408B" w:rsidRDefault="00A21C2A" w:rsidP="004A2ACC">
            <w:pPr>
              <w:pStyle w:val="Odstavecseseznamem"/>
              <w:widowControl/>
              <w:numPr>
                <w:ilvl w:val="0"/>
                <w:numId w:val="16"/>
              </w:numPr>
              <w:shd w:val="clear" w:color="auto" w:fill="FFFFFF"/>
              <w:suppressAutoHyphens w:val="0"/>
              <w:autoSpaceDE w:val="0"/>
              <w:spacing w:line="276" w:lineRule="auto"/>
              <w:ind w:left="453" w:hanging="357"/>
              <w:jc w:val="both"/>
              <w:rPr>
                <w:rFonts w:asciiTheme="minorHAnsi" w:hAnsiTheme="minorHAnsi" w:cs="Arial"/>
                <w:lang w:eastAsia="ar-SA" w:bidi="ar-SA"/>
              </w:rPr>
            </w:pPr>
            <w:r w:rsidRPr="00D4408B">
              <w:rPr>
                <w:rFonts w:asciiTheme="minorHAnsi" w:hAnsiTheme="minorHAnsi" w:cs="Arial"/>
                <w:lang w:eastAsia="ar-SA" w:bidi="ar-SA"/>
              </w:rPr>
              <w:t>1 ks držák dávkovače desinfekce z nerezové oceli umístěný na přepážce v dosahu od pravých bočních dveří, držák musí umožnit použití několika různých typů nádob desinfekčních přípravků.</w:t>
            </w:r>
          </w:p>
        </w:tc>
        <w:tc>
          <w:tcPr>
            <w:tcW w:w="3685" w:type="dxa"/>
            <w:shd w:val="clear" w:color="auto" w:fill="FFFFCC"/>
          </w:tcPr>
          <w:p w14:paraId="4535444B" w14:textId="77777777" w:rsidR="00A21C2A" w:rsidRPr="00133DCD" w:rsidRDefault="00A21C2A" w:rsidP="00133DCD"/>
        </w:tc>
      </w:tr>
      <w:tr w:rsidR="00A21C2A" w:rsidRPr="00A21C2A" w14:paraId="7B1560DA" w14:textId="2789BECC" w:rsidTr="00133DCD">
        <w:tc>
          <w:tcPr>
            <w:tcW w:w="6663" w:type="dxa"/>
          </w:tcPr>
          <w:p w14:paraId="2A6B8D38" w14:textId="77777777" w:rsidR="00A21C2A" w:rsidRPr="00D4408B" w:rsidRDefault="00A21C2A" w:rsidP="004A2ACC">
            <w:pPr>
              <w:pStyle w:val="Odstavecseseznamem"/>
              <w:widowControl/>
              <w:numPr>
                <w:ilvl w:val="0"/>
                <w:numId w:val="16"/>
              </w:numPr>
              <w:shd w:val="clear" w:color="auto" w:fill="FFFFFF"/>
              <w:suppressAutoHyphens w:val="0"/>
              <w:autoSpaceDE w:val="0"/>
              <w:spacing w:line="276" w:lineRule="auto"/>
              <w:ind w:left="453" w:hanging="357"/>
              <w:jc w:val="both"/>
              <w:rPr>
                <w:rFonts w:asciiTheme="minorHAnsi" w:hAnsiTheme="minorHAnsi" w:cs="Arial"/>
                <w:lang w:eastAsia="ar-SA" w:bidi="ar-SA"/>
              </w:rPr>
            </w:pPr>
            <w:r w:rsidRPr="00D4408B">
              <w:rPr>
                <w:rFonts w:asciiTheme="minorHAnsi" w:hAnsiTheme="minorHAnsi" w:cs="Arial"/>
                <w:lang w:eastAsia="ar-SA" w:bidi="ar-SA"/>
              </w:rPr>
              <w:t>3 ks držák krabice s jednorázovými rukavicemi umístěný na přepážce v dosahu od pravých bočních dveří. Držák musí zamezit pohybu krabic za jízdy. Přesné umístění určí zadavatel.</w:t>
            </w:r>
          </w:p>
        </w:tc>
        <w:tc>
          <w:tcPr>
            <w:tcW w:w="3685" w:type="dxa"/>
            <w:shd w:val="clear" w:color="auto" w:fill="FFFFCC"/>
          </w:tcPr>
          <w:p w14:paraId="6A6971DF" w14:textId="77777777" w:rsidR="00A21C2A" w:rsidRPr="00133DCD" w:rsidRDefault="00A21C2A" w:rsidP="00133DCD"/>
        </w:tc>
      </w:tr>
      <w:tr w:rsidR="00A21C2A" w:rsidRPr="00A21C2A" w14:paraId="4BC6905C" w14:textId="6A426914" w:rsidTr="00133DCD">
        <w:tc>
          <w:tcPr>
            <w:tcW w:w="6663" w:type="dxa"/>
          </w:tcPr>
          <w:p w14:paraId="7E317E48" w14:textId="1E132B11" w:rsidR="00A21C2A" w:rsidRPr="00D4408B" w:rsidRDefault="00A21C2A" w:rsidP="004A2ACC">
            <w:pPr>
              <w:pStyle w:val="Odstavecseseznamem"/>
              <w:widowControl/>
              <w:numPr>
                <w:ilvl w:val="0"/>
                <w:numId w:val="16"/>
              </w:numPr>
              <w:shd w:val="clear" w:color="auto" w:fill="FFFFFF"/>
              <w:suppressAutoHyphens w:val="0"/>
              <w:autoSpaceDE w:val="0"/>
              <w:spacing w:line="276" w:lineRule="auto"/>
              <w:ind w:left="453" w:hanging="357"/>
              <w:jc w:val="both"/>
              <w:rPr>
                <w:rFonts w:asciiTheme="minorHAnsi" w:hAnsiTheme="minorHAnsi" w:cs="Arial"/>
                <w:lang w:eastAsia="ar-SA" w:bidi="ar-SA"/>
              </w:rPr>
            </w:pPr>
            <w:r w:rsidRPr="00D4408B">
              <w:rPr>
                <w:rFonts w:asciiTheme="minorHAnsi" w:hAnsiTheme="minorHAnsi" w:cs="Arial"/>
                <w:lang w:eastAsia="ar-SA" w:bidi="ar-SA"/>
              </w:rPr>
              <w:t>1 ks</w:t>
            </w:r>
            <w:r w:rsidR="00DD5397">
              <w:rPr>
                <w:rFonts w:asciiTheme="minorHAnsi" w:hAnsiTheme="minorHAnsi" w:cs="Arial"/>
                <w:lang w:eastAsia="ar-SA" w:bidi="ar-SA"/>
              </w:rPr>
              <w:t xml:space="preserve"> nádoba na infekční odpad</w:t>
            </w:r>
            <w:r w:rsidRPr="00D4408B">
              <w:rPr>
                <w:rFonts w:asciiTheme="minorHAnsi" w:hAnsiTheme="minorHAnsi" w:cs="Arial"/>
                <w:lang w:eastAsia="ar-SA" w:bidi="ar-SA"/>
              </w:rPr>
              <w:t xml:space="preserve"> (kompatibilita s typem používaným u ZZSP</w:t>
            </w:r>
            <w:r w:rsidR="00DD5397">
              <w:rPr>
                <w:rFonts w:asciiTheme="minorHAnsi" w:hAnsiTheme="minorHAnsi" w:cs="Arial"/>
                <w:lang w:eastAsia="ar-SA" w:bidi="ar-SA"/>
              </w:rPr>
              <w:t>K</w:t>
            </w:r>
            <w:r w:rsidRPr="00D4408B">
              <w:rPr>
                <w:rFonts w:asciiTheme="minorHAnsi" w:hAnsiTheme="minorHAnsi" w:cs="Arial"/>
                <w:lang w:eastAsia="ar-SA" w:bidi="ar-SA"/>
              </w:rPr>
              <w:t>).</w:t>
            </w:r>
          </w:p>
        </w:tc>
        <w:tc>
          <w:tcPr>
            <w:tcW w:w="3685" w:type="dxa"/>
            <w:shd w:val="clear" w:color="auto" w:fill="FFFFCC"/>
          </w:tcPr>
          <w:p w14:paraId="10C601C8" w14:textId="77777777" w:rsidR="00A21C2A" w:rsidRPr="00133DCD" w:rsidRDefault="00A21C2A" w:rsidP="00133DCD"/>
        </w:tc>
      </w:tr>
      <w:tr w:rsidR="00A21C2A" w:rsidRPr="00A21C2A" w14:paraId="6DF6B0FA" w14:textId="173EFD25" w:rsidTr="00133DCD">
        <w:tc>
          <w:tcPr>
            <w:tcW w:w="6663" w:type="dxa"/>
          </w:tcPr>
          <w:p w14:paraId="1B9CEB2C" w14:textId="1BD19CC1" w:rsidR="002F6052" w:rsidRPr="002F6052" w:rsidRDefault="00A21C2A" w:rsidP="004A2ACC">
            <w:pPr>
              <w:pStyle w:val="Odstavecseseznamem"/>
              <w:widowControl/>
              <w:numPr>
                <w:ilvl w:val="0"/>
                <w:numId w:val="16"/>
              </w:numPr>
              <w:shd w:val="clear" w:color="auto" w:fill="FFFFFF"/>
              <w:suppressAutoHyphens w:val="0"/>
              <w:autoSpaceDE w:val="0"/>
              <w:spacing w:line="276" w:lineRule="auto"/>
              <w:ind w:left="453" w:hanging="357"/>
              <w:jc w:val="both"/>
              <w:rPr>
                <w:rFonts w:asciiTheme="minorHAnsi" w:hAnsiTheme="minorHAnsi" w:cs="Arial"/>
                <w:lang w:eastAsia="ar-SA" w:bidi="ar-SA"/>
              </w:rPr>
            </w:pPr>
            <w:r w:rsidRPr="00D4408B">
              <w:rPr>
                <w:rFonts w:asciiTheme="minorHAnsi" w:hAnsiTheme="minorHAnsi" w:cs="Arial"/>
                <w:lang w:eastAsia="ar-SA" w:bidi="ar-SA"/>
              </w:rPr>
              <w:t>Digitální hodiny umístěné na přepážce, zobrazený čas musí být dobře viditelný ze sedadla na pravém boku. Zobrazení času, venkovní a vnitřní teploty.</w:t>
            </w:r>
          </w:p>
        </w:tc>
        <w:tc>
          <w:tcPr>
            <w:tcW w:w="3685" w:type="dxa"/>
            <w:shd w:val="clear" w:color="auto" w:fill="FFFFCC"/>
          </w:tcPr>
          <w:p w14:paraId="668243B7" w14:textId="77777777" w:rsidR="00A21C2A" w:rsidRPr="00133DCD" w:rsidRDefault="00A21C2A" w:rsidP="00133DCD"/>
        </w:tc>
      </w:tr>
      <w:tr w:rsidR="00A21C2A" w:rsidRPr="00A21C2A" w14:paraId="623934FB" w14:textId="4D269327" w:rsidTr="00133DCD">
        <w:tc>
          <w:tcPr>
            <w:tcW w:w="6663" w:type="dxa"/>
          </w:tcPr>
          <w:p w14:paraId="69865A0B" w14:textId="0B9FA374" w:rsidR="00A21C2A" w:rsidRPr="00D4408B" w:rsidRDefault="00A21C2A" w:rsidP="002F0F5F">
            <w:pPr>
              <w:pStyle w:val="Odstavecseseznamem"/>
              <w:widowControl/>
              <w:numPr>
                <w:ilvl w:val="0"/>
                <w:numId w:val="16"/>
              </w:numPr>
              <w:shd w:val="clear" w:color="auto" w:fill="FFFFFF"/>
              <w:suppressAutoHyphens w:val="0"/>
              <w:autoSpaceDE w:val="0"/>
              <w:spacing w:line="276" w:lineRule="auto"/>
              <w:ind w:left="453" w:hanging="357"/>
              <w:jc w:val="both"/>
              <w:rPr>
                <w:rFonts w:asciiTheme="minorHAnsi" w:hAnsiTheme="minorHAnsi" w:cs="Arial"/>
                <w:lang w:eastAsia="ar-SA" w:bidi="ar-SA"/>
              </w:rPr>
            </w:pPr>
            <w:r w:rsidRPr="00D4408B">
              <w:rPr>
                <w:rFonts w:asciiTheme="minorHAnsi" w:hAnsiTheme="minorHAnsi" w:cs="Arial"/>
                <w:lang w:eastAsia="ar-SA" w:bidi="ar-SA"/>
              </w:rPr>
              <w:t xml:space="preserve">Montáž držáků </w:t>
            </w:r>
            <w:r w:rsidR="002F0F5F">
              <w:rPr>
                <w:rFonts w:asciiTheme="minorHAnsi" w:hAnsiTheme="minorHAnsi" w:cs="Arial"/>
                <w:lang w:eastAsia="ar-SA" w:bidi="ar-SA"/>
              </w:rPr>
              <w:t>zdravotnických</w:t>
            </w:r>
            <w:r w:rsidRPr="00D4408B">
              <w:rPr>
                <w:rFonts w:asciiTheme="minorHAnsi" w:hAnsiTheme="minorHAnsi" w:cs="Arial"/>
                <w:lang w:eastAsia="ar-SA" w:bidi="ar-SA"/>
              </w:rPr>
              <w:t xml:space="preserve"> přístroj</w:t>
            </w:r>
            <w:r w:rsidR="002F0F5F">
              <w:rPr>
                <w:rFonts w:asciiTheme="minorHAnsi" w:hAnsiTheme="minorHAnsi" w:cs="Arial"/>
                <w:lang w:eastAsia="ar-SA" w:bidi="ar-SA"/>
              </w:rPr>
              <w:t>ů</w:t>
            </w:r>
            <w:r w:rsidRPr="00D4408B">
              <w:rPr>
                <w:rFonts w:asciiTheme="minorHAnsi" w:hAnsiTheme="minorHAnsi" w:cs="Arial"/>
                <w:lang w:eastAsia="ar-SA" w:bidi="ar-SA"/>
              </w:rPr>
              <w:t xml:space="preserve"> dle upřesnění zadavatele.</w:t>
            </w:r>
          </w:p>
        </w:tc>
        <w:tc>
          <w:tcPr>
            <w:tcW w:w="3685" w:type="dxa"/>
            <w:shd w:val="clear" w:color="auto" w:fill="FFFFCC"/>
          </w:tcPr>
          <w:p w14:paraId="5BE82E36" w14:textId="77777777" w:rsidR="00A21C2A" w:rsidRPr="00133DCD" w:rsidRDefault="00A21C2A" w:rsidP="00133DCD"/>
        </w:tc>
      </w:tr>
      <w:tr w:rsidR="00A21C2A" w:rsidRPr="00A21C2A" w14:paraId="22BF0B4F" w14:textId="7541AECC" w:rsidTr="00133DCD">
        <w:tc>
          <w:tcPr>
            <w:tcW w:w="6663" w:type="dxa"/>
          </w:tcPr>
          <w:p w14:paraId="47B26AFB" w14:textId="3C3316C5" w:rsidR="00A21C2A" w:rsidRPr="00D4408B" w:rsidRDefault="00A21C2A" w:rsidP="004A2ACC">
            <w:pPr>
              <w:pStyle w:val="Odstavecseseznamem"/>
              <w:widowControl/>
              <w:numPr>
                <w:ilvl w:val="0"/>
                <w:numId w:val="16"/>
              </w:numPr>
              <w:shd w:val="clear" w:color="auto" w:fill="FFFFFF"/>
              <w:suppressAutoHyphens w:val="0"/>
              <w:autoSpaceDE w:val="0"/>
              <w:spacing w:line="276" w:lineRule="auto"/>
              <w:ind w:left="453" w:hanging="357"/>
              <w:jc w:val="both"/>
              <w:rPr>
                <w:rFonts w:asciiTheme="minorHAnsi" w:hAnsiTheme="minorHAnsi" w:cs="Arial"/>
                <w:lang w:eastAsia="ar-SA" w:bidi="ar-SA"/>
              </w:rPr>
            </w:pPr>
            <w:r w:rsidRPr="00D4408B">
              <w:rPr>
                <w:rFonts w:asciiTheme="minorHAnsi" w:hAnsiTheme="minorHAnsi" w:cs="Arial"/>
                <w:lang w:eastAsia="ar-SA" w:bidi="ar-SA"/>
              </w:rPr>
              <w:t xml:space="preserve">Nástupní </w:t>
            </w:r>
            <w:r w:rsidR="003955A9">
              <w:rPr>
                <w:rFonts w:asciiTheme="minorHAnsi" w:hAnsiTheme="minorHAnsi" w:cs="Arial"/>
                <w:lang w:eastAsia="ar-SA" w:bidi="ar-SA"/>
              </w:rPr>
              <w:t xml:space="preserve">kovová </w:t>
            </w:r>
            <w:r w:rsidRPr="00D4408B">
              <w:rPr>
                <w:rFonts w:asciiTheme="minorHAnsi" w:hAnsiTheme="minorHAnsi" w:cs="Arial"/>
                <w:lang w:eastAsia="ar-SA" w:bidi="ar-SA"/>
              </w:rPr>
              <w:t>nerez madla po obou stranách bočních dveří.</w:t>
            </w:r>
          </w:p>
        </w:tc>
        <w:tc>
          <w:tcPr>
            <w:tcW w:w="3685" w:type="dxa"/>
            <w:shd w:val="clear" w:color="auto" w:fill="FFFFCC"/>
          </w:tcPr>
          <w:p w14:paraId="73DBB880" w14:textId="77777777" w:rsidR="00A21C2A" w:rsidRPr="00133DCD" w:rsidRDefault="00A21C2A" w:rsidP="00133DCD"/>
        </w:tc>
      </w:tr>
      <w:tr w:rsidR="00A21C2A" w:rsidRPr="00A21C2A" w14:paraId="20366DE9" w14:textId="4F41F206" w:rsidTr="00133DCD">
        <w:tc>
          <w:tcPr>
            <w:tcW w:w="6663" w:type="dxa"/>
          </w:tcPr>
          <w:p w14:paraId="16218D4D" w14:textId="0EFD6247" w:rsidR="00A21C2A" w:rsidRPr="00D4408B" w:rsidRDefault="00A21C2A" w:rsidP="004A2ACC">
            <w:pPr>
              <w:pStyle w:val="Odstavecseseznamem"/>
              <w:widowControl/>
              <w:numPr>
                <w:ilvl w:val="0"/>
                <w:numId w:val="16"/>
              </w:numPr>
              <w:shd w:val="clear" w:color="auto" w:fill="FFFFFF"/>
              <w:suppressAutoHyphens w:val="0"/>
              <w:autoSpaceDE w:val="0"/>
              <w:spacing w:line="276" w:lineRule="auto"/>
              <w:ind w:left="453" w:hanging="357"/>
              <w:jc w:val="both"/>
              <w:rPr>
                <w:rFonts w:asciiTheme="minorHAnsi" w:hAnsiTheme="minorHAnsi" w:cs="Arial"/>
                <w:lang w:eastAsia="ar-SA" w:bidi="ar-SA"/>
              </w:rPr>
            </w:pPr>
            <w:r w:rsidRPr="00D4408B">
              <w:rPr>
                <w:rFonts w:asciiTheme="minorHAnsi" w:hAnsiTheme="minorHAnsi" w:cs="Arial"/>
                <w:lang w:eastAsia="ar-SA" w:bidi="ar-SA"/>
              </w:rPr>
              <w:t xml:space="preserve">Nástupní </w:t>
            </w:r>
            <w:r w:rsidR="003955A9">
              <w:rPr>
                <w:rFonts w:asciiTheme="minorHAnsi" w:hAnsiTheme="minorHAnsi" w:cs="Arial"/>
                <w:lang w:eastAsia="ar-SA" w:bidi="ar-SA"/>
              </w:rPr>
              <w:t xml:space="preserve">kovové </w:t>
            </w:r>
            <w:r w:rsidRPr="00D4408B">
              <w:rPr>
                <w:rFonts w:asciiTheme="minorHAnsi" w:hAnsiTheme="minorHAnsi" w:cs="Arial"/>
                <w:lang w:eastAsia="ar-SA" w:bidi="ar-SA"/>
              </w:rPr>
              <w:t>nerez madlo na pravém boku u pravých zadních dveří.</w:t>
            </w:r>
          </w:p>
        </w:tc>
        <w:tc>
          <w:tcPr>
            <w:tcW w:w="3685" w:type="dxa"/>
            <w:shd w:val="clear" w:color="auto" w:fill="FFFFCC"/>
          </w:tcPr>
          <w:p w14:paraId="2FEE9CD5" w14:textId="77777777" w:rsidR="00A21C2A" w:rsidRPr="00133DCD" w:rsidRDefault="00A21C2A" w:rsidP="00133DCD"/>
        </w:tc>
      </w:tr>
      <w:tr w:rsidR="00A21C2A" w:rsidRPr="00A21C2A" w14:paraId="597C4CA1" w14:textId="70036A3F" w:rsidTr="00133DCD">
        <w:tc>
          <w:tcPr>
            <w:tcW w:w="6663" w:type="dxa"/>
          </w:tcPr>
          <w:p w14:paraId="63233A31" w14:textId="40FB9AEA" w:rsidR="00A21C2A" w:rsidRPr="00D4408B" w:rsidRDefault="00A21C2A" w:rsidP="004A2ACC">
            <w:pPr>
              <w:pStyle w:val="Odstavecseseznamem"/>
              <w:widowControl/>
              <w:numPr>
                <w:ilvl w:val="0"/>
                <w:numId w:val="16"/>
              </w:numPr>
              <w:shd w:val="clear" w:color="auto" w:fill="FFFFFF"/>
              <w:suppressAutoHyphens w:val="0"/>
              <w:autoSpaceDE w:val="0"/>
              <w:spacing w:line="276" w:lineRule="auto"/>
              <w:ind w:left="453" w:hanging="357"/>
              <w:jc w:val="both"/>
              <w:rPr>
                <w:rFonts w:asciiTheme="minorHAnsi" w:hAnsiTheme="minorHAnsi" w:cs="Arial"/>
                <w:lang w:eastAsia="ar-SA" w:bidi="ar-SA"/>
              </w:rPr>
            </w:pPr>
            <w:r w:rsidRPr="00D4408B">
              <w:rPr>
                <w:rFonts w:asciiTheme="minorHAnsi" w:hAnsiTheme="minorHAnsi" w:cs="Arial"/>
                <w:lang w:eastAsia="ar-SA" w:bidi="ar-SA"/>
              </w:rPr>
              <w:t>Dva přídavné reproduktory napojené na autorádio v ambulantním prostoru ve stropu vpředu s</w:t>
            </w:r>
            <w:r w:rsidR="00D5159C">
              <w:rPr>
                <w:rFonts w:asciiTheme="minorHAnsi" w:hAnsiTheme="minorHAnsi" w:cs="Arial"/>
                <w:lang w:eastAsia="ar-SA" w:bidi="ar-SA"/>
              </w:rPr>
              <w:t> </w:t>
            </w:r>
            <w:r w:rsidRPr="00D4408B">
              <w:rPr>
                <w:rFonts w:asciiTheme="minorHAnsi" w:hAnsiTheme="minorHAnsi" w:cs="Arial"/>
                <w:lang w:eastAsia="ar-SA" w:bidi="ar-SA"/>
              </w:rPr>
              <w:t>vypínačem</w:t>
            </w:r>
            <w:r w:rsidR="00D5159C">
              <w:rPr>
                <w:rFonts w:asciiTheme="minorHAnsi" w:hAnsiTheme="minorHAnsi" w:cs="Arial"/>
                <w:lang w:eastAsia="ar-SA" w:bidi="ar-SA"/>
              </w:rPr>
              <w:t xml:space="preserve"> a ovládáním hlasitosti</w:t>
            </w:r>
            <w:r w:rsidRPr="00D4408B">
              <w:rPr>
                <w:rFonts w:asciiTheme="minorHAnsi" w:hAnsiTheme="minorHAnsi" w:cs="Arial"/>
                <w:lang w:eastAsia="ar-SA" w:bidi="ar-SA"/>
              </w:rPr>
              <w:t xml:space="preserve"> v ovládacím panelu</w:t>
            </w:r>
            <w:r w:rsidR="00D5159C">
              <w:rPr>
                <w:rFonts w:asciiTheme="minorHAnsi" w:hAnsiTheme="minorHAnsi" w:cs="Arial"/>
                <w:lang w:eastAsia="ar-SA" w:bidi="ar-SA"/>
              </w:rPr>
              <w:t xml:space="preserve"> u bočního sedadla ambulantního prostoru</w:t>
            </w:r>
            <w:r w:rsidRPr="00D4408B">
              <w:rPr>
                <w:rFonts w:asciiTheme="minorHAnsi" w:hAnsiTheme="minorHAnsi" w:cs="Arial"/>
                <w:lang w:eastAsia="ar-SA" w:bidi="ar-SA"/>
              </w:rPr>
              <w:t>.</w:t>
            </w:r>
            <w:r w:rsidR="00D5159C">
              <w:rPr>
                <w:rFonts w:asciiTheme="minorHAnsi" w:hAnsiTheme="minorHAnsi" w:cs="Arial"/>
                <w:lang w:eastAsia="ar-SA" w:bidi="ar-SA"/>
              </w:rPr>
              <w:t xml:space="preserve"> </w:t>
            </w:r>
          </w:p>
        </w:tc>
        <w:tc>
          <w:tcPr>
            <w:tcW w:w="3685" w:type="dxa"/>
            <w:shd w:val="clear" w:color="auto" w:fill="FFFFCC"/>
          </w:tcPr>
          <w:p w14:paraId="4E0FEF0B" w14:textId="77777777" w:rsidR="00A21C2A" w:rsidRPr="00133DCD" w:rsidRDefault="00A21C2A" w:rsidP="00133DCD"/>
        </w:tc>
      </w:tr>
      <w:tr w:rsidR="00535A04" w:rsidRPr="00A21C2A" w14:paraId="29CB6B86" w14:textId="77777777" w:rsidTr="00133DCD">
        <w:tc>
          <w:tcPr>
            <w:tcW w:w="6663" w:type="dxa"/>
          </w:tcPr>
          <w:p w14:paraId="66133D2A" w14:textId="2A81B9D4" w:rsidR="00535A04" w:rsidRPr="00D4408B" w:rsidRDefault="00535A04" w:rsidP="000B0E63">
            <w:pPr>
              <w:pStyle w:val="Odstavecseseznamem"/>
              <w:widowControl/>
              <w:numPr>
                <w:ilvl w:val="0"/>
                <w:numId w:val="16"/>
              </w:numPr>
              <w:shd w:val="clear" w:color="auto" w:fill="FFFFFF"/>
              <w:suppressAutoHyphens w:val="0"/>
              <w:autoSpaceDE w:val="0"/>
              <w:spacing w:line="276" w:lineRule="auto"/>
              <w:ind w:left="453" w:hanging="357"/>
              <w:jc w:val="both"/>
              <w:rPr>
                <w:rFonts w:asciiTheme="minorHAnsi" w:hAnsiTheme="minorHAnsi" w:cs="Arial"/>
                <w:lang w:eastAsia="ar-SA" w:bidi="ar-SA"/>
              </w:rPr>
            </w:pPr>
            <w:r w:rsidRPr="00214F29">
              <w:rPr>
                <w:rFonts w:asciiTheme="minorHAnsi" w:hAnsiTheme="minorHAnsi" w:cs="Arial"/>
                <w:lang w:eastAsia="ar-SA" w:bidi="ar-SA"/>
              </w:rPr>
              <w:lastRenderedPageBreak/>
              <w:t xml:space="preserve">1 ks sada pro sledování </w:t>
            </w:r>
            <w:r w:rsidR="00D46B4B" w:rsidRPr="00214F29">
              <w:rPr>
                <w:rFonts w:asciiTheme="minorHAnsi" w:hAnsiTheme="minorHAnsi" w:cs="Arial"/>
                <w:lang w:eastAsia="ar-SA" w:bidi="ar-SA"/>
              </w:rPr>
              <w:t xml:space="preserve">vozidla, popis v příloze TS č. </w:t>
            </w:r>
            <w:r w:rsidR="00BD52B5" w:rsidRPr="00214F29">
              <w:rPr>
                <w:rFonts w:asciiTheme="minorHAnsi" w:hAnsiTheme="minorHAnsi" w:cs="Arial"/>
                <w:lang w:eastAsia="ar-SA" w:bidi="ar-SA"/>
              </w:rPr>
              <w:t>4</w:t>
            </w:r>
            <w:r w:rsidRPr="00214F29">
              <w:rPr>
                <w:rFonts w:asciiTheme="minorHAnsi" w:hAnsiTheme="minorHAnsi" w:cs="Arial"/>
                <w:lang w:eastAsia="ar-SA" w:bidi="ar-SA"/>
              </w:rPr>
              <w:t>.</w:t>
            </w:r>
            <w:r w:rsidRPr="00535A04">
              <w:rPr>
                <w:rFonts w:asciiTheme="minorHAnsi" w:hAnsiTheme="minorHAnsi" w:cs="Arial"/>
                <w:lang w:eastAsia="ar-SA" w:bidi="ar-SA"/>
              </w:rPr>
              <w:t xml:space="preserve"> </w:t>
            </w:r>
          </w:p>
        </w:tc>
        <w:tc>
          <w:tcPr>
            <w:tcW w:w="3685" w:type="dxa"/>
            <w:shd w:val="clear" w:color="auto" w:fill="FFFFCC"/>
          </w:tcPr>
          <w:p w14:paraId="0B1E706B" w14:textId="14B6EF59" w:rsidR="00535A04" w:rsidRPr="00133DCD" w:rsidRDefault="00535A04" w:rsidP="00133DCD"/>
        </w:tc>
      </w:tr>
      <w:tr w:rsidR="00A21C2A" w:rsidRPr="00A21C2A" w14:paraId="32B35F85" w14:textId="54525216" w:rsidTr="00133DCD">
        <w:tc>
          <w:tcPr>
            <w:tcW w:w="6663" w:type="dxa"/>
          </w:tcPr>
          <w:p w14:paraId="1094ACBC" w14:textId="77777777" w:rsidR="00A21C2A" w:rsidRPr="00D4408B" w:rsidRDefault="00A21C2A" w:rsidP="004A2ACC">
            <w:pPr>
              <w:pStyle w:val="Odstavecseseznamem"/>
              <w:widowControl/>
              <w:numPr>
                <w:ilvl w:val="0"/>
                <w:numId w:val="16"/>
              </w:numPr>
              <w:shd w:val="clear" w:color="auto" w:fill="FFFFFF"/>
              <w:suppressAutoHyphens w:val="0"/>
              <w:autoSpaceDE w:val="0"/>
              <w:spacing w:line="276" w:lineRule="auto"/>
              <w:ind w:left="453" w:hanging="357"/>
              <w:jc w:val="both"/>
              <w:rPr>
                <w:rFonts w:asciiTheme="minorHAnsi" w:hAnsiTheme="minorHAnsi" w:cs="Arial"/>
                <w:lang w:eastAsia="ar-SA" w:bidi="ar-SA"/>
              </w:rPr>
            </w:pPr>
            <w:r w:rsidRPr="00D4408B">
              <w:rPr>
                <w:rFonts w:asciiTheme="minorHAnsi" w:hAnsiTheme="minorHAnsi" w:cs="Arial"/>
                <w:lang w:eastAsia="ar-SA" w:bidi="ar-SA"/>
              </w:rPr>
              <w:t>Zástavba umožňující nastoupení ze zadní i pravé boční strany.</w:t>
            </w:r>
          </w:p>
        </w:tc>
        <w:tc>
          <w:tcPr>
            <w:tcW w:w="3685" w:type="dxa"/>
            <w:shd w:val="clear" w:color="auto" w:fill="FFFFCC"/>
          </w:tcPr>
          <w:p w14:paraId="7523EEB4" w14:textId="77777777" w:rsidR="00A21C2A" w:rsidRPr="00133DCD" w:rsidRDefault="00A21C2A" w:rsidP="00133DCD"/>
        </w:tc>
      </w:tr>
      <w:tr w:rsidR="00A21C2A" w:rsidRPr="00A21C2A" w14:paraId="6FE377DE" w14:textId="7E8971FD" w:rsidTr="00133DCD">
        <w:tc>
          <w:tcPr>
            <w:tcW w:w="6663" w:type="dxa"/>
          </w:tcPr>
          <w:p w14:paraId="26644623" w14:textId="5B41CD09" w:rsidR="00A21C2A" w:rsidRPr="00D4408B" w:rsidRDefault="00A21C2A" w:rsidP="008D664E">
            <w:pPr>
              <w:pStyle w:val="Odstavecseseznamem"/>
              <w:widowControl/>
              <w:numPr>
                <w:ilvl w:val="0"/>
                <w:numId w:val="16"/>
              </w:numPr>
              <w:shd w:val="clear" w:color="auto" w:fill="FFFFFF"/>
              <w:suppressAutoHyphens w:val="0"/>
              <w:autoSpaceDE w:val="0"/>
              <w:spacing w:line="276" w:lineRule="auto"/>
              <w:ind w:left="453" w:hanging="357"/>
              <w:jc w:val="both"/>
              <w:rPr>
                <w:rFonts w:asciiTheme="minorHAnsi" w:hAnsiTheme="minorHAnsi" w:cs="Arial"/>
                <w:lang w:eastAsia="ar-SA" w:bidi="ar-SA"/>
              </w:rPr>
            </w:pPr>
            <w:r w:rsidRPr="00D4408B">
              <w:rPr>
                <w:rFonts w:asciiTheme="minorHAnsi" w:hAnsiTheme="minorHAnsi" w:cs="Arial"/>
                <w:lang w:eastAsia="ar-SA" w:bidi="ar-SA"/>
              </w:rPr>
              <w:t xml:space="preserve">Maximální výška horní plochy prvního schodu od povrchu vozovky na rovině u bočních dveří zadavatel stanovuje na </w:t>
            </w:r>
            <w:r w:rsidRPr="00F82886">
              <w:rPr>
                <w:rFonts w:asciiTheme="minorHAnsi" w:hAnsiTheme="minorHAnsi" w:cs="Arial"/>
                <w:lang w:eastAsia="ar-SA" w:bidi="ar-SA"/>
              </w:rPr>
              <w:t>470 mm,</w:t>
            </w:r>
            <w:r w:rsidRPr="00D4408B">
              <w:rPr>
                <w:rFonts w:asciiTheme="minorHAnsi" w:hAnsiTheme="minorHAnsi" w:cs="Arial"/>
                <w:lang w:eastAsia="ar-SA" w:bidi="ar-SA"/>
              </w:rPr>
              <w:t xml:space="preserve"> pro dosažení této hodnoty zadavatel připouští montáž automaticky elektricky výsuvného schodu chráněného zástěrkou proti sněhu a vodě s optickou kontrolou vysunutého stavu. Vysunutí a zasunutí schodu automaticky při pohybu bočních dveří. Vzhledem k požadavku na použití vzduchového odpružení zadní nápravy vozidla, se požadovaná maximální výška vztahuje na střední provozní polohu podvozku. Této hodnoty nelze dosáhnout snižováním standartní výšky podvozku. Uvedená hodnota je naměřena na různých typech nových vozidel v majetku zadavatele a při předání dodaného vozidla bude přeměřena. Měření se provádí u vozidla zatíženého na provozní hmotnost včetně zástavby a vybavení dle vyhlášky č. 296/2012 Sb</w:t>
            </w:r>
            <w:r w:rsidR="008D664E">
              <w:rPr>
                <w:rFonts w:asciiTheme="minorHAnsi" w:hAnsiTheme="minorHAnsi" w:cs="Arial"/>
                <w:lang w:eastAsia="ar-SA" w:bidi="ar-SA"/>
              </w:rPr>
              <w:t>.</w:t>
            </w:r>
            <w:r w:rsidR="008D664E" w:rsidRPr="008D664E">
              <w:rPr>
                <w:rFonts w:asciiTheme="minorHAnsi" w:hAnsiTheme="minorHAnsi" w:cs="Arial"/>
                <w:sz w:val="20"/>
                <w:szCs w:val="20"/>
                <w:lang w:eastAsia="en-US" w:bidi="ar-SA"/>
              </w:rPr>
              <w:t xml:space="preserve"> </w:t>
            </w:r>
            <w:r w:rsidR="008D664E" w:rsidRPr="008D664E">
              <w:rPr>
                <w:rFonts w:asciiTheme="minorHAnsi" w:hAnsiTheme="minorHAnsi" w:cs="Arial"/>
                <w:lang w:eastAsia="ar-SA" w:bidi="ar-SA"/>
              </w:rPr>
              <w:t>ve znění vyhlášky č. 110/2025 Sb.</w:t>
            </w:r>
            <w:r w:rsidRPr="00D4408B">
              <w:rPr>
                <w:rFonts w:asciiTheme="minorHAnsi" w:hAnsiTheme="minorHAnsi" w:cs="Arial"/>
                <w:lang w:eastAsia="ar-SA" w:bidi="ar-SA"/>
              </w:rPr>
              <w:t xml:space="preserve"> Tolerance + 20 mm.</w:t>
            </w:r>
          </w:p>
        </w:tc>
        <w:tc>
          <w:tcPr>
            <w:tcW w:w="3685" w:type="dxa"/>
            <w:shd w:val="clear" w:color="auto" w:fill="FFFFCC"/>
          </w:tcPr>
          <w:p w14:paraId="79E6E7D3" w14:textId="77777777" w:rsidR="00A21C2A" w:rsidRPr="00133DCD" w:rsidRDefault="00A21C2A" w:rsidP="00133DCD"/>
        </w:tc>
      </w:tr>
      <w:tr w:rsidR="00A21C2A" w:rsidRPr="00A21C2A" w14:paraId="65D8F5F2" w14:textId="2A587FAB" w:rsidTr="00133DCD">
        <w:tc>
          <w:tcPr>
            <w:tcW w:w="6663" w:type="dxa"/>
          </w:tcPr>
          <w:p w14:paraId="047A609C" w14:textId="2B4915B6" w:rsidR="00A21C2A" w:rsidRPr="00D4408B" w:rsidRDefault="00A21C2A" w:rsidP="00A21C2A">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Minimální výška v ambulantním prostoru po instalaci čisté podlahy a stropu v nejvyšším bodě oblastí I, II, III, dle ČSN EN 1789</w:t>
            </w:r>
            <w:r w:rsidR="00697852">
              <w:rPr>
                <w:rFonts w:asciiTheme="minorHAnsi" w:hAnsiTheme="minorHAnsi" w:cs="Arial"/>
                <w:lang w:eastAsia="ar-SA" w:bidi="ar-SA"/>
              </w:rPr>
              <w:t>+A1</w:t>
            </w:r>
            <w:r w:rsidR="00C4291D">
              <w:rPr>
                <w:rFonts w:asciiTheme="minorHAnsi" w:hAnsiTheme="minorHAnsi" w:cs="Arial"/>
                <w:lang w:eastAsia="ar-SA" w:bidi="ar-SA"/>
              </w:rPr>
              <w:t xml:space="preserve"> </w:t>
            </w:r>
            <w:r w:rsidR="00C4291D" w:rsidRPr="00C4291D">
              <w:rPr>
                <w:rFonts w:asciiTheme="minorHAnsi" w:hAnsiTheme="minorHAnsi" w:cs="Arial"/>
                <w:lang w:eastAsia="ar-SA" w:bidi="ar-SA"/>
              </w:rPr>
              <w:t>(EN 1789:2020</w:t>
            </w:r>
            <w:r w:rsidR="00697852">
              <w:rPr>
                <w:rFonts w:asciiTheme="minorHAnsi" w:hAnsiTheme="minorHAnsi" w:cs="Arial"/>
                <w:lang w:eastAsia="ar-SA" w:bidi="ar-SA"/>
              </w:rPr>
              <w:t>+A1:2023</w:t>
            </w:r>
            <w:r w:rsidR="00C4291D" w:rsidRPr="00C4291D">
              <w:rPr>
                <w:rFonts w:asciiTheme="minorHAnsi" w:hAnsiTheme="minorHAnsi" w:cs="Arial"/>
                <w:lang w:eastAsia="ar-SA" w:bidi="ar-SA"/>
              </w:rPr>
              <w:t>)</w:t>
            </w:r>
            <w:r w:rsidR="00C4291D">
              <w:rPr>
                <w:rFonts w:asciiTheme="minorHAnsi" w:hAnsiTheme="minorHAnsi" w:cs="Arial"/>
                <w:lang w:eastAsia="ar-SA" w:bidi="ar-SA"/>
              </w:rPr>
              <w:t xml:space="preserve"> </w:t>
            </w:r>
            <w:r w:rsidRPr="00D4408B">
              <w:rPr>
                <w:rFonts w:asciiTheme="minorHAnsi" w:hAnsiTheme="minorHAnsi" w:cs="Arial"/>
                <w:lang w:eastAsia="ar-SA" w:bidi="ar-SA"/>
              </w:rPr>
              <w:t>stanovuje zadavatel na 1810 mm.</w:t>
            </w:r>
          </w:p>
        </w:tc>
        <w:tc>
          <w:tcPr>
            <w:tcW w:w="3685" w:type="dxa"/>
            <w:shd w:val="clear" w:color="auto" w:fill="FFFFCC"/>
          </w:tcPr>
          <w:p w14:paraId="202679E5" w14:textId="77777777" w:rsidR="00A21C2A" w:rsidRPr="00133DCD" w:rsidRDefault="00A21C2A" w:rsidP="00133DCD"/>
        </w:tc>
      </w:tr>
      <w:tr w:rsidR="00A21C2A" w:rsidRPr="00A21C2A" w14:paraId="36603A16" w14:textId="7F1F178F" w:rsidTr="00133DCD">
        <w:tc>
          <w:tcPr>
            <w:tcW w:w="6663" w:type="dxa"/>
          </w:tcPr>
          <w:p w14:paraId="4F60245F" w14:textId="77777777" w:rsidR="00A21C2A" w:rsidRPr="00D4408B" w:rsidRDefault="00A21C2A" w:rsidP="00A21C2A">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Veškeré výše popsané komponenty zástavby musí být dodavatelem dodány a namontovány jako součást zástavby vozidla a s vozidlem v prvním stupni výroby musí tvořit jeden celek za splnění podmínek homologace sanitního vozidla ambulance typu B.</w:t>
            </w:r>
          </w:p>
        </w:tc>
        <w:tc>
          <w:tcPr>
            <w:tcW w:w="3685" w:type="dxa"/>
            <w:shd w:val="clear" w:color="auto" w:fill="FFFFCC"/>
          </w:tcPr>
          <w:p w14:paraId="66D7D331" w14:textId="77777777" w:rsidR="00A21C2A" w:rsidRPr="00133DCD" w:rsidRDefault="00A21C2A" w:rsidP="00133DCD"/>
        </w:tc>
      </w:tr>
    </w:tbl>
    <w:p w14:paraId="434D5BCE" w14:textId="7AFF5E3A" w:rsidR="00223257" w:rsidRDefault="00223257" w:rsidP="00A21C2A">
      <w:pPr>
        <w:pStyle w:val="Nadpis1"/>
      </w:pPr>
      <w:r w:rsidRPr="00353C5B">
        <w:t xml:space="preserve">Grafické značení </w:t>
      </w:r>
      <w:r w:rsidR="009F2956" w:rsidRPr="00353C5B">
        <w:t xml:space="preserve">karoserie </w:t>
      </w:r>
      <w:r w:rsidRPr="00353C5B">
        <w:t>vozidla</w:t>
      </w:r>
    </w:p>
    <w:tbl>
      <w:tblPr>
        <w:tblStyle w:val="Mkatabulky"/>
        <w:tblW w:w="10312" w:type="dxa"/>
        <w:tblInd w:w="108" w:type="dxa"/>
        <w:tblLayout w:type="fixed"/>
        <w:tblLook w:val="04A0" w:firstRow="1" w:lastRow="0" w:firstColumn="1" w:lastColumn="0" w:noHBand="0" w:noVBand="1"/>
      </w:tblPr>
      <w:tblGrid>
        <w:gridCol w:w="6663"/>
        <w:gridCol w:w="3649"/>
      </w:tblGrid>
      <w:tr w:rsidR="00133DCD" w:rsidRPr="00353C5B" w14:paraId="6F5FF1E5" w14:textId="77777777" w:rsidTr="00133DCD">
        <w:trPr>
          <w:trHeight w:val="489"/>
        </w:trPr>
        <w:tc>
          <w:tcPr>
            <w:tcW w:w="6663" w:type="dxa"/>
          </w:tcPr>
          <w:p w14:paraId="3A2E4FEE" w14:textId="77777777" w:rsidR="00133DCD" w:rsidRPr="000533B5" w:rsidRDefault="00133DCD" w:rsidP="00D4408B">
            <w:pPr>
              <w:jc w:val="center"/>
              <w:rPr>
                <w:rFonts w:cs="Arial"/>
                <w:b/>
                <w:bCs/>
                <w:lang w:eastAsia="cs-CZ"/>
              </w:rPr>
            </w:pPr>
            <w:r w:rsidRPr="0012514C">
              <w:rPr>
                <w:rFonts w:cs="Arial"/>
                <w:b/>
                <w:bCs/>
                <w:lang w:eastAsia="cs-CZ"/>
              </w:rPr>
              <w:t>Požadované parametry</w:t>
            </w:r>
          </w:p>
        </w:tc>
        <w:tc>
          <w:tcPr>
            <w:tcW w:w="3649" w:type="dxa"/>
          </w:tcPr>
          <w:p w14:paraId="1DBD3C66" w14:textId="77777777" w:rsidR="00133DCD" w:rsidRPr="000533B5" w:rsidRDefault="00133DCD" w:rsidP="00D4408B">
            <w:pPr>
              <w:jc w:val="center"/>
              <w:rPr>
                <w:rFonts w:cs="Arial"/>
                <w:b/>
                <w:bCs/>
                <w:lang w:eastAsia="cs-CZ"/>
              </w:rPr>
            </w:pPr>
            <w:r w:rsidRPr="000533B5">
              <w:rPr>
                <w:rFonts w:cs="Arial"/>
                <w:b/>
                <w:bCs/>
                <w:lang w:eastAsia="cs-CZ"/>
              </w:rPr>
              <w:t>Parametry nabízené dodavatelem</w:t>
            </w:r>
          </w:p>
          <w:p w14:paraId="7FC2CDD9" w14:textId="77777777" w:rsidR="00133DCD" w:rsidRPr="000533B5" w:rsidRDefault="00133DCD" w:rsidP="00D4408B">
            <w:pPr>
              <w:jc w:val="center"/>
              <w:rPr>
                <w:rFonts w:cs="Arial"/>
                <w:b/>
                <w:bCs/>
                <w:lang w:eastAsia="cs-CZ"/>
              </w:rPr>
            </w:pPr>
            <w:r w:rsidRPr="000533B5">
              <w:rPr>
                <w:rFonts w:cs="Arial"/>
                <w:b/>
                <w:bCs/>
                <w:color w:val="C00000"/>
                <w:lang w:eastAsia="cs-CZ"/>
              </w:rPr>
              <w:t>Doplní dodavatel</w:t>
            </w:r>
          </w:p>
        </w:tc>
      </w:tr>
      <w:tr w:rsidR="00133DCD" w:rsidRPr="00133DCD" w14:paraId="7E0DF155" w14:textId="7BD9EE51" w:rsidTr="00133DCD">
        <w:tc>
          <w:tcPr>
            <w:tcW w:w="6663" w:type="dxa"/>
          </w:tcPr>
          <w:p w14:paraId="5397B52A" w14:textId="43A10962" w:rsidR="00133DCD" w:rsidRPr="00133DCD" w:rsidRDefault="00133DCD" w:rsidP="008D664E">
            <w:pPr>
              <w:pStyle w:val="Odstavecseseznamem"/>
              <w:numPr>
                <w:ilvl w:val="0"/>
                <w:numId w:val="26"/>
              </w:numPr>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Grafické značení vozidla v</w:t>
            </w:r>
            <w:r w:rsidR="00DB63A7">
              <w:rPr>
                <w:rFonts w:asciiTheme="minorHAnsi" w:hAnsiTheme="minorHAnsi" w:cs="Arial"/>
                <w:lang w:eastAsia="ar-SA" w:bidi="ar-SA"/>
              </w:rPr>
              <w:t> </w:t>
            </w:r>
            <w:r w:rsidRPr="00133DCD">
              <w:rPr>
                <w:rFonts w:asciiTheme="minorHAnsi" w:hAnsiTheme="minorHAnsi" w:cs="Arial"/>
                <w:lang w:eastAsia="ar-SA" w:bidi="ar-SA"/>
              </w:rPr>
              <w:t>retro</w:t>
            </w:r>
            <w:r w:rsidR="00DB63A7">
              <w:rPr>
                <w:rFonts w:asciiTheme="minorHAnsi" w:hAnsiTheme="minorHAnsi" w:cs="Arial"/>
                <w:lang w:eastAsia="ar-SA" w:bidi="ar-SA"/>
              </w:rPr>
              <w:t xml:space="preserve"> </w:t>
            </w:r>
            <w:r w:rsidRPr="00133DCD">
              <w:rPr>
                <w:rFonts w:asciiTheme="minorHAnsi" w:hAnsiTheme="minorHAnsi" w:cs="Arial"/>
                <w:lang w:eastAsia="ar-SA" w:bidi="ar-SA"/>
              </w:rPr>
              <w:t>reflexním mikro</w:t>
            </w:r>
            <w:r w:rsidR="00DB63A7">
              <w:rPr>
                <w:rFonts w:asciiTheme="minorHAnsi" w:hAnsiTheme="minorHAnsi" w:cs="Arial"/>
                <w:lang w:eastAsia="ar-SA" w:bidi="ar-SA"/>
              </w:rPr>
              <w:t xml:space="preserve"> </w:t>
            </w:r>
            <w:r w:rsidRPr="00133DCD">
              <w:rPr>
                <w:rFonts w:asciiTheme="minorHAnsi" w:hAnsiTheme="minorHAnsi" w:cs="Arial"/>
                <w:lang w:eastAsia="ar-SA" w:bidi="ar-SA"/>
              </w:rPr>
              <w:t>prismatickém provedení</w:t>
            </w:r>
            <w:r w:rsidR="00DD5397">
              <w:rPr>
                <w:rFonts w:asciiTheme="minorHAnsi" w:hAnsiTheme="minorHAnsi" w:cs="Arial"/>
                <w:lang w:eastAsia="ar-SA" w:bidi="ar-SA"/>
              </w:rPr>
              <w:t xml:space="preserve"> ve formě žlutých a zelených obdélníků</w:t>
            </w:r>
            <w:r w:rsidRPr="00133DCD">
              <w:rPr>
                <w:rFonts w:asciiTheme="minorHAnsi" w:hAnsiTheme="minorHAnsi" w:cs="Arial"/>
                <w:lang w:eastAsia="ar-SA" w:bidi="ar-SA"/>
              </w:rPr>
              <w:t>, odpovídající značení vozidla rychlé zdravotnické pomoci dle vyhlášky č. 296/2012 Sb</w:t>
            </w:r>
            <w:r w:rsidR="008D664E">
              <w:rPr>
                <w:rFonts w:asciiTheme="minorHAnsi" w:hAnsiTheme="minorHAnsi" w:cs="Arial"/>
                <w:lang w:eastAsia="ar-SA" w:bidi="ar-SA"/>
              </w:rPr>
              <w:t>.</w:t>
            </w:r>
            <w:r w:rsidR="008D664E" w:rsidRPr="008D664E">
              <w:rPr>
                <w:rFonts w:asciiTheme="minorHAnsi" w:hAnsiTheme="minorHAnsi" w:cs="Arial"/>
                <w:sz w:val="20"/>
                <w:szCs w:val="20"/>
                <w:lang w:eastAsia="en-US" w:bidi="ar-SA"/>
              </w:rPr>
              <w:t xml:space="preserve"> </w:t>
            </w:r>
            <w:r w:rsidR="008D664E" w:rsidRPr="008D664E">
              <w:rPr>
                <w:rFonts w:asciiTheme="minorHAnsi" w:hAnsiTheme="minorHAnsi" w:cs="Arial"/>
                <w:lang w:eastAsia="ar-SA" w:bidi="ar-SA"/>
              </w:rPr>
              <w:t>ve znění vyhlášky č. 110/2025 Sb.</w:t>
            </w:r>
            <w:r w:rsidRPr="00133DCD">
              <w:rPr>
                <w:rFonts w:asciiTheme="minorHAnsi" w:hAnsiTheme="minorHAnsi" w:cs="Arial"/>
                <w:lang w:eastAsia="ar-SA" w:bidi="ar-SA"/>
              </w:rPr>
              <w:t xml:space="preserve"> Žluté obdélníky mu</w:t>
            </w:r>
            <w:r w:rsidR="000A46CA">
              <w:rPr>
                <w:rFonts w:asciiTheme="minorHAnsi" w:hAnsiTheme="minorHAnsi" w:cs="Arial"/>
                <w:lang w:eastAsia="ar-SA" w:bidi="ar-SA"/>
              </w:rPr>
              <w:t>sí být limetkového odstínu s fl</w:t>
            </w:r>
            <w:r w:rsidRPr="00133DCD">
              <w:rPr>
                <w:rFonts w:asciiTheme="minorHAnsi" w:hAnsiTheme="minorHAnsi" w:cs="Arial"/>
                <w:lang w:eastAsia="ar-SA" w:bidi="ar-SA"/>
              </w:rPr>
              <w:t>u</w:t>
            </w:r>
            <w:r w:rsidR="000A46CA">
              <w:rPr>
                <w:rFonts w:asciiTheme="minorHAnsi" w:hAnsiTheme="minorHAnsi" w:cs="Arial"/>
                <w:lang w:eastAsia="ar-SA" w:bidi="ar-SA"/>
              </w:rPr>
              <w:t>o</w:t>
            </w:r>
            <w:r w:rsidRPr="00133DCD">
              <w:rPr>
                <w:rFonts w:asciiTheme="minorHAnsi" w:hAnsiTheme="minorHAnsi" w:cs="Arial"/>
                <w:lang w:eastAsia="ar-SA" w:bidi="ar-SA"/>
              </w:rPr>
              <w:t xml:space="preserve">rescentním provedením. Dva pruhy </w:t>
            </w:r>
            <w:r w:rsidR="00DD5397">
              <w:rPr>
                <w:rFonts w:asciiTheme="minorHAnsi" w:hAnsiTheme="minorHAnsi" w:cs="Arial"/>
                <w:lang w:eastAsia="ar-SA" w:bidi="ar-SA"/>
              </w:rPr>
              <w:t xml:space="preserve">obdélníků </w:t>
            </w:r>
            <w:r w:rsidRPr="00133DCD">
              <w:rPr>
                <w:rFonts w:asciiTheme="minorHAnsi" w:hAnsiTheme="minorHAnsi" w:cs="Arial"/>
                <w:lang w:eastAsia="ar-SA" w:bidi="ar-SA"/>
              </w:rPr>
              <w:t>na bocích vytvářející vzhled šachovnice, dle ilustrativních fotografií (příloha TS č. 2). Velikost některých obdélníků a krajních obdélníků dle tvaru a možností karoserie vozidla.</w:t>
            </w:r>
          </w:p>
        </w:tc>
        <w:tc>
          <w:tcPr>
            <w:tcW w:w="3649" w:type="dxa"/>
            <w:shd w:val="clear" w:color="auto" w:fill="FFFFCC"/>
          </w:tcPr>
          <w:p w14:paraId="72988804" w14:textId="77777777" w:rsidR="00133DCD" w:rsidRPr="00113805" w:rsidRDefault="00133DCD" w:rsidP="00113805"/>
        </w:tc>
      </w:tr>
      <w:tr w:rsidR="00133DCD" w:rsidRPr="00133DCD" w14:paraId="5887B71A" w14:textId="60A7058D" w:rsidTr="00133DCD">
        <w:tc>
          <w:tcPr>
            <w:tcW w:w="6663" w:type="dxa"/>
          </w:tcPr>
          <w:p w14:paraId="77F04B5A" w14:textId="77777777" w:rsidR="00133DCD" w:rsidRPr="00133DCD" w:rsidRDefault="00133DCD" w:rsidP="00133DCD">
            <w:pPr>
              <w:pStyle w:val="Odstavecseseznamem"/>
              <w:numPr>
                <w:ilvl w:val="0"/>
                <w:numId w:val="26"/>
              </w:numPr>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Veškeré grafické značení vozidla dle ilustrativních fotografií (příloha TS č. 2).</w:t>
            </w:r>
          </w:p>
        </w:tc>
        <w:tc>
          <w:tcPr>
            <w:tcW w:w="3649" w:type="dxa"/>
            <w:shd w:val="clear" w:color="auto" w:fill="FFFFCC"/>
          </w:tcPr>
          <w:p w14:paraId="028CD50F" w14:textId="77777777" w:rsidR="00133DCD" w:rsidRPr="00113805" w:rsidRDefault="00133DCD" w:rsidP="00113805"/>
        </w:tc>
      </w:tr>
      <w:tr w:rsidR="00133DCD" w:rsidRPr="00133DCD" w14:paraId="2B224954" w14:textId="6FD643F6" w:rsidTr="00133DCD">
        <w:tc>
          <w:tcPr>
            <w:tcW w:w="6663" w:type="dxa"/>
          </w:tcPr>
          <w:p w14:paraId="69884093" w14:textId="3E5A873B" w:rsidR="00133DCD" w:rsidRPr="00133DCD" w:rsidRDefault="00133DCD" w:rsidP="007363C3">
            <w:pPr>
              <w:pStyle w:val="Odstavecseseznamem"/>
              <w:numPr>
                <w:ilvl w:val="0"/>
                <w:numId w:val="26"/>
              </w:numPr>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Na obou předních blatnících a na zadních dveřích volací znak polep černá barva. Volací znaky upřesní zadavatel.</w:t>
            </w:r>
          </w:p>
        </w:tc>
        <w:tc>
          <w:tcPr>
            <w:tcW w:w="3649" w:type="dxa"/>
            <w:shd w:val="clear" w:color="auto" w:fill="FFFFCC"/>
          </w:tcPr>
          <w:p w14:paraId="09FA3852" w14:textId="77777777" w:rsidR="00133DCD" w:rsidRPr="00113805" w:rsidRDefault="00133DCD" w:rsidP="00113805"/>
        </w:tc>
      </w:tr>
      <w:tr w:rsidR="006248C0" w:rsidRPr="00133DCD" w14:paraId="43562CE9" w14:textId="77777777" w:rsidTr="00133DCD">
        <w:tc>
          <w:tcPr>
            <w:tcW w:w="6663" w:type="dxa"/>
          </w:tcPr>
          <w:p w14:paraId="1436DBBA" w14:textId="1F69F382" w:rsidR="006248C0" w:rsidRPr="00133DCD" w:rsidRDefault="006248C0" w:rsidP="000306F2">
            <w:pPr>
              <w:widowControl/>
              <w:numPr>
                <w:ilvl w:val="0"/>
                <w:numId w:val="26"/>
              </w:numPr>
              <w:shd w:val="clear" w:color="auto" w:fill="FFFFFF"/>
              <w:autoSpaceDE w:val="0"/>
              <w:spacing w:line="276" w:lineRule="auto"/>
              <w:ind w:left="459"/>
              <w:jc w:val="both"/>
              <w:rPr>
                <w:rFonts w:asciiTheme="minorHAnsi" w:hAnsiTheme="minorHAnsi" w:cs="Arial"/>
                <w:lang w:eastAsia="ar-SA" w:bidi="ar-SA"/>
              </w:rPr>
            </w:pPr>
            <w:r>
              <w:rPr>
                <w:rFonts w:asciiTheme="minorHAnsi" w:hAnsiTheme="minorHAnsi" w:cs="Arial"/>
                <w:lang w:eastAsia="ar-SA" w:bidi="ar-SA"/>
              </w:rPr>
              <w:t xml:space="preserve">Na střeše </w:t>
            </w:r>
            <w:r w:rsidR="009F702F" w:rsidRPr="00133DCD">
              <w:rPr>
                <w:rFonts w:asciiTheme="minorHAnsi" w:hAnsiTheme="minorHAnsi" w:cs="Arial"/>
                <w:lang w:eastAsia="ar-SA" w:bidi="ar-SA"/>
              </w:rPr>
              <w:t xml:space="preserve">polep modrá </w:t>
            </w:r>
            <w:r w:rsidR="009F702F">
              <w:rPr>
                <w:rFonts w:asciiTheme="minorHAnsi" w:hAnsiTheme="minorHAnsi" w:cs="Arial"/>
                <w:lang w:eastAsia="ar-SA" w:bidi="ar-SA"/>
              </w:rPr>
              <w:t>hvězda života o velikosti min. 5</w:t>
            </w:r>
            <w:r w:rsidR="009F702F" w:rsidRPr="00133DCD">
              <w:rPr>
                <w:rFonts w:asciiTheme="minorHAnsi" w:hAnsiTheme="minorHAnsi" w:cs="Arial"/>
                <w:lang w:eastAsia="ar-SA" w:bidi="ar-SA"/>
              </w:rPr>
              <w:t>00</w:t>
            </w:r>
            <w:r w:rsidR="009F702F">
              <w:rPr>
                <w:rFonts w:asciiTheme="minorHAnsi" w:hAnsiTheme="minorHAnsi" w:cs="Arial"/>
                <w:lang w:eastAsia="ar-SA" w:bidi="ar-SA"/>
              </w:rPr>
              <w:t xml:space="preserve"> mm</w:t>
            </w:r>
            <w:r w:rsidR="009F702F" w:rsidRPr="00133DCD">
              <w:rPr>
                <w:rFonts w:asciiTheme="minorHAnsi" w:hAnsiTheme="minorHAnsi" w:cs="Arial"/>
                <w:lang w:eastAsia="ar-SA" w:bidi="ar-SA"/>
              </w:rPr>
              <w:t xml:space="preserve"> v provedení reflex s</w:t>
            </w:r>
            <w:r w:rsidR="009F702F">
              <w:rPr>
                <w:rFonts w:asciiTheme="minorHAnsi" w:hAnsiTheme="minorHAnsi" w:cs="Arial"/>
                <w:lang w:eastAsia="ar-SA" w:bidi="ar-SA"/>
              </w:rPr>
              <w:t> </w:t>
            </w:r>
            <w:r w:rsidR="009F702F" w:rsidRPr="00133DCD">
              <w:rPr>
                <w:rFonts w:asciiTheme="minorHAnsi" w:hAnsiTheme="minorHAnsi" w:cs="Arial"/>
                <w:lang w:eastAsia="ar-SA" w:bidi="ar-SA"/>
              </w:rPr>
              <w:t>konturou</w:t>
            </w:r>
            <w:r w:rsidR="009F702F">
              <w:rPr>
                <w:rFonts w:asciiTheme="minorHAnsi" w:hAnsiTheme="minorHAnsi" w:cs="Arial"/>
                <w:lang w:eastAsia="ar-SA" w:bidi="ar-SA"/>
              </w:rPr>
              <w:t>, volací znak v tmavém reflexním provedení. Volací znak upřesní zadavatel.</w:t>
            </w:r>
          </w:p>
        </w:tc>
        <w:tc>
          <w:tcPr>
            <w:tcW w:w="3649" w:type="dxa"/>
            <w:shd w:val="clear" w:color="auto" w:fill="FFFFCC"/>
          </w:tcPr>
          <w:p w14:paraId="1798287E" w14:textId="77777777" w:rsidR="006248C0" w:rsidRPr="00113805" w:rsidRDefault="006248C0" w:rsidP="00113805"/>
        </w:tc>
      </w:tr>
      <w:tr w:rsidR="00133DCD" w:rsidRPr="00133DCD" w14:paraId="5E94B80F" w14:textId="5F4F673F" w:rsidTr="00133DCD">
        <w:tc>
          <w:tcPr>
            <w:tcW w:w="6663" w:type="dxa"/>
          </w:tcPr>
          <w:p w14:paraId="5D63F401" w14:textId="77777777" w:rsidR="00133DCD" w:rsidRPr="00133DCD" w:rsidRDefault="00133DCD" w:rsidP="00133DCD">
            <w:pPr>
              <w:widowControl/>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 xml:space="preserve">Veškerá okna v ambulantní části zatemněna fólií s propustností 5%, v místě zástavby může být fólie nahrazena plechem černé </w:t>
            </w:r>
            <w:r w:rsidRPr="00133DCD">
              <w:rPr>
                <w:rFonts w:asciiTheme="minorHAnsi" w:hAnsiTheme="minorHAnsi" w:cs="Arial"/>
                <w:lang w:eastAsia="ar-SA" w:bidi="ar-SA"/>
              </w:rPr>
              <w:lastRenderedPageBreak/>
              <w:t>barvy.</w:t>
            </w:r>
          </w:p>
        </w:tc>
        <w:tc>
          <w:tcPr>
            <w:tcW w:w="3649" w:type="dxa"/>
            <w:shd w:val="clear" w:color="auto" w:fill="FFFFCC"/>
          </w:tcPr>
          <w:p w14:paraId="0438C457" w14:textId="77777777" w:rsidR="00133DCD" w:rsidRPr="00113805" w:rsidRDefault="00133DCD" w:rsidP="00113805"/>
        </w:tc>
      </w:tr>
      <w:tr w:rsidR="00133DCD" w:rsidRPr="00133DCD" w14:paraId="03737ABB" w14:textId="10D0F907" w:rsidTr="00133DCD">
        <w:tc>
          <w:tcPr>
            <w:tcW w:w="6663" w:type="dxa"/>
          </w:tcPr>
          <w:p w14:paraId="0A65EE4B" w14:textId="77777777" w:rsidR="00133DCD" w:rsidRPr="00133DCD" w:rsidRDefault="00133DCD" w:rsidP="00133DCD">
            <w:pPr>
              <w:widowControl/>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lastRenderedPageBreak/>
              <w:t>Polep spodní poloviny vnitřní strany oken k zamezení průhledu do ambulantního prostoru fólií „pískované sklo".</w:t>
            </w:r>
          </w:p>
        </w:tc>
        <w:tc>
          <w:tcPr>
            <w:tcW w:w="3649" w:type="dxa"/>
            <w:shd w:val="clear" w:color="auto" w:fill="FFFFCC"/>
          </w:tcPr>
          <w:p w14:paraId="3BEE3698" w14:textId="77777777" w:rsidR="00133DCD" w:rsidRPr="00113805" w:rsidRDefault="00133DCD" w:rsidP="00113805"/>
        </w:tc>
      </w:tr>
      <w:tr w:rsidR="00133DCD" w:rsidRPr="00133DCD" w14:paraId="02BE39F0" w14:textId="3CB12FC6" w:rsidTr="00133DCD">
        <w:tc>
          <w:tcPr>
            <w:tcW w:w="6663" w:type="dxa"/>
          </w:tcPr>
          <w:p w14:paraId="0038165A" w14:textId="77777777" w:rsidR="00133DCD" w:rsidRPr="00133DCD" w:rsidRDefault="00133DCD" w:rsidP="00133DCD">
            <w:pPr>
              <w:pStyle w:val="Odstavecseseznamem"/>
              <w:numPr>
                <w:ilvl w:val="0"/>
                <w:numId w:val="26"/>
              </w:numPr>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Na obou bocích logo zadavatele a Plzeňského kraje. Podklady dodá zadavatel.</w:t>
            </w:r>
          </w:p>
        </w:tc>
        <w:tc>
          <w:tcPr>
            <w:tcW w:w="3649" w:type="dxa"/>
            <w:shd w:val="clear" w:color="auto" w:fill="FFFFCC"/>
          </w:tcPr>
          <w:p w14:paraId="74828E80" w14:textId="77777777" w:rsidR="00133DCD" w:rsidRPr="00113805" w:rsidRDefault="00133DCD" w:rsidP="00113805"/>
        </w:tc>
      </w:tr>
      <w:tr w:rsidR="00133DCD" w:rsidRPr="00133DCD" w14:paraId="554048A1" w14:textId="4FA1C0F5" w:rsidTr="00133DCD">
        <w:tc>
          <w:tcPr>
            <w:tcW w:w="6663" w:type="dxa"/>
          </w:tcPr>
          <w:p w14:paraId="56C16B5A" w14:textId="213FCC0A" w:rsidR="00133DCD" w:rsidRPr="00133DCD" w:rsidRDefault="00133DCD" w:rsidP="00133DCD">
            <w:pPr>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Zvýraznění boční siluety pod hranou střechy vozidla střídajícími se obdélníky žluté a zelené</w:t>
            </w:r>
            <w:r w:rsidRPr="00133DCD">
              <w:rPr>
                <w:rFonts w:asciiTheme="minorHAnsi" w:hAnsiTheme="minorHAnsi"/>
              </w:rPr>
              <w:t xml:space="preserve"> </w:t>
            </w:r>
            <w:r w:rsidRPr="00133DCD">
              <w:rPr>
                <w:rFonts w:asciiTheme="minorHAnsi" w:hAnsiTheme="minorHAnsi" w:cs="Arial"/>
                <w:lang w:eastAsia="ar-SA" w:bidi="ar-SA"/>
              </w:rPr>
              <w:t>v</w:t>
            </w:r>
            <w:r w:rsidR="000A46CA">
              <w:rPr>
                <w:rFonts w:asciiTheme="minorHAnsi" w:hAnsiTheme="minorHAnsi" w:cs="Arial"/>
                <w:lang w:eastAsia="ar-SA" w:bidi="ar-SA"/>
              </w:rPr>
              <w:t> </w:t>
            </w:r>
            <w:r w:rsidRPr="00133DCD">
              <w:rPr>
                <w:rFonts w:asciiTheme="minorHAnsi" w:hAnsiTheme="minorHAnsi" w:cs="Arial"/>
                <w:lang w:eastAsia="ar-SA" w:bidi="ar-SA"/>
              </w:rPr>
              <w:t>retro</w:t>
            </w:r>
            <w:r w:rsidR="000A46CA">
              <w:rPr>
                <w:rFonts w:asciiTheme="minorHAnsi" w:hAnsiTheme="minorHAnsi" w:cs="Arial"/>
                <w:lang w:eastAsia="ar-SA" w:bidi="ar-SA"/>
              </w:rPr>
              <w:t xml:space="preserve"> </w:t>
            </w:r>
            <w:r w:rsidRPr="00133DCD">
              <w:rPr>
                <w:rFonts w:asciiTheme="minorHAnsi" w:hAnsiTheme="minorHAnsi" w:cs="Arial"/>
                <w:lang w:eastAsia="ar-SA" w:bidi="ar-SA"/>
              </w:rPr>
              <w:t>reflexním mikro</w:t>
            </w:r>
            <w:r w:rsidR="000A46CA">
              <w:rPr>
                <w:rFonts w:asciiTheme="minorHAnsi" w:hAnsiTheme="minorHAnsi" w:cs="Arial"/>
                <w:lang w:eastAsia="ar-SA" w:bidi="ar-SA"/>
              </w:rPr>
              <w:t xml:space="preserve"> </w:t>
            </w:r>
            <w:r w:rsidRPr="00133DCD">
              <w:rPr>
                <w:rFonts w:asciiTheme="minorHAnsi" w:hAnsiTheme="minorHAnsi" w:cs="Arial"/>
                <w:lang w:eastAsia="ar-SA" w:bidi="ar-SA"/>
              </w:rPr>
              <w:t>prismatickém provedení na obou bocích.</w:t>
            </w:r>
            <w:r w:rsidRPr="00133DCD">
              <w:rPr>
                <w:rFonts w:asciiTheme="minorHAnsi" w:hAnsiTheme="minorHAnsi" w:cs="Arial"/>
                <w:lang w:eastAsia="en-US" w:bidi="ar-SA"/>
              </w:rPr>
              <w:t xml:space="preserve"> </w:t>
            </w:r>
          </w:p>
        </w:tc>
        <w:tc>
          <w:tcPr>
            <w:tcW w:w="3649" w:type="dxa"/>
            <w:shd w:val="clear" w:color="auto" w:fill="FFFFCC"/>
          </w:tcPr>
          <w:p w14:paraId="0B74459B" w14:textId="77777777" w:rsidR="00133DCD" w:rsidRPr="00113805" w:rsidRDefault="00133DCD" w:rsidP="00113805"/>
        </w:tc>
      </w:tr>
      <w:tr w:rsidR="00133DCD" w:rsidRPr="00133DCD" w14:paraId="11E2DB14" w14:textId="069F138B" w:rsidTr="00133DCD">
        <w:tc>
          <w:tcPr>
            <w:tcW w:w="6663" w:type="dxa"/>
          </w:tcPr>
          <w:p w14:paraId="1E2F2673" w14:textId="697AD7BE" w:rsidR="00133DCD" w:rsidRPr="00133DCD" w:rsidRDefault="00133DCD" w:rsidP="008F0E9B">
            <w:pPr>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Grafické značení celé plochy zadní části vozidla v</w:t>
            </w:r>
            <w:r w:rsidR="000A46CA">
              <w:rPr>
                <w:rFonts w:asciiTheme="minorHAnsi" w:hAnsiTheme="minorHAnsi" w:cs="Arial"/>
                <w:lang w:eastAsia="ar-SA" w:bidi="ar-SA"/>
              </w:rPr>
              <w:t> </w:t>
            </w:r>
            <w:r w:rsidRPr="00133DCD">
              <w:rPr>
                <w:rFonts w:asciiTheme="minorHAnsi" w:hAnsiTheme="minorHAnsi" w:cs="Arial"/>
                <w:lang w:eastAsia="ar-SA" w:bidi="ar-SA"/>
              </w:rPr>
              <w:t>retro</w:t>
            </w:r>
            <w:r w:rsidR="000A46CA">
              <w:rPr>
                <w:rFonts w:asciiTheme="minorHAnsi" w:hAnsiTheme="minorHAnsi" w:cs="Arial"/>
                <w:lang w:eastAsia="ar-SA" w:bidi="ar-SA"/>
              </w:rPr>
              <w:t xml:space="preserve"> </w:t>
            </w:r>
            <w:r w:rsidRPr="00133DCD">
              <w:rPr>
                <w:rFonts w:asciiTheme="minorHAnsi" w:hAnsiTheme="minorHAnsi" w:cs="Arial"/>
                <w:lang w:eastAsia="ar-SA" w:bidi="ar-SA"/>
              </w:rPr>
              <w:t>reflexním mikro</w:t>
            </w:r>
            <w:r w:rsidR="000A46CA">
              <w:rPr>
                <w:rFonts w:asciiTheme="minorHAnsi" w:hAnsiTheme="minorHAnsi" w:cs="Arial"/>
                <w:lang w:eastAsia="ar-SA" w:bidi="ar-SA"/>
              </w:rPr>
              <w:t xml:space="preserve"> </w:t>
            </w:r>
            <w:r w:rsidRPr="00133DCD">
              <w:rPr>
                <w:rFonts w:asciiTheme="minorHAnsi" w:hAnsiTheme="minorHAnsi" w:cs="Arial"/>
                <w:lang w:eastAsia="ar-SA" w:bidi="ar-SA"/>
              </w:rPr>
              <w:t>prismatickém provedení ve</w:t>
            </w:r>
            <w:r w:rsidR="000A46CA">
              <w:rPr>
                <w:rFonts w:asciiTheme="minorHAnsi" w:hAnsiTheme="minorHAnsi" w:cs="Arial"/>
                <w:lang w:eastAsia="ar-SA" w:bidi="ar-SA"/>
              </w:rPr>
              <w:t xml:space="preserve"> formě střídajících se pruhů fl</w:t>
            </w:r>
            <w:r w:rsidRPr="00133DCD">
              <w:rPr>
                <w:rFonts w:asciiTheme="minorHAnsi" w:hAnsiTheme="minorHAnsi" w:cs="Arial"/>
                <w:lang w:eastAsia="ar-SA" w:bidi="ar-SA"/>
              </w:rPr>
              <w:t>u</w:t>
            </w:r>
            <w:r w:rsidR="000A46CA">
              <w:rPr>
                <w:rFonts w:asciiTheme="minorHAnsi" w:hAnsiTheme="minorHAnsi" w:cs="Arial"/>
                <w:lang w:eastAsia="ar-SA" w:bidi="ar-SA"/>
              </w:rPr>
              <w:t>o</w:t>
            </w:r>
            <w:r w:rsidR="008D664E">
              <w:rPr>
                <w:rFonts w:asciiTheme="minorHAnsi" w:hAnsiTheme="minorHAnsi" w:cs="Arial"/>
                <w:lang w:eastAsia="ar-SA" w:bidi="ar-SA"/>
              </w:rPr>
              <w:t>rescentní červené</w:t>
            </w:r>
            <w:r w:rsidRPr="00133DCD">
              <w:rPr>
                <w:rFonts w:asciiTheme="minorHAnsi" w:hAnsiTheme="minorHAnsi" w:cs="Arial"/>
                <w:lang w:eastAsia="ar-SA" w:bidi="ar-SA"/>
              </w:rPr>
              <w:t xml:space="preserve"> a žluté limetkové barvy.</w:t>
            </w:r>
            <w:r w:rsidR="00A529A6">
              <w:rPr>
                <w:rFonts w:asciiTheme="minorHAnsi" w:hAnsiTheme="minorHAnsi" w:cs="Arial"/>
                <w:lang w:eastAsia="ar-SA" w:bidi="ar-SA"/>
              </w:rPr>
              <w:t xml:space="preserve"> Na zadní</w:t>
            </w:r>
            <w:r w:rsidR="008F0E9B">
              <w:rPr>
                <w:rFonts w:asciiTheme="minorHAnsi" w:hAnsiTheme="minorHAnsi" w:cs="Arial"/>
                <w:lang w:eastAsia="ar-SA" w:bidi="ar-SA"/>
              </w:rPr>
              <w:t xml:space="preserve"> části</w:t>
            </w:r>
            <w:r w:rsidR="00A529A6">
              <w:rPr>
                <w:rFonts w:asciiTheme="minorHAnsi" w:hAnsiTheme="minorHAnsi" w:cs="Arial"/>
                <w:lang w:eastAsia="ar-SA" w:bidi="ar-SA"/>
              </w:rPr>
              <w:t xml:space="preserve"> reflexní nápis AMBULANCE min. výška 1</w:t>
            </w:r>
            <w:r w:rsidR="008D664E">
              <w:rPr>
                <w:rFonts w:asciiTheme="minorHAnsi" w:hAnsiTheme="minorHAnsi" w:cs="Arial"/>
                <w:lang w:eastAsia="ar-SA" w:bidi="ar-SA"/>
              </w:rPr>
              <w:t>5</w:t>
            </w:r>
            <w:r w:rsidR="00A529A6">
              <w:rPr>
                <w:rFonts w:asciiTheme="minorHAnsi" w:hAnsiTheme="minorHAnsi" w:cs="Arial"/>
                <w:lang w:eastAsia="ar-SA" w:bidi="ar-SA"/>
              </w:rPr>
              <w:t>0 mm, přesné umístění a barvu určí zadavatel.</w:t>
            </w:r>
          </w:p>
        </w:tc>
        <w:tc>
          <w:tcPr>
            <w:tcW w:w="3649" w:type="dxa"/>
            <w:shd w:val="clear" w:color="auto" w:fill="FFFFCC"/>
          </w:tcPr>
          <w:p w14:paraId="1FBD72DF" w14:textId="77777777" w:rsidR="00133DCD" w:rsidRPr="00113805" w:rsidRDefault="00133DCD" w:rsidP="00113805"/>
        </w:tc>
      </w:tr>
      <w:tr w:rsidR="00133DCD" w:rsidRPr="00133DCD" w14:paraId="308BC265" w14:textId="41EC9167" w:rsidTr="00133DCD">
        <w:tc>
          <w:tcPr>
            <w:tcW w:w="6663" w:type="dxa"/>
          </w:tcPr>
          <w:p w14:paraId="46FB44D0" w14:textId="752D7F7D" w:rsidR="00133DCD" w:rsidRPr="00133DCD" w:rsidRDefault="00133DCD" w:rsidP="008D664E">
            <w:pPr>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Reflexní označení zadních dveří v otevřeném stavu zevnitř ve formě proužků v</w:t>
            </w:r>
            <w:r w:rsidR="000A46CA">
              <w:rPr>
                <w:rFonts w:asciiTheme="minorHAnsi" w:hAnsiTheme="minorHAnsi" w:cs="Arial"/>
                <w:lang w:eastAsia="ar-SA" w:bidi="ar-SA"/>
              </w:rPr>
              <w:t> </w:t>
            </w:r>
            <w:r w:rsidRPr="00133DCD">
              <w:rPr>
                <w:rFonts w:asciiTheme="minorHAnsi" w:hAnsiTheme="minorHAnsi" w:cs="Arial"/>
                <w:lang w:eastAsia="ar-SA" w:bidi="ar-SA"/>
              </w:rPr>
              <w:t>retro</w:t>
            </w:r>
            <w:r w:rsidR="000A46CA">
              <w:rPr>
                <w:rFonts w:asciiTheme="minorHAnsi" w:hAnsiTheme="minorHAnsi" w:cs="Arial"/>
                <w:lang w:eastAsia="ar-SA" w:bidi="ar-SA"/>
              </w:rPr>
              <w:t xml:space="preserve"> </w:t>
            </w:r>
            <w:r w:rsidRPr="00133DCD">
              <w:rPr>
                <w:rFonts w:asciiTheme="minorHAnsi" w:hAnsiTheme="minorHAnsi" w:cs="Arial"/>
                <w:lang w:eastAsia="ar-SA" w:bidi="ar-SA"/>
              </w:rPr>
              <w:t>reflexním mikro</w:t>
            </w:r>
            <w:r w:rsidR="000A46CA">
              <w:rPr>
                <w:rFonts w:asciiTheme="minorHAnsi" w:hAnsiTheme="minorHAnsi" w:cs="Arial"/>
                <w:lang w:eastAsia="ar-SA" w:bidi="ar-SA"/>
              </w:rPr>
              <w:t xml:space="preserve"> </w:t>
            </w:r>
            <w:r w:rsidRPr="00133DCD">
              <w:rPr>
                <w:rFonts w:asciiTheme="minorHAnsi" w:hAnsiTheme="minorHAnsi" w:cs="Arial"/>
                <w:lang w:eastAsia="ar-SA" w:bidi="ar-SA"/>
              </w:rPr>
              <w:t>prismatickém provedení flu</w:t>
            </w:r>
            <w:r w:rsidR="000A46CA">
              <w:rPr>
                <w:rFonts w:asciiTheme="minorHAnsi" w:hAnsiTheme="minorHAnsi" w:cs="Arial"/>
                <w:lang w:eastAsia="ar-SA" w:bidi="ar-SA"/>
              </w:rPr>
              <w:t>o</w:t>
            </w:r>
            <w:r w:rsidRPr="00133DCD">
              <w:rPr>
                <w:rFonts w:asciiTheme="minorHAnsi" w:hAnsiTheme="minorHAnsi" w:cs="Arial"/>
                <w:lang w:eastAsia="ar-SA" w:bidi="ar-SA"/>
              </w:rPr>
              <w:t xml:space="preserve">rescentní </w:t>
            </w:r>
            <w:r w:rsidR="008D664E">
              <w:rPr>
                <w:rFonts w:asciiTheme="minorHAnsi" w:hAnsiTheme="minorHAnsi" w:cs="Arial"/>
                <w:lang w:eastAsia="ar-SA" w:bidi="ar-SA"/>
              </w:rPr>
              <w:t>červené</w:t>
            </w:r>
            <w:r w:rsidRPr="00133DCD">
              <w:rPr>
                <w:rFonts w:asciiTheme="minorHAnsi" w:hAnsiTheme="minorHAnsi" w:cs="Arial"/>
                <w:lang w:eastAsia="ar-SA" w:bidi="ar-SA"/>
              </w:rPr>
              <w:t xml:space="preserve"> a žluté limetkové barvy.</w:t>
            </w:r>
          </w:p>
        </w:tc>
        <w:tc>
          <w:tcPr>
            <w:tcW w:w="3649" w:type="dxa"/>
            <w:shd w:val="clear" w:color="auto" w:fill="FFFFCC"/>
          </w:tcPr>
          <w:p w14:paraId="2B9305B2" w14:textId="77777777" w:rsidR="00133DCD" w:rsidRPr="00113805" w:rsidRDefault="00133DCD" w:rsidP="00113805"/>
        </w:tc>
      </w:tr>
      <w:tr w:rsidR="00133DCD" w:rsidRPr="00133DCD" w14:paraId="2344CCA0" w14:textId="424E3902" w:rsidTr="00133DCD">
        <w:tc>
          <w:tcPr>
            <w:tcW w:w="6663" w:type="dxa"/>
          </w:tcPr>
          <w:p w14:paraId="7CAD6691" w14:textId="3BC84BFD" w:rsidR="00133DCD" w:rsidRPr="00133DCD" w:rsidRDefault="00133DCD" w:rsidP="00133DCD">
            <w:pPr>
              <w:widowControl/>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Grafické značení přední části vozidla v</w:t>
            </w:r>
            <w:r w:rsidR="000A46CA">
              <w:rPr>
                <w:rFonts w:asciiTheme="minorHAnsi" w:hAnsiTheme="minorHAnsi" w:cs="Arial"/>
                <w:lang w:eastAsia="ar-SA" w:bidi="ar-SA"/>
              </w:rPr>
              <w:t> </w:t>
            </w:r>
            <w:r w:rsidRPr="00133DCD">
              <w:rPr>
                <w:rFonts w:asciiTheme="minorHAnsi" w:hAnsiTheme="minorHAnsi" w:cs="Arial"/>
                <w:lang w:eastAsia="ar-SA" w:bidi="ar-SA"/>
              </w:rPr>
              <w:t>retro</w:t>
            </w:r>
            <w:r w:rsidR="000A46CA">
              <w:rPr>
                <w:rFonts w:asciiTheme="minorHAnsi" w:hAnsiTheme="minorHAnsi" w:cs="Arial"/>
                <w:lang w:eastAsia="ar-SA" w:bidi="ar-SA"/>
              </w:rPr>
              <w:t xml:space="preserve"> </w:t>
            </w:r>
            <w:r w:rsidRPr="00133DCD">
              <w:rPr>
                <w:rFonts w:asciiTheme="minorHAnsi" w:hAnsiTheme="minorHAnsi" w:cs="Arial"/>
                <w:lang w:eastAsia="ar-SA" w:bidi="ar-SA"/>
              </w:rPr>
              <w:t>reflexním mikro</w:t>
            </w:r>
            <w:r w:rsidR="000A46CA">
              <w:rPr>
                <w:rFonts w:asciiTheme="minorHAnsi" w:hAnsiTheme="minorHAnsi" w:cs="Arial"/>
                <w:lang w:eastAsia="ar-SA" w:bidi="ar-SA"/>
              </w:rPr>
              <w:t xml:space="preserve"> </w:t>
            </w:r>
            <w:r w:rsidRPr="00133DCD">
              <w:rPr>
                <w:rFonts w:asciiTheme="minorHAnsi" w:hAnsiTheme="minorHAnsi" w:cs="Arial"/>
                <w:lang w:eastAsia="ar-SA" w:bidi="ar-SA"/>
              </w:rPr>
              <w:t>prismatic</w:t>
            </w:r>
            <w:r w:rsidR="000A46CA">
              <w:rPr>
                <w:rFonts w:asciiTheme="minorHAnsi" w:hAnsiTheme="minorHAnsi" w:cs="Arial"/>
                <w:lang w:eastAsia="ar-SA" w:bidi="ar-SA"/>
              </w:rPr>
              <w:t>kém provedení ve formě pruhů fl</w:t>
            </w:r>
            <w:r w:rsidRPr="00133DCD">
              <w:rPr>
                <w:rFonts w:asciiTheme="minorHAnsi" w:hAnsiTheme="minorHAnsi" w:cs="Arial"/>
                <w:lang w:eastAsia="ar-SA" w:bidi="ar-SA"/>
              </w:rPr>
              <w:t>u</w:t>
            </w:r>
            <w:r w:rsidR="000A46CA">
              <w:rPr>
                <w:rFonts w:asciiTheme="minorHAnsi" w:hAnsiTheme="minorHAnsi" w:cs="Arial"/>
                <w:lang w:eastAsia="ar-SA" w:bidi="ar-SA"/>
              </w:rPr>
              <w:t xml:space="preserve">orescentní </w:t>
            </w:r>
            <w:r w:rsidRPr="00133DCD">
              <w:rPr>
                <w:rFonts w:asciiTheme="minorHAnsi" w:hAnsiTheme="minorHAnsi" w:cs="Arial"/>
                <w:lang w:eastAsia="ar-SA" w:bidi="ar-SA"/>
              </w:rPr>
              <w:t>oranžové</w:t>
            </w:r>
            <w:r w:rsidR="008D664E">
              <w:rPr>
                <w:rFonts w:asciiTheme="minorHAnsi" w:hAnsiTheme="minorHAnsi" w:cs="Arial"/>
                <w:lang w:eastAsia="ar-SA" w:bidi="ar-SA"/>
              </w:rPr>
              <w:t xml:space="preserve"> (červené)</w:t>
            </w:r>
            <w:r w:rsidRPr="00133DCD">
              <w:rPr>
                <w:rFonts w:asciiTheme="minorHAnsi" w:hAnsiTheme="minorHAnsi" w:cs="Arial"/>
                <w:lang w:eastAsia="ar-SA" w:bidi="ar-SA"/>
              </w:rPr>
              <w:t xml:space="preserve"> a žluté limetkové barvy.</w:t>
            </w:r>
          </w:p>
        </w:tc>
        <w:tc>
          <w:tcPr>
            <w:tcW w:w="3649" w:type="dxa"/>
            <w:shd w:val="clear" w:color="auto" w:fill="FFFFCC"/>
          </w:tcPr>
          <w:p w14:paraId="4DEDD62C" w14:textId="77777777" w:rsidR="00133DCD" w:rsidRPr="00113805" w:rsidRDefault="00133DCD" w:rsidP="00113805"/>
        </w:tc>
      </w:tr>
      <w:tr w:rsidR="00133DCD" w:rsidRPr="00133DCD" w14:paraId="1DC6F0F1" w14:textId="383E24A9" w:rsidTr="00133DCD">
        <w:tc>
          <w:tcPr>
            <w:tcW w:w="6663" w:type="dxa"/>
          </w:tcPr>
          <w:p w14:paraId="216AEB05" w14:textId="3E573FB3" w:rsidR="00133DCD" w:rsidRPr="00133DCD" w:rsidRDefault="00133DCD" w:rsidP="00D1544B">
            <w:pPr>
              <w:widowControl/>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Nad čelním sklem nápis AMBULANCE, materiál polepu reflex, výška písmen min 1</w:t>
            </w:r>
            <w:r w:rsidR="008D664E">
              <w:rPr>
                <w:rFonts w:asciiTheme="minorHAnsi" w:hAnsiTheme="minorHAnsi" w:cs="Arial"/>
                <w:lang w:eastAsia="ar-SA" w:bidi="ar-SA"/>
              </w:rPr>
              <w:t>5</w:t>
            </w:r>
            <w:r w:rsidRPr="00133DCD">
              <w:rPr>
                <w:rFonts w:asciiTheme="minorHAnsi" w:hAnsiTheme="minorHAnsi" w:cs="Arial"/>
                <w:lang w:eastAsia="ar-SA" w:bidi="ar-SA"/>
              </w:rPr>
              <w:t>0 mm.</w:t>
            </w:r>
          </w:p>
        </w:tc>
        <w:tc>
          <w:tcPr>
            <w:tcW w:w="3649" w:type="dxa"/>
            <w:shd w:val="clear" w:color="auto" w:fill="FFFFCC"/>
          </w:tcPr>
          <w:p w14:paraId="43113698" w14:textId="77777777" w:rsidR="00133DCD" w:rsidRPr="00113805" w:rsidRDefault="00133DCD" w:rsidP="00113805"/>
        </w:tc>
      </w:tr>
      <w:tr w:rsidR="00133DCD" w:rsidRPr="00133DCD" w14:paraId="0BA5360C" w14:textId="06683ED6" w:rsidTr="00133DCD">
        <w:tc>
          <w:tcPr>
            <w:tcW w:w="6663" w:type="dxa"/>
          </w:tcPr>
          <w:p w14:paraId="74160405" w14:textId="5083E1E3" w:rsidR="00133DCD" w:rsidRPr="00133DCD" w:rsidRDefault="00133DCD" w:rsidP="008D664E">
            <w:pPr>
              <w:widowControl/>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 xml:space="preserve">Nad čelním sklem nad nápisem ambulance 2 ks polep modrá hvězda života o velikosti min. </w:t>
            </w:r>
            <w:r w:rsidR="008D664E">
              <w:rPr>
                <w:rFonts w:asciiTheme="minorHAnsi" w:hAnsiTheme="minorHAnsi" w:cs="Arial"/>
                <w:lang w:eastAsia="ar-SA" w:bidi="ar-SA"/>
              </w:rPr>
              <w:t>15</w:t>
            </w:r>
            <w:r w:rsidRPr="00133DCD">
              <w:rPr>
                <w:rFonts w:asciiTheme="minorHAnsi" w:hAnsiTheme="minorHAnsi" w:cs="Arial"/>
                <w:lang w:eastAsia="ar-SA" w:bidi="ar-SA"/>
              </w:rPr>
              <w:t>0 mm v provedení reflex s konturou. Přesnou velikost a umístění určí zadavatel dle nabídnutého typu vozidla.</w:t>
            </w:r>
          </w:p>
        </w:tc>
        <w:tc>
          <w:tcPr>
            <w:tcW w:w="3649" w:type="dxa"/>
            <w:shd w:val="clear" w:color="auto" w:fill="FFFFCC"/>
          </w:tcPr>
          <w:p w14:paraId="683F5482" w14:textId="77777777" w:rsidR="00133DCD" w:rsidRPr="00113805" w:rsidRDefault="00133DCD" w:rsidP="00113805"/>
        </w:tc>
      </w:tr>
      <w:tr w:rsidR="00133DCD" w:rsidRPr="00133DCD" w14:paraId="7C200096" w14:textId="6099E4FA" w:rsidTr="00133DCD">
        <w:tc>
          <w:tcPr>
            <w:tcW w:w="6663" w:type="dxa"/>
          </w:tcPr>
          <w:p w14:paraId="5C171225" w14:textId="0FCCEF45" w:rsidR="00133DCD" w:rsidRPr="00133DCD" w:rsidRDefault="00133DCD" w:rsidP="008D664E">
            <w:pPr>
              <w:pStyle w:val="Odstavecseseznamem"/>
              <w:numPr>
                <w:ilvl w:val="0"/>
                <w:numId w:val="26"/>
              </w:numPr>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 xml:space="preserve">Na přední kapotě polep modrá hvězda života o min. velikosti </w:t>
            </w:r>
            <w:r w:rsidR="008D664E">
              <w:rPr>
                <w:rFonts w:asciiTheme="minorHAnsi" w:hAnsiTheme="minorHAnsi" w:cs="Arial"/>
                <w:lang w:eastAsia="ar-SA" w:bidi="ar-SA"/>
              </w:rPr>
              <w:t>3</w:t>
            </w:r>
            <w:r w:rsidRPr="00133DCD">
              <w:rPr>
                <w:rFonts w:asciiTheme="minorHAnsi" w:hAnsiTheme="minorHAnsi" w:cs="Arial"/>
                <w:lang w:eastAsia="ar-SA" w:bidi="ar-SA"/>
              </w:rPr>
              <w:t>00 mm v provedení reflex s konturou.</w:t>
            </w:r>
            <w:r w:rsidR="008D664E">
              <w:rPr>
                <w:rFonts w:asciiTheme="minorHAnsi" w:hAnsiTheme="minorHAnsi" w:cs="Arial"/>
                <w:lang w:eastAsia="ar-SA" w:bidi="ar-SA"/>
              </w:rPr>
              <w:t xml:space="preserve"> Na přední kapotě nápis AMBULANCE.</w:t>
            </w:r>
          </w:p>
        </w:tc>
        <w:tc>
          <w:tcPr>
            <w:tcW w:w="3649" w:type="dxa"/>
            <w:shd w:val="clear" w:color="auto" w:fill="FFFFCC"/>
          </w:tcPr>
          <w:p w14:paraId="0AF23E4A" w14:textId="77777777" w:rsidR="00133DCD" w:rsidRPr="00113805" w:rsidRDefault="00133DCD" w:rsidP="00113805"/>
        </w:tc>
      </w:tr>
      <w:tr w:rsidR="00133DCD" w:rsidRPr="00133DCD" w14:paraId="4ED12139" w14:textId="0A4C4CD7" w:rsidTr="00133DCD">
        <w:tc>
          <w:tcPr>
            <w:tcW w:w="6663" w:type="dxa"/>
          </w:tcPr>
          <w:p w14:paraId="72C370F3" w14:textId="77777777" w:rsidR="00133DCD" w:rsidRPr="00133DCD" w:rsidRDefault="00133DCD" w:rsidP="00133DCD">
            <w:pPr>
              <w:widowControl/>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Na obou bocích vzadu nebo oknech polep modrá hvězda života o min. velikosti 300 mm v provedení reflex s konturou.</w:t>
            </w:r>
          </w:p>
        </w:tc>
        <w:tc>
          <w:tcPr>
            <w:tcW w:w="3649" w:type="dxa"/>
            <w:shd w:val="clear" w:color="auto" w:fill="FFFFCC"/>
          </w:tcPr>
          <w:p w14:paraId="2C2C912C" w14:textId="77777777" w:rsidR="00133DCD" w:rsidRPr="00113805" w:rsidRDefault="00133DCD" w:rsidP="00113805"/>
        </w:tc>
      </w:tr>
      <w:tr w:rsidR="00133DCD" w:rsidRPr="00133DCD" w14:paraId="0618407B" w14:textId="44CA203F" w:rsidTr="00133DCD">
        <w:tc>
          <w:tcPr>
            <w:tcW w:w="6663" w:type="dxa"/>
          </w:tcPr>
          <w:p w14:paraId="47F466CA" w14:textId="77777777" w:rsidR="00133DCD" w:rsidRPr="00133DCD" w:rsidRDefault="00133DCD" w:rsidP="00133DCD">
            <w:pPr>
              <w:pStyle w:val="Odstavecseseznamem"/>
              <w:numPr>
                <w:ilvl w:val="0"/>
                <w:numId w:val="26"/>
              </w:numPr>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Vzadu na obou oknech zadních dveří polep modrá hvězda života o min. velikosti 300 mm v provedení reflex s konturou.</w:t>
            </w:r>
          </w:p>
        </w:tc>
        <w:tc>
          <w:tcPr>
            <w:tcW w:w="3649" w:type="dxa"/>
            <w:shd w:val="clear" w:color="auto" w:fill="FFFFCC"/>
          </w:tcPr>
          <w:p w14:paraId="1943F3DF" w14:textId="77777777" w:rsidR="00133DCD" w:rsidRPr="00113805" w:rsidRDefault="00133DCD" w:rsidP="00113805"/>
        </w:tc>
      </w:tr>
      <w:tr w:rsidR="00133DCD" w:rsidRPr="00133DCD" w14:paraId="076A7188" w14:textId="5EEF6376" w:rsidTr="00133DCD">
        <w:tc>
          <w:tcPr>
            <w:tcW w:w="6663" w:type="dxa"/>
          </w:tcPr>
          <w:p w14:paraId="6B6E7424" w14:textId="77777777" w:rsidR="00133DCD" w:rsidRPr="00133DCD" w:rsidRDefault="00133DCD" w:rsidP="00133DCD">
            <w:pPr>
              <w:pStyle w:val="Odstavecseseznamem"/>
              <w:numPr>
                <w:ilvl w:val="0"/>
                <w:numId w:val="26"/>
              </w:numPr>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 xml:space="preserve">3 ks polep telefon 155 na oba boky a záď vozu. Barva polepu podle jeho umístění černá nebo bílá. 1ks polep bílé barvy www.zzspk.cz na záď vozu. Přesné umístění určí zadavatel. </w:t>
            </w:r>
          </w:p>
        </w:tc>
        <w:tc>
          <w:tcPr>
            <w:tcW w:w="3649" w:type="dxa"/>
            <w:shd w:val="clear" w:color="auto" w:fill="FFFFCC"/>
          </w:tcPr>
          <w:p w14:paraId="20C7A193" w14:textId="77777777" w:rsidR="00133DCD" w:rsidRPr="00113805" w:rsidRDefault="00133DCD" w:rsidP="00113805"/>
        </w:tc>
      </w:tr>
      <w:tr w:rsidR="00133DCD" w:rsidRPr="00133DCD" w14:paraId="17611ECF" w14:textId="258E59F9" w:rsidTr="00133DCD">
        <w:tc>
          <w:tcPr>
            <w:tcW w:w="6663" w:type="dxa"/>
          </w:tcPr>
          <w:p w14:paraId="199229FA" w14:textId="77777777" w:rsidR="00133DCD" w:rsidRPr="00133DCD" w:rsidRDefault="00133DCD" w:rsidP="00133DCD">
            <w:pPr>
              <w:widowControl/>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Detail materiálu grafického značení a ilustrativní fotografie v příloze TS č. 2.</w:t>
            </w:r>
          </w:p>
        </w:tc>
        <w:tc>
          <w:tcPr>
            <w:tcW w:w="3649" w:type="dxa"/>
            <w:shd w:val="clear" w:color="auto" w:fill="FFFFCC"/>
          </w:tcPr>
          <w:p w14:paraId="611E6991" w14:textId="77777777" w:rsidR="00133DCD" w:rsidRPr="00113805" w:rsidRDefault="00133DCD" w:rsidP="00113805"/>
        </w:tc>
      </w:tr>
      <w:tr w:rsidR="00133DCD" w:rsidRPr="00133DCD" w14:paraId="69F84AE9" w14:textId="66C4BDC9" w:rsidTr="00133DCD">
        <w:tc>
          <w:tcPr>
            <w:tcW w:w="6663" w:type="dxa"/>
          </w:tcPr>
          <w:p w14:paraId="03E7AD84" w14:textId="2DC20796" w:rsidR="00133DCD" w:rsidRPr="00133DCD" w:rsidRDefault="00133DCD" w:rsidP="00895892">
            <w:pPr>
              <w:widowControl/>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Na obou bocích název zadavatele dle vyhlášky č. 296/2012 Sb</w:t>
            </w:r>
            <w:r w:rsidR="008D664E">
              <w:rPr>
                <w:rFonts w:asciiTheme="minorHAnsi" w:hAnsiTheme="minorHAnsi" w:cs="Arial"/>
                <w:lang w:eastAsia="ar-SA" w:bidi="ar-SA"/>
              </w:rPr>
              <w:t>.</w:t>
            </w:r>
            <w:r w:rsidR="008D664E" w:rsidRPr="008D664E">
              <w:rPr>
                <w:rFonts w:asciiTheme="minorHAnsi" w:hAnsiTheme="minorHAnsi" w:cs="Arial"/>
                <w:sz w:val="20"/>
                <w:szCs w:val="20"/>
                <w:lang w:eastAsia="en-US" w:bidi="ar-SA"/>
              </w:rPr>
              <w:t xml:space="preserve"> </w:t>
            </w:r>
            <w:r w:rsidR="008D664E" w:rsidRPr="008D664E">
              <w:rPr>
                <w:rFonts w:asciiTheme="minorHAnsi" w:hAnsiTheme="minorHAnsi" w:cs="Arial"/>
                <w:lang w:eastAsia="ar-SA" w:bidi="ar-SA"/>
              </w:rPr>
              <w:t>ve znění vyhlášky č. 110/2025 Sb.</w:t>
            </w:r>
            <w:bookmarkStart w:id="2" w:name="_GoBack"/>
            <w:bookmarkEnd w:id="2"/>
          </w:p>
        </w:tc>
        <w:tc>
          <w:tcPr>
            <w:tcW w:w="3649" w:type="dxa"/>
            <w:shd w:val="clear" w:color="auto" w:fill="FFFFCC"/>
          </w:tcPr>
          <w:p w14:paraId="24B1A741" w14:textId="77777777" w:rsidR="00133DCD" w:rsidRPr="00113805" w:rsidRDefault="00133DCD" w:rsidP="00113805"/>
        </w:tc>
      </w:tr>
      <w:tr w:rsidR="00F83CC8" w:rsidRPr="00133DCD" w14:paraId="547C431D" w14:textId="77777777" w:rsidTr="00133DCD">
        <w:tc>
          <w:tcPr>
            <w:tcW w:w="6663" w:type="dxa"/>
          </w:tcPr>
          <w:p w14:paraId="4C2EB028" w14:textId="6B2BAAD1" w:rsidR="00F83CC8" w:rsidRPr="00133DCD" w:rsidRDefault="00F83CC8" w:rsidP="00F83CC8">
            <w:pPr>
              <w:widowControl/>
              <w:numPr>
                <w:ilvl w:val="0"/>
                <w:numId w:val="26"/>
              </w:numPr>
              <w:shd w:val="clear" w:color="auto" w:fill="FFFFFF"/>
              <w:autoSpaceDE w:val="0"/>
              <w:spacing w:line="276" w:lineRule="auto"/>
              <w:ind w:left="459"/>
              <w:jc w:val="both"/>
              <w:rPr>
                <w:rFonts w:asciiTheme="minorHAnsi" w:hAnsiTheme="minorHAnsi" w:cs="Arial"/>
                <w:lang w:eastAsia="ar-SA" w:bidi="ar-SA"/>
              </w:rPr>
            </w:pPr>
            <w:r>
              <w:rPr>
                <w:rFonts w:asciiTheme="minorHAnsi" w:hAnsiTheme="minorHAnsi" w:cs="Arial"/>
                <w:lang w:eastAsia="ar-SA" w:bidi="ar-SA"/>
              </w:rPr>
              <w:t xml:space="preserve">Na přepážce </w:t>
            </w:r>
            <w:r w:rsidRPr="00F83CC8">
              <w:rPr>
                <w:rFonts w:asciiTheme="minorHAnsi" w:hAnsiTheme="minorHAnsi" w:cs="Arial"/>
                <w:lang w:eastAsia="ar-SA" w:bidi="ar-SA"/>
              </w:rPr>
              <w:t>v ambulantním prostoru výrazný nápis PŘIPOUTEJTE SE PROSÍM.</w:t>
            </w:r>
          </w:p>
        </w:tc>
        <w:tc>
          <w:tcPr>
            <w:tcW w:w="3649" w:type="dxa"/>
            <w:shd w:val="clear" w:color="auto" w:fill="FFFFCC"/>
          </w:tcPr>
          <w:p w14:paraId="3628C0E1" w14:textId="77777777" w:rsidR="00F83CC8" w:rsidRPr="00113805" w:rsidRDefault="00F83CC8" w:rsidP="00113805"/>
        </w:tc>
      </w:tr>
      <w:tr w:rsidR="00133DCD" w:rsidRPr="00133DCD" w14:paraId="4F478520" w14:textId="4E6A3D48" w:rsidTr="00133DCD">
        <w:tc>
          <w:tcPr>
            <w:tcW w:w="6663" w:type="dxa"/>
          </w:tcPr>
          <w:p w14:paraId="755EC20E" w14:textId="77777777" w:rsidR="00133DCD" w:rsidRPr="00133DCD" w:rsidRDefault="00133DCD" w:rsidP="00133DCD">
            <w:pPr>
              <w:widowControl/>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Veškeré grafické značení předložit ve formě grafického návrhu zadavateli k odsouhlasení.</w:t>
            </w:r>
          </w:p>
        </w:tc>
        <w:tc>
          <w:tcPr>
            <w:tcW w:w="3649" w:type="dxa"/>
            <w:shd w:val="clear" w:color="auto" w:fill="FFFFCC"/>
          </w:tcPr>
          <w:p w14:paraId="5CBDD6BC" w14:textId="77777777" w:rsidR="00133DCD" w:rsidRPr="00113805" w:rsidRDefault="00133DCD" w:rsidP="00113805"/>
        </w:tc>
      </w:tr>
      <w:tr w:rsidR="00133DCD" w:rsidRPr="00133DCD" w14:paraId="59046661" w14:textId="79E3D37E" w:rsidTr="00133DCD">
        <w:tc>
          <w:tcPr>
            <w:tcW w:w="6663" w:type="dxa"/>
          </w:tcPr>
          <w:p w14:paraId="05CB0827" w14:textId="6C8AF8ED" w:rsidR="00133DCD" w:rsidRPr="00133DCD" w:rsidRDefault="00133DCD" w:rsidP="008D664E">
            <w:pPr>
              <w:pStyle w:val="Odstavecseseznamem"/>
              <w:numPr>
                <w:ilvl w:val="0"/>
                <w:numId w:val="26"/>
              </w:numPr>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Veškeré výše popsané grafické značení musí dodavatel dodat a nainstalovat na vozidlo. Instalace musí být v souladu s vyhláškou č. 296/2012 Sb</w:t>
            </w:r>
            <w:r w:rsidR="008D664E">
              <w:rPr>
                <w:rFonts w:asciiTheme="minorHAnsi" w:hAnsiTheme="minorHAnsi" w:cs="Arial"/>
                <w:lang w:eastAsia="ar-SA" w:bidi="ar-SA"/>
              </w:rPr>
              <w:t>.</w:t>
            </w:r>
            <w:r w:rsidR="008D664E" w:rsidRPr="008D664E">
              <w:rPr>
                <w:rFonts w:asciiTheme="minorHAnsi" w:hAnsiTheme="minorHAnsi" w:cs="Arial"/>
                <w:sz w:val="20"/>
                <w:szCs w:val="20"/>
                <w:lang w:eastAsia="en-US" w:bidi="ar-SA"/>
              </w:rPr>
              <w:t xml:space="preserve"> </w:t>
            </w:r>
            <w:r w:rsidR="008D664E" w:rsidRPr="008D664E">
              <w:rPr>
                <w:rFonts w:asciiTheme="minorHAnsi" w:hAnsiTheme="minorHAnsi" w:cs="Arial"/>
                <w:lang w:eastAsia="ar-SA" w:bidi="ar-SA"/>
              </w:rPr>
              <w:t>ve znění vyhlášky č. 110/2025 Sb.</w:t>
            </w:r>
          </w:p>
        </w:tc>
        <w:tc>
          <w:tcPr>
            <w:tcW w:w="3649" w:type="dxa"/>
            <w:shd w:val="clear" w:color="auto" w:fill="FFFFCC"/>
          </w:tcPr>
          <w:p w14:paraId="343589E0" w14:textId="77777777" w:rsidR="00133DCD" w:rsidRPr="00113805" w:rsidRDefault="00133DCD" w:rsidP="00113805"/>
        </w:tc>
      </w:tr>
    </w:tbl>
    <w:p w14:paraId="5B5F01C0" w14:textId="765CB010" w:rsidR="00DA7A2E" w:rsidRPr="00353C5B" w:rsidRDefault="00DA7A2E" w:rsidP="00A21C2A">
      <w:pPr>
        <w:pStyle w:val="Nadpis1"/>
      </w:pPr>
      <w:r w:rsidRPr="00353C5B">
        <w:lastRenderedPageBreak/>
        <w:t>Výstražné světelné a zvukové zařízení</w:t>
      </w:r>
      <w:r w:rsidR="004F617A" w:rsidRPr="00353C5B">
        <w:t>, vnější osvětlení</w:t>
      </w:r>
    </w:p>
    <w:p w14:paraId="66D3001C" w14:textId="1923BAD9" w:rsidR="00CB2355" w:rsidRPr="00353C5B" w:rsidRDefault="00DB0A53" w:rsidP="00D422F9">
      <w:pPr>
        <w:widowControl/>
        <w:shd w:val="clear" w:color="auto" w:fill="FFFFFF"/>
        <w:autoSpaceDE w:val="0"/>
        <w:spacing w:line="276" w:lineRule="auto"/>
        <w:ind w:left="142"/>
        <w:jc w:val="center"/>
        <w:rPr>
          <w:rFonts w:asciiTheme="minorHAnsi" w:hAnsiTheme="minorHAnsi" w:cs="Arial"/>
          <w:b/>
          <w:sz w:val="24"/>
          <w:szCs w:val="24"/>
          <w:lang w:eastAsia="ar-SA" w:bidi="ar-SA"/>
        </w:rPr>
      </w:pPr>
      <w:r w:rsidRPr="00353C5B">
        <w:rPr>
          <w:rFonts w:asciiTheme="minorHAnsi" w:hAnsiTheme="minorHAnsi" w:cs="Arial"/>
          <w:b/>
          <w:sz w:val="24"/>
          <w:szCs w:val="24"/>
          <w:lang w:eastAsia="ar-SA" w:bidi="ar-SA"/>
        </w:rPr>
        <w:t xml:space="preserve">Veškeré použité díly musí být </w:t>
      </w:r>
      <w:r w:rsidR="00E87036" w:rsidRPr="00353C5B">
        <w:rPr>
          <w:rFonts w:asciiTheme="minorHAnsi" w:hAnsiTheme="minorHAnsi" w:cs="Arial"/>
          <w:b/>
          <w:sz w:val="24"/>
          <w:szCs w:val="24"/>
          <w:lang w:eastAsia="ar-SA" w:bidi="ar-SA"/>
        </w:rPr>
        <w:t xml:space="preserve">dodány a namontovány do vozidla </w:t>
      </w:r>
      <w:r w:rsidRPr="00353C5B">
        <w:rPr>
          <w:rFonts w:asciiTheme="minorHAnsi" w:hAnsiTheme="minorHAnsi" w:cs="Arial"/>
          <w:b/>
          <w:sz w:val="24"/>
          <w:szCs w:val="24"/>
          <w:lang w:eastAsia="ar-SA" w:bidi="ar-SA"/>
        </w:rPr>
        <w:t>v souladu s platnou legislativou, především s předpisy EHK 65 R a 10.04 (a vyšší) R</w:t>
      </w:r>
    </w:p>
    <w:tbl>
      <w:tblPr>
        <w:tblStyle w:val="Mkatabulky"/>
        <w:tblW w:w="10312" w:type="dxa"/>
        <w:tblInd w:w="108" w:type="dxa"/>
        <w:tblLayout w:type="fixed"/>
        <w:tblLook w:val="04A0" w:firstRow="1" w:lastRow="0" w:firstColumn="1" w:lastColumn="0" w:noHBand="0" w:noVBand="1"/>
      </w:tblPr>
      <w:tblGrid>
        <w:gridCol w:w="6663"/>
        <w:gridCol w:w="3649"/>
      </w:tblGrid>
      <w:tr w:rsidR="00113805" w:rsidRPr="00353C5B" w14:paraId="7CC840E6" w14:textId="77777777" w:rsidTr="00113805">
        <w:trPr>
          <w:trHeight w:val="489"/>
        </w:trPr>
        <w:tc>
          <w:tcPr>
            <w:tcW w:w="6663" w:type="dxa"/>
          </w:tcPr>
          <w:p w14:paraId="04448F6F" w14:textId="77777777" w:rsidR="00113805" w:rsidRPr="000533B5" w:rsidRDefault="00113805" w:rsidP="00D4408B">
            <w:pPr>
              <w:jc w:val="center"/>
              <w:rPr>
                <w:rFonts w:cs="Arial"/>
                <w:b/>
                <w:bCs/>
                <w:lang w:eastAsia="cs-CZ"/>
              </w:rPr>
            </w:pPr>
            <w:r w:rsidRPr="000533B5">
              <w:rPr>
                <w:rFonts w:cs="Arial"/>
                <w:b/>
                <w:bCs/>
                <w:lang w:eastAsia="cs-CZ"/>
              </w:rPr>
              <w:t>Požadované parametry</w:t>
            </w:r>
          </w:p>
        </w:tc>
        <w:tc>
          <w:tcPr>
            <w:tcW w:w="3649" w:type="dxa"/>
          </w:tcPr>
          <w:p w14:paraId="553F3DC9" w14:textId="77777777" w:rsidR="00113805" w:rsidRPr="000533B5" w:rsidRDefault="00113805" w:rsidP="00D4408B">
            <w:pPr>
              <w:jc w:val="center"/>
              <w:rPr>
                <w:rFonts w:cs="Arial"/>
                <w:b/>
                <w:bCs/>
                <w:lang w:eastAsia="cs-CZ"/>
              </w:rPr>
            </w:pPr>
            <w:r w:rsidRPr="000533B5">
              <w:rPr>
                <w:rFonts w:cs="Arial"/>
                <w:b/>
                <w:bCs/>
                <w:lang w:eastAsia="cs-CZ"/>
              </w:rPr>
              <w:t>Parametry nabízené dodavatelem</w:t>
            </w:r>
          </w:p>
          <w:p w14:paraId="76322527" w14:textId="77777777" w:rsidR="00113805" w:rsidRPr="000533B5" w:rsidRDefault="00113805" w:rsidP="00D4408B">
            <w:pPr>
              <w:jc w:val="center"/>
              <w:rPr>
                <w:rFonts w:cs="Arial"/>
                <w:b/>
                <w:bCs/>
                <w:lang w:eastAsia="cs-CZ"/>
              </w:rPr>
            </w:pPr>
            <w:r w:rsidRPr="000533B5">
              <w:rPr>
                <w:rFonts w:cs="Arial"/>
                <w:b/>
                <w:bCs/>
                <w:color w:val="C00000"/>
                <w:lang w:eastAsia="cs-CZ"/>
              </w:rPr>
              <w:t>Doplní dodavatel</w:t>
            </w:r>
          </w:p>
        </w:tc>
      </w:tr>
      <w:tr w:rsidR="00113805" w:rsidRPr="00113805" w14:paraId="2B6CEC9A" w14:textId="0820A2A9" w:rsidTr="00113805">
        <w:tc>
          <w:tcPr>
            <w:tcW w:w="6663" w:type="dxa"/>
          </w:tcPr>
          <w:p w14:paraId="0287B665" w14:textId="207C7D72" w:rsidR="00113805" w:rsidRPr="00D4408B" w:rsidRDefault="00113805" w:rsidP="00496373">
            <w:pPr>
              <w:widowControl/>
              <w:numPr>
                <w:ilvl w:val="0"/>
                <w:numId w:val="24"/>
              </w:numPr>
              <w:suppressAutoHyphens w:val="0"/>
              <w:spacing w:after="160" w:line="276" w:lineRule="auto"/>
              <w:ind w:left="459"/>
              <w:contextualSpacing/>
              <w:jc w:val="both"/>
              <w:rPr>
                <w:rFonts w:asciiTheme="minorHAnsi" w:eastAsia="Calibri" w:hAnsiTheme="minorHAnsi" w:cs="Arial"/>
              </w:rPr>
            </w:pPr>
            <w:r w:rsidRPr="00D4408B">
              <w:rPr>
                <w:rFonts w:asciiTheme="minorHAnsi" w:eastAsia="Calibri" w:hAnsiTheme="minorHAnsi" w:cs="Arial"/>
              </w:rPr>
              <w:t xml:space="preserve">Skrytá instalace sirény o minimálním výkonu 180W se čtyřmi tóny včetně </w:t>
            </w:r>
            <w:r w:rsidR="00550F03">
              <w:rPr>
                <w:rFonts w:asciiTheme="minorHAnsi" w:eastAsia="Calibri" w:hAnsiTheme="minorHAnsi" w:cs="Arial"/>
              </w:rPr>
              <w:t>A</w:t>
            </w:r>
            <w:r w:rsidR="00C074C7" w:rsidRPr="007E696B">
              <w:rPr>
                <w:rFonts w:asciiTheme="minorHAnsi" w:eastAsia="Calibri" w:hAnsiTheme="minorHAnsi" w:cs="Arial"/>
              </w:rPr>
              <w:t>ir Horn</w:t>
            </w:r>
            <w:r w:rsidR="007E696B">
              <w:rPr>
                <w:rFonts w:asciiTheme="minorHAnsi" w:eastAsia="Calibri" w:hAnsiTheme="minorHAnsi" w:cs="Arial"/>
              </w:rPr>
              <w:t xml:space="preserve"> tónu</w:t>
            </w:r>
            <w:r w:rsidRPr="00D4408B">
              <w:rPr>
                <w:rFonts w:asciiTheme="minorHAnsi" w:eastAsia="Calibri" w:hAnsiTheme="minorHAnsi" w:cs="Arial"/>
              </w:rPr>
              <w:t xml:space="preserve">. </w:t>
            </w:r>
            <w:r w:rsidR="00C074C7">
              <w:rPr>
                <w:rFonts w:asciiTheme="minorHAnsi" w:eastAsia="Calibri" w:hAnsiTheme="minorHAnsi" w:cs="Arial"/>
              </w:rPr>
              <w:t xml:space="preserve">Air </w:t>
            </w:r>
            <w:r w:rsidR="00C074C7" w:rsidRPr="00D4408B">
              <w:rPr>
                <w:rFonts w:asciiTheme="minorHAnsi" w:eastAsia="Calibri" w:hAnsiTheme="minorHAnsi" w:cs="Arial"/>
              </w:rPr>
              <w:t>Horn</w:t>
            </w:r>
            <w:r w:rsidRPr="00D4408B">
              <w:rPr>
                <w:rFonts w:asciiTheme="minorHAnsi" w:eastAsia="Calibri" w:hAnsiTheme="minorHAnsi" w:cs="Arial"/>
              </w:rPr>
              <w:t xml:space="preserve"> tón lze spustit při jakékoliv funkci sirény</w:t>
            </w:r>
            <w:r w:rsidR="00496373">
              <w:rPr>
                <w:rFonts w:asciiTheme="minorHAnsi" w:eastAsia="Calibri" w:hAnsiTheme="minorHAnsi" w:cs="Arial"/>
              </w:rPr>
              <w:t xml:space="preserve"> spínačem v dosahu řidiče</w:t>
            </w:r>
            <w:r w:rsidRPr="00D4408B">
              <w:rPr>
                <w:rFonts w:asciiTheme="minorHAnsi" w:eastAsia="Calibri" w:hAnsiTheme="minorHAnsi" w:cs="Arial"/>
              </w:rPr>
              <w:t xml:space="preserve">. </w:t>
            </w:r>
            <w:r w:rsidR="00496373">
              <w:rPr>
                <w:rFonts w:asciiTheme="minorHAnsi" w:eastAsia="Calibri" w:hAnsiTheme="minorHAnsi" w:cs="Arial"/>
              </w:rPr>
              <w:t xml:space="preserve">Zapnutí </w:t>
            </w:r>
            <w:r w:rsidRPr="00D4408B">
              <w:rPr>
                <w:rFonts w:asciiTheme="minorHAnsi" w:eastAsia="Calibri" w:hAnsiTheme="minorHAnsi" w:cs="Arial"/>
              </w:rPr>
              <w:t>sirény</w:t>
            </w:r>
            <w:r w:rsidR="00496373">
              <w:rPr>
                <w:rFonts w:asciiTheme="minorHAnsi" w:eastAsia="Calibri" w:hAnsiTheme="minorHAnsi" w:cs="Arial"/>
              </w:rPr>
              <w:t xml:space="preserve"> a přepínání tónů sirény</w:t>
            </w:r>
            <w:r w:rsidRPr="00D4408B">
              <w:rPr>
                <w:rFonts w:asciiTheme="minorHAnsi" w:eastAsia="Calibri" w:hAnsiTheme="minorHAnsi" w:cs="Arial"/>
              </w:rPr>
              <w:t xml:space="preserve"> pomocí </w:t>
            </w:r>
            <w:r w:rsidR="00496373">
              <w:rPr>
                <w:rFonts w:asciiTheme="minorHAnsi" w:eastAsia="Calibri" w:hAnsiTheme="minorHAnsi" w:cs="Arial"/>
              </w:rPr>
              <w:t>spínače klaksonu</w:t>
            </w:r>
            <w:r w:rsidRPr="00D4408B">
              <w:rPr>
                <w:rFonts w:asciiTheme="minorHAnsi" w:eastAsia="Calibri" w:hAnsiTheme="minorHAnsi" w:cs="Arial"/>
              </w:rPr>
              <w:t xml:space="preserve"> vozidla.</w:t>
            </w:r>
            <w:r w:rsidR="00496373">
              <w:rPr>
                <w:rFonts w:asciiTheme="minorHAnsi" w:eastAsia="Calibri" w:hAnsiTheme="minorHAnsi" w:cs="Arial"/>
              </w:rPr>
              <w:t xml:space="preserve"> Vypnutí sirény </w:t>
            </w:r>
            <w:r w:rsidR="002323C4">
              <w:rPr>
                <w:rFonts w:asciiTheme="minorHAnsi" w:eastAsia="Calibri" w:hAnsiTheme="minorHAnsi" w:cs="Arial"/>
              </w:rPr>
              <w:t>dvojklik</w:t>
            </w:r>
            <w:r w:rsidR="00496373">
              <w:rPr>
                <w:rFonts w:asciiTheme="minorHAnsi" w:eastAsia="Calibri" w:hAnsiTheme="minorHAnsi" w:cs="Arial"/>
              </w:rPr>
              <w:t>em</w:t>
            </w:r>
            <w:r w:rsidR="002323C4">
              <w:rPr>
                <w:rFonts w:asciiTheme="minorHAnsi" w:eastAsia="Calibri" w:hAnsiTheme="minorHAnsi" w:cs="Arial"/>
              </w:rPr>
              <w:t xml:space="preserve"> spínače klaksonu.</w:t>
            </w:r>
            <w:r w:rsidRPr="00D4408B">
              <w:rPr>
                <w:rFonts w:asciiTheme="minorHAnsi" w:eastAsia="Calibri" w:hAnsiTheme="minorHAnsi" w:cs="Arial"/>
              </w:rPr>
              <w:t xml:space="preserve"> Sirénu lze spustit pouze při zapnuté majákové rampě. Přesné zapojení bude odsouhlaseno zadavatelem před zahájením výroby.</w:t>
            </w:r>
          </w:p>
        </w:tc>
        <w:tc>
          <w:tcPr>
            <w:tcW w:w="3649" w:type="dxa"/>
            <w:shd w:val="clear" w:color="auto" w:fill="FFFFCC"/>
          </w:tcPr>
          <w:p w14:paraId="670CF553" w14:textId="77777777" w:rsidR="00113805" w:rsidRPr="00113805" w:rsidRDefault="00113805" w:rsidP="00113805">
            <w:pPr>
              <w:widowControl/>
              <w:suppressAutoHyphens w:val="0"/>
              <w:spacing w:after="160" w:line="276" w:lineRule="auto"/>
              <w:ind w:left="99"/>
              <w:contextualSpacing/>
              <w:jc w:val="both"/>
              <w:rPr>
                <w:rFonts w:asciiTheme="minorHAnsi" w:eastAsia="Calibri" w:hAnsiTheme="minorHAnsi" w:cs="Arial"/>
                <w:sz w:val="20"/>
              </w:rPr>
            </w:pPr>
          </w:p>
        </w:tc>
      </w:tr>
      <w:tr w:rsidR="00113805" w:rsidRPr="00113805" w14:paraId="5FF151AE" w14:textId="772C5960" w:rsidTr="00113805">
        <w:tc>
          <w:tcPr>
            <w:tcW w:w="6663" w:type="dxa"/>
          </w:tcPr>
          <w:p w14:paraId="0CBD945C" w14:textId="77777777" w:rsidR="00113805" w:rsidRPr="00D4408B" w:rsidRDefault="00113805" w:rsidP="00113805">
            <w:pPr>
              <w:widowControl/>
              <w:numPr>
                <w:ilvl w:val="0"/>
                <w:numId w:val="24"/>
              </w:numPr>
              <w:suppressAutoHyphens w:val="0"/>
              <w:spacing w:after="160" w:line="276" w:lineRule="auto"/>
              <w:ind w:left="459"/>
              <w:contextualSpacing/>
              <w:rPr>
                <w:rFonts w:asciiTheme="minorHAnsi" w:eastAsia="Calibri" w:hAnsiTheme="minorHAnsi" w:cs="Arial"/>
              </w:rPr>
            </w:pPr>
            <w:r w:rsidRPr="00D4408B">
              <w:rPr>
                <w:rFonts w:asciiTheme="minorHAnsi" w:eastAsia="Calibri" w:hAnsiTheme="minorHAnsi" w:cs="Arial"/>
              </w:rPr>
              <w:t>Reproduktor kompatibilní s dodávanou sirénou v počtu pro dosažení celkového výkonu celého systému min. 180W. Instalace musí být v přední části vozidla (před chladičem) tak, aby konstrukce vozidla netlumila zvuk sirény. Přesné umístění bude odsouhlaseno zadavatelem před zahájením výroby.</w:t>
            </w:r>
          </w:p>
        </w:tc>
        <w:tc>
          <w:tcPr>
            <w:tcW w:w="3649" w:type="dxa"/>
            <w:shd w:val="clear" w:color="auto" w:fill="FFFFCC"/>
          </w:tcPr>
          <w:p w14:paraId="7B6DAB1D" w14:textId="77777777" w:rsidR="00113805" w:rsidRPr="00113805" w:rsidRDefault="00113805" w:rsidP="00113805">
            <w:pPr>
              <w:widowControl/>
              <w:suppressAutoHyphens w:val="0"/>
              <w:spacing w:after="160" w:line="276" w:lineRule="auto"/>
              <w:ind w:left="99"/>
              <w:contextualSpacing/>
              <w:rPr>
                <w:rFonts w:asciiTheme="minorHAnsi" w:eastAsia="Calibri" w:hAnsiTheme="minorHAnsi" w:cs="Arial"/>
                <w:sz w:val="20"/>
              </w:rPr>
            </w:pPr>
          </w:p>
        </w:tc>
      </w:tr>
      <w:tr w:rsidR="00113805" w:rsidRPr="00113805" w14:paraId="2E60F6F8" w14:textId="394A5F76" w:rsidTr="00113805">
        <w:tc>
          <w:tcPr>
            <w:tcW w:w="6663" w:type="dxa"/>
          </w:tcPr>
          <w:p w14:paraId="47D76C42" w14:textId="6257317D" w:rsidR="00113805" w:rsidRPr="00D4408B" w:rsidRDefault="00113805" w:rsidP="000A129A">
            <w:pPr>
              <w:widowControl/>
              <w:numPr>
                <w:ilvl w:val="0"/>
                <w:numId w:val="24"/>
              </w:numPr>
              <w:suppressAutoHyphens w:val="0"/>
              <w:spacing w:after="160" w:line="276" w:lineRule="auto"/>
              <w:ind w:left="459"/>
              <w:contextualSpacing/>
              <w:jc w:val="both"/>
              <w:rPr>
                <w:rFonts w:asciiTheme="minorHAnsi" w:eastAsia="Calibri" w:hAnsiTheme="minorHAnsi" w:cs="Arial"/>
              </w:rPr>
            </w:pPr>
            <w:r w:rsidRPr="00D4408B">
              <w:rPr>
                <w:rFonts w:asciiTheme="minorHAnsi" w:eastAsia="Calibri" w:hAnsiTheme="minorHAnsi" w:cs="Arial"/>
              </w:rPr>
              <w:t xml:space="preserve">Světelná rampa </w:t>
            </w:r>
            <w:r w:rsidR="00D4408B" w:rsidRPr="00D4408B">
              <w:rPr>
                <w:rFonts w:asciiTheme="minorHAnsi" w:eastAsia="Calibri" w:hAnsiTheme="minorHAnsi" w:cs="Arial"/>
              </w:rPr>
              <w:t xml:space="preserve">v LED </w:t>
            </w:r>
            <w:r w:rsidR="00B33D79" w:rsidRPr="00D4408B">
              <w:rPr>
                <w:rFonts w:asciiTheme="minorHAnsi" w:eastAsia="Calibri" w:hAnsiTheme="minorHAnsi" w:cs="Arial"/>
              </w:rPr>
              <w:t>provedení s modrým a červeným</w:t>
            </w:r>
            <w:r w:rsidRPr="00D4408B">
              <w:rPr>
                <w:rFonts w:asciiTheme="minorHAnsi" w:eastAsia="Calibri" w:hAnsiTheme="minorHAnsi" w:cs="Arial"/>
              </w:rPr>
              <w:t xml:space="preserve"> svitem, nízko profilová max. 80 mm výšky a min. 1 300 mm délky. Čiré provedení krytů, nebo v kombinaci s barvou. Plně osazené rohy a boky světelné rampy. Světelná rampa doplněna v přední části minimálně čtyřmi páry modrých</w:t>
            </w:r>
            <w:r w:rsidR="000A129A">
              <w:rPr>
                <w:rFonts w:asciiTheme="minorHAnsi" w:eastAsia="Calibri" w:hAnsiTheme="minorHAnsi" w:cs="Arial"/>
              </w:rPr>
              <w:t>/</w:t>
            </w:r>
            <w:r w:rsidR="00B33D79" w:rsidRPr="00D4408B">
              <w:rPr>
                <w:rFonts w:asciiTheme="minorHAnsi" w:eastAsia="Calibri" w:hAnsiTheme="minorHAnsi" w:cs="Arial"/>
              </w:rPr>
              <w:t>červených</w:t>
            </w:r>
            <w:r w:rsidRPr="00D4408B">
              <w:rPr>
                <w:rFonts w:asciiTheme="minorHAnsi" w:eastAsia="Calibri" w:hAnsiTheme="minorHAnsi" w:cs="Arial"/>
              </w:rPr>
              <w:t xml:space="preserve"> modulů</w:t>
            </w:r>
            <w:r w:rsidR="000A129A">
              <w:rPr>
                <w:rFonts w:asciiTheme="minorHAnsi" w:eastAsia="Calibri" w:hAnsiTheme="minorHAnsi" w:cs="Arial"/>
              </w:rPr>
              <w:t xml:space="preserve"> (celkem 8 ks modulů)</w:t>
            </w:r>
            <w:r w:rsidRPr="00D4408B">
              <w:rPr>
                <w:rFonts w:asciiTheme="minorHAnsi" w:eastAsia="Calibri" w:hAnsiTheme="minorHAnsi" w:cs="Arial"/>
              </w:rPr>
              <w:t xml:space="preserve">, </w:t>
            </w:r>
            <w:r w:rsidR="000A129A">
              <w:rPr>
                <w:rFonts w:asciiTheme="minorHAnsi" w:eastAsia="Calibri" w:hAnsiTheme="minorHAnsi" w:cs="Arial"/>
              </w:rPr>
              <w:t xml:space="preserve">min. tři páry těchto modulů </w:t>
            </w:r>
            <w:r w:rsidRPr="00D4408B">
              <w:rPr>
                <w:rFonts w:asciiTheme="minorHAnsi" w:eastAsia="Calibri" w:hAnsiTheme="minorHAnsi" w:cs="Arial"/>
              </w:rPr>
              <w:t>s možností vypnutí současně s přídavnými předními světly v nárazníku a na bocích vpředu. Zadavatel připouští alternativní náhradu světelné rampy integrovanými světly ve střeše vozidla, která musí obsahovat minimálně stejný počet světelných bodů jako požadovaná světelná rampa. Nabídnutá zapuštěná světla musí splňovat požadované funkce světelné rampy.</w:t>
            </w:r>
          </w:p>
        </w:tc>
        <w:tc>
          <w:tcPr>
            <w:tcW w:w="3649" w:type="dxa"/>
            <w:shd w:val="clear" w:color="auto" w:fill="FFFFCC"/>
          </w:tcPr>
          <w:p w14:paraId="753D094E" w14:textId="77777777" w:rsidR="00113805" w:rsidRPr="00113805" w:rsidRDefault="00113805" w:rsidP="00113805">
            <w:pPr>
              <w:widowControl/>
              <w:suppressAutoHyphens w:val="0"/>
              <w:spacing w:after="160" w:line="276" w:lineRule="auto"/>
              <w:ind w:left="99"/>
              <w:contextualSpacing/>
              <w:jc w:val="both"/>
              <w:rPr>
                <w:rFonts w:asciiTheme="minorHAnsi" w:eastAsia="Calibri" w:hAnsiTheme="minorHAnsi" w:cs="Arial"/>
                <w:sz w:val="20"/>
              </w:rPr>
            </w:pPr>
          </w:p>
        </w:tc>
      </w:tr>
      <w:tr w:rsidR="00113805" w:rsidRPr="00113805" w14:paraId="71E34720" w14:textId="419AF490" w:rsidTr="00113805">
        <w:tc>
          <w:tcPr>
            <w:tcW w:w="6663" w:type="dxa"/>
          </w:tcPr>
          <w:p w14:paraId="58EF5D83" w14:textId="77777777" w:rsidR="00113805" w:rsidRPr="00D4408B" w:rsidRDefault="00113805" w:rsidP="00113805">
            <w:pPr>
              <w:widowControl/>
              <w:numPr>
                <w:ilvl w:val="0"/>
                <w:numId w:val="24"/>
              </w:numPr>
              <w:suppressAutoHyphens w:val="0"/>
              <w:spacing w:after="160" w:line="276" w:lineRule="auto"/>
              <w:ind w:left="459"/>
              <w:contextualSpacing/>
              <w:jc w:val="both"/>
              <w:rPr>
                <w:rFonts w:asciiTheme="minorHAnsi" w:eastAsia="Calibri" w:hAnsiTheme="minorHAnsi" w:cs="Arial"/>
              </w:rPr>
            </w:pPr>
            <w:r w:rsidRPr="00D4408B">
              <w:rPr>
                <w:rFonts w:asciiTheme="minorHAnsi" w:eastAsia="Calibri" w:hAnsiTheme="minorHAnsi" w:cs="Arial"/>
              </w:rPr>
              <w:t>Jeden světelný modul v rampě musí obsahovat min. tři světelné body, může být nabídnuta světelná rampa s větším celkovým počtem světelných bodů.</w:t>
            </w:r>
          </w:p>
        </w:tc>
        <w:tc>
          <w:tcPr>
            <w:tcW w:w="3649" w:type="dxa"/>
            <w:shd w:val="clear" w:color="auto" w:fill="FFFFCC"/>
          </w:tcPr>
          <w:p w14:paraId="70A522A2" w14:textId="77777777" w:rsidR="00113805" w:rsidRPr="00113805" w:rsidRDefault="00113805" w:rsidP="00113805">
            <w:pPr>
              <w:widowControl/>
              <w:suppressAutoHyphens w:val="0"/>
              <w:spacing w:after="160" w:line="276" w:lineRule="auto"/>
              <w:ind w:left="99"/>
              <w:contextualSpacing/>
              <w:jc w:val="both"/>
              <w:rPr>
                <w:rFonts w:asciiTheme="minorHAnsi" w:eastAsia="Calibri" w:hAnsiTheme="minorHAnsi" w:cs="Arial"/>
                <w:sz w:val="20"/>
              </w:rPr>
            </w:pPr>
          </w:p>
        </w:tc>
      </w:tr>
      <w:tr w:rsidR="00113805" w:rsidRPr="00113805" w14:paraId="40C36174" w14:textId="0A2E9764" w:rsidTr="00113805">
        <w:tc>
          <w:tcPr>
            <w:tcW w:w="6663" w:type="dxa"/>
          </w:tcPr>
          <w:p w14:paraId="372C7CFA" w14:textId="0BBF6BFA" w:rsidR="00113805" w:rsidRPr="00D4408B" w:rsidRDefault="00113805" w:rsidP="00024640">
            <w:pPr>
              <w:widowControl/>
              <w:numPr>
                <w:ilvl w:val="0"/>
                <w:numId w:val="24"/>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Vyvedení + pólu od základních modrých</w:t>
            </w:r>
            <w:r w:rsidR="00B33D79" w:rsidRPr="00D4408B">
              <w:rPr>
                <w:rFonts w:asciiTheme="minorHAnsi" w:hAnsiTheme="minorHAnsi" w:cs="Arial"/>
                <w:lang w:eastAsia="ar-SA" w:bidi="ar-SA"/>
              </w:rPr>
              <w:t xml:space="preserve"> a červených </w:t>
            </w:r>
            <w:r w:rsidRPr="00D4408B">
              <w:rPr>
                <w:rFonts w:asciiTheme="minorHAnsi" w:hAnsiTheme="minorHAnsi" w:cs="Arial"/>
                <w:lang w:eastAsia="ar-SA" w:bidi="ar-SA"/>
              </w:rPr>
              <w:t xml:space="preserve">výstražných světel </w:t>
            </w:r>
            <w:r w:rsidR="00D4408B" w:rsidRPr="00D4408B">
              <w:rPr>
                <w:rFonts w:asciiTheme="minorHAnsi" w:hAnsiTheme="minorHAnsi" w:cs="Arial"/>
                <w:lang w:eastAsia="ar-SA" w:bidi="ar-SA"/>
              </w:rPr>
              <w:t xml:space="preserve">pro potřeby </w:t>
            </w:r>
            <w:r w:rsidR="00024640">
              <w:rPr>
                <w:rFonts w:asciiTheme="minorHAnsi" w:hAnsiTheme="minorHAnsi" w:cs="Arial"/>
                <w:lang w:eastAsia="ar-SA" w:bidi="ar-SA"/>
              </w:rPr>
              <w:t>systému pro sledování vozidel</w:t>
            </w:r>
            <w:r w:rsidR="00D4408B" w:rsidRPr="00D4408B">
              <w:rPr>
                <w:rFonts w:asciiTheme="minorHAnsi" w:hAnsiTheme="minorHAnsi" w:cs="Arial"/>
                <w:lang w:eastAsia="ar-SA" w:bidi="ar-SA"/>
              </w:rPr>
              <w:t>.</w:t>
            </w:r>
          </w:p>
        </w:tc>
        <w:tc>
          <w:tcPr>
            <w:tcW w:w="3649" w:type="dxa"/>
            <w:shd w:val="clear" w:color="auto" w:fill="FFFFCC"/>
          </w:tcPr>
          <w:p w14:paraId="38729897" w14:textId="77777777" w:rsidR="00113805" w:rsidRPr="00113805" w:rsidRDefault="00113805" w:rsidP="00113805"/>
        </w:tc>
      </w:tr>
      <w:tr w:rsidR="00113805" w:rsidRPr="00113805" w14:paraId="6B528B91" w14:textId="1F54BAB7" w:rsidTr="00113805">
        <w:tc>
          <w:tcPr>
            <w:tcW w:w="6663" w:type="dxa"/>
          </w:tcPr>
          <w:p w14:paraId="227E88CB" w14:textId="77777777" w:rsidR="00113805" w:rsidRPr="00D4408B" w:rsidRDefault="00113805" w:rsidP="00113805">
            <w:pPr>
              <w:widowControl/>
              <w:numPr>
                <w:ilvl w:val="0"/>
                <w:numId w:val="24"/>
              </w:numPr>
              <w:suppressAutoHyphens w:val="0"/>
              <w:spacing w:after="160" w:line="276" w:lineRule="auto"/>
              <w:ind w:left="459"/>
              <w:contextualSpacing/>
              <w:jc w:val="both"/>
              <w:rPr>
                <w:rFonts w:asciiTheme="minorHAnsi" w:eastAsia="Calibri" w:hAnsiTheme="minorHAnsi" w:cs="Arial"/>
              </w:rPr>
            </w:pPr>
            <w:r w:rsidRPr="00D4408B">
              <w:rPr>
                <w:rFonts w:asciiTheme="minorHAnsi" w:eastAsia="Calibri" w:hAnsiTheme="minorHAnsi" w:cs="Arial"/>
              </w:rPr>
              <w:t xml:space="preserve">Přídavná dálková LED světla umístěná v majákové rampě dva páry světelných modulů, napojená na dálková světla vozidla s možností </w:t>
            </w:r>
            <w:r w:rsidRPr="00EB1907">
              <w:rPr>
                <w:rFonts w:asciiTheme="minorHAnsi" w:eastAsia="Calibri" w:hAnsiTheme="minorHAnsi" w:cs="Arial"/>
              </w:rPr>
              <w:t>samostatného vypnutí.</w:t>
            </w:r>
          </w:p>
        </w:tc>
        <w:tc>
          <w:tcPr>
            <w:tcW w:w="3649" w:type="dxa"/>
            <w:shd w:val="clear" w:color="auto" w:fill="FFFFCC"/>
          </w:tcPr>
          <w:p w14:paraId="108BBA80" w14:textId="77777777" w:rsidR="00113805" w:rsidRPr="00113805" w:rsidRDefault="00113805" w:rsidP="00113805">
            <w:pPr>
              <w:widowControl/>
              <w:suppressAutoHyphens w:val="0"/>
              <w:spacing w:after="160" w:line="276" w:lineRule="auto"/>
              <w:ind w:left="99"/>
              <w:contextualSpacing/>
              <w:jc w:val="both"/>
              <w:rPr>
                <w:rFonts w:asciiTheme="minorHAnsi" w:eastAsia="Calibri" w:hAnsiTheme="minorHAnsi" w:cs="Arial"/>
                <w:sz w:val="20"/>
              </w:rPr>
            </w:pPr>
          </w:p>
        </w:tc>
      </w:tr>
      <w:tr w:rsidR="00113805" w:rsidRPr="00113805" w14:paraId="03F0CB4A" w14:textId="5B7E86EE" w:rsidTr="00113805">
        <w:tc>
          <w:tcPr>
            <w:tcW w:w="6663" w:type="dxa"/>
          </w:tcPr>
          <w:p w14:paraId="58C11FE0" w14:textId="0CE3017E" w:rsidR="00113805" w:rsidRPr="00385407" w:rsidRDefault="00385407" w:rsidP="002642D0">
            <w:pPr>
              <w:widowControl/>
              <w:numPr>
                <w:ilvl w:val="0"/>
                <w:numId w:val="24"/>
              </w:numPr>
              <w:spacing w:line="276" w:lineRule="auto"/>
              <w:ind w:left="459"/>
              <w:jc w:val="both"/>
              <w:rPr>
                <w:rFonts w:asciiTheme="minorHAnsi" w:hAnsiTheme="minorHAnsi" w:cstheme="minorHAnsi"/>
                <w:lang w:eastAsia="ar-SA" w:bidi="ar-SA"/>
              </w:rPr>
            </w:pPr>
            <w:r w:rsidRPr="00385407">
              <w:rPr>
                <w:rFonts w:asciiTheme="minorHAnsi" w:hAnsiTheme="minorHAnsi" w:cstheme="minorHAnsi"/>
              </w:rPr>
              <w:t xml:space="preserve">Světelná </w:t>
            </w:r>
            <w:r w:rsidR="002642D0">
              <w:rPr>
                <w:rFonts w:asciiTheme="minorHAnsi" w:hAnsiTheme="minorHAnsi" w:cstheme="minorHAnsi"/>
              </w:rPr>
              <w:t>zadní majáková</w:t>
            </w:r>
            <w:r w:rsidRPr="00385407">
              <w:rPr>
                <w:rFonts w:asciiTheme="minorHAnsi" w:hAnsiTheme="minorHAnsi" w:cstheme="minorHAnsi"/>
              </w:rPr>
              <w:t xml:space="preserve"> rampa v LED provedení s modrým a červeným svitem umístěna vzadu, nízko profilová max. 80 mm výšky a 6</w:t>
            </w:r>
            <w:r w:rsidR="003F4CBA">
              <w:rPr>
                <w:rFonts w:asciiTheme="minorHAnsi" w:hAnsiTheme="minorHAnsi" w:cstheme="minorHAnsi"/>
              </w:rPr>
              <w:t>1</w:t>
            </w:r>
            <w:r w:rsidRPr="00385407">
              <w:rPr>
                <w:rFonts w:asciiTheme="minorHAnsi" w:hAnsiTheme="minorHAnsi" w:cstheme="minorHAnsi"/>
              </w:rPr>
              <w:t xml:space="preserve">0 mm délky. Čiré provedení krytů, nebo v kombinaci s barvou. Plně osazené rohy světelné rampy. Minimální počet světelných bodů je 54 ks. Z důvodu dobré viditelnosti může být rampa namontována </w:t>
            </w:r>
            <w:r w:rsidRPr="00385407">
              <w:rPr>
                <w:rFonts w:asciiTheme="minorHAnsi" w:hAnsiTheme="minorHAnsi" w:cstheme="minorHAnsi"/>
                <w:lang w:eastAsia="ar-SA" w:bidi="ar-SA"/>
              </w:rPr>
              <w:t xml:space="preserve">na zvýšené podložce. </w:t>
            </w:r>
            <w:r w:rsidR="00113805" w:rsidRPr="00385407">
              <w:rPr>
                <w:rFonts w:asciiTheme="minorHAnsi" w:hAnsiTheme="minorHAnsi" w:cstheme="minorHAnsi"/>
                <w:lang w:eastAsia="ar-SA" w:bidi="ar-SA"/>
              </w:rPr>
              <w:t>Zadavatel připoušt</w:t>
            </w:r>
            <w:r w:rsidR="002642D0">
              <w:rPr>
                <w:rFonts w:asciiTheme="minorHAnsi" w:hAnsiTheme="minorHAnsi" w:cstheme="minorHAnsi"/>
                <w:lang w:eastAsia="ar-SA" w:bidi="ar-SA"/>
              </w:rPr>
              <w:t>í alternativní nahrazení zadní</w:t>
            </w:r>
            <w:r w:rsidR="00113805" w:rsidRPr="00385407">
              <w:rPr>
                <w:rFonts w:asciiTheme="minorHAnsi" w:hAnsiTheme="minorHAnsi" w:cstheme="minorHAnsi"/>
                <w:lang w:eastAsia="ar-SA" w:bidi="ar-SA"/>
              </w:rPr>
              <w:t xml:space="preserve"> maják</w:t>
            </w:r>
            <w:r w:rsidR="002642D0">
              <w:rPr>
                <w:rFonts w:asciiTheme="minorHAnsi" w:hAnsiTheme="minorHAnsi" w:cstheme="minorHAnsi"/>
                <w:lang w:eastAsia="ar-SA" w:bidi="ar-SA"/>
              </w:rPr>
              <w:t>ové</w:t>
            </w:r>
            <w:r w:rsidR="00113805" w:rsidRPr="00385407">
              <w:rPr>
                <w:rFonts w:asciiTheme="minorHAnsi" w:hAnsiTheme="minorHAnsi" w:cstheme="minorHAnsi"/>
                <w:lang w:eastAsia="ar-SA" w:bidi="ar-SA"/>
              </w:rPr>
              <w:t xml:space="preserve"> </w:t>
            </w:r>
            <w:r w:rsidR="002642D0">
              <w:rPr>
                <w:rFonts w:asciiTheme="minorHAnsi" w:hAnsiTheme="minorHAnsi" w:cstheme="minorHAnsi"/>
                <w:lang w:eastAsia="ar-SA" w:bidi="ar-SA"/>
              </w:rPr>
              <w:t xml:space="preserve">rampy </w:t>
            </w:r>
            <w:r w:rsidR="00113805" w:rsidRPr="00385407">
              <w:rPr>
                <w:rFonts w:asciiTheme="minorHAnsi" w:hAnsiTheme="minorHAnsi" w:cstheme="minorHAnsi"/>
                <w:lang w:eastAsia="ar-SA" w:bidi="ar-SA"/>
              </w:rPr>
              <w:t>integrovanými světly ve střeše vozidla, která budou plnohodnot</w:t>
            </w:r>
            <w:r w:rsidR="00D807EE">
              <w:rPr>
                <w:rFonts w:asciiTheme="minorHAnsi" w:hAnsiTheme="minorHAnsi" w:cstheme="minorHAnsi"/>
                <w:lang w:eastAsia="ar-SA" w:bidi="ar-SA"/>
              </w:rPr>
              <w:t>ně nahrazovat parametry zadní světelné rampy</w:t>
            </w:r>
            <w:r w:rsidR="00113805" w:rsidRPr="00385407">
              <w:rPr>
                <w:rFonts w:asciiTheme="minorHAnsi" w:hAnsiTheme="minorHAnsi" w:cstheme="minorHAnsi"/>
                <w:lang w:eastAsia="ar-SA" w:bidi="ar-SA"/>
              </w:rPr>
              <w:t>.</w:t>
            </w:r>
          </w:p>
        </w:tc>
        <w:tc>
          <w:tcPr>
            <w:tcW w:w="3649" w:type="dxa"/>
            <w:shd w:val="clear" w:color="auto" w:fill="FFFFCC"/>
          </w:tcPr>
          <w:p w14:paraId="200B4EC6" w14:textId="77777777" w:rsidR="00113805" w:rsidRPr="00113805" w:rsidRDefault="00113805" w:rsidP="00113805">
            <w:pPr>
              <w:widowControl/>
              <w:spacing w:line="276" w:lineRule="auto"/>
              <w:ind w:left="99"/>
              <w:jc w:val="both"/>
              <w:rPr>
                <w:rFonts w:asciiTheme="minorHAnsi" w:hAnsiTheme="minorHAnsi" w:cs="Arial"/>
                <w:sz w:val="20"/>
                <w:lang w:eastAsia="ar-SA" w:bidi="ar-SA"/>
              </w:rPr>
            </w:pPr>
          </w:p>
        </w:tc>
      </w:tr>
      <w:tr w:rsidR="00113805" w:rsidRPr="00113805" w14:paraId="4F2D6EA2" w14:textId="6CD9D480" w:rsidTr="00113805">
        <w:tc>
          <w:tcPr>
            <w:tcW w:w="6663" w:type="dxa"/>
          </w:tcPr>
          <w:p w14:paraId="47B39379" w14:textId="18975744" w:rsidR="00113805" w:rsidRPr="00D4408B" w:rsidRDefault="00113805" w:rsidP="000A129A">
            <w:pPr>
              <w:widowControl/>
              <w:numPr>
                <w:ilvl w:val="0"/>
                <w:numId w:val="24"/>
              </w:numPr>
              <w:suppressAutoHyphens w:val="0"/>
              <w:spacing w:after="160" w:line="276" w:lineRule="auto"/>
              <w:ind w:left="459"/>
              <w:contextualSpacing/>
              <w:jc w:val="both"/>
              <w:rPr>
                <w:rFonts w:asciiTheme="minorHAnsi" w:eastAsia="Calibri" w:hAnsiTheme="minorHAnsi" w:cs="Arial"/>
              </w:rPr>
            </w:pPr>
            <w:r w:rsidRPr="00D4408B">
              <w:rPr>
                <w:rFonts w:asciiTheme="minorHAnsi" w:eastAsia="Calibri" w:hAnsiTheme="minorHAnsi" w:cs="Arial"/>
              </w:rPr>
              <w:t>Doplňkový pár zvláštních výstražných světel modré</w:t>
            </w:r>
            <w:r w:rsidR="000A129A">
              <w:rPr>
                <w:rFonts w:asciiTheme="minorHAnsi" w:eastAsia="Calibri" w:hAnsiTheme="minorHAnsi" w:cs="Arial"/>
              </w:rPr>
              <w:t>/</w:t>
            </w:r>
            <w:r w:rsidR="000861F9" w:rsidRPr="00D4408B">
              <w:rPr>
                <w:rFonts w:asciiTheme="minorHAnsi" w:eastAsia="Calibri" w:hAnsiTheme="minorHAnsi" w:cs="Arial"/>
              </w:rPr>
              <w:t xml:space="preserve">červené </w:t>
            </w:r>
            <w:r w:rsidRPr="00D4408B">
              <w:rPr>
                <w:rFonts w:asciiTheme="minorHAnsi" w:eastAsia="Calibri" w:hAnsiTheme="minorHAnsi" w:cs="Arial"/>
              </w:rPr>
              <w:t xml:space="preserve">barvy </w:t>
            </w:r>
            <w:r w:rsidRPr="00D4408B">
              <w:rPr>
                <w:rFonts w:asciiTheme="minorHAnsi" w:eastAsia="Calibri" w:hAnsiTheme="minorHAnsi" w:cs="Arial"/>
              </w:rPr>
              <w:lastRenderedPageBreak/>
              <w:t>v</w:t>
            </w:r>
            <w:r w:rsidR="000861F9" w:rsidRPr="00D4408B">
              <w:rPr>
                <w:rFonts w:asciiTheme="minorHAnsi" w:eastAsia="Calibri" w:hAnsiTheme="minorHAnsi" w:cs="Arial"/>
              </w:rPr>
              <w:t> </w:t>
            </w:r>
            <w:r w:rsidRPr="00D4408B">
              <w:rPr>
                <w:rFonts w:asciiTheme="minorHAnsi" w:eastAsia="Calibri" w:hAnsiTheme="minorHAnsi" w:cs="Arial"/>
              </w:rPr>
              <w:t>LED</w:t>
            </w:r>
            <w:r w:rsidR="000861F9" w:rsidRPr="00D4408B">
              <w:rPr>
                <w:rFonts w:asciiTheme="minorHAnsi" w:eastAsia="Calibri" w:hAnsiTheme="minorHAnsi" w:cs="Arial"/>
              </w:rPr>
              <w:t xml:space="preserve"> </w:t>
            </w:r>
            <w:r w:rsidRPr="00D4408B">
              <w:rPr>
                <w:rFonts w:asciiTheme="minorHAnsi" w:eastAsia="Calibri" w:hAnsiTheme="minorHAnsi" w:cs="Arial"/>
              </w:rPr>
              <w:t>provedení instalován v přední části vozidla (maska vozidla), vyzařující světlo vpřed s minimálně 6 světelnými body</w:t>
            </w:r>
            <w:r w:rsidR="00DD5397">
              <w:rPr>
                <w:rFonts w:asciiTheme="minorHAnsi" w:eastAsia="Calibri" w:hAnsiTheme="minorHAnsi" w:cs="Arial"/>
              </w:rPr>
              <w:t xml:space="preserve"> v jednom světle</w:t>
            </w:r>
            <w:r w:rsidRPr="00D4408B">
              <w:rPr>
                <w:rFonts w:asciiTheme="minorHAnsi" w:eastAsia="Calibri" w:hAnsiTheme="minorHAnsi" w:cs="Arial"/>
              </w:rPr>
              <w:t>. Nízko profilové provedení maximálně do 10 mm hloubky. Tato světla svítí společně se světelnou rampou s možností samostatného vypnutí.</w:t>
            </w:r>
          </w:p>
        </w:tc>
        <w:tc>
          <w:tcPr>
            <w:tcW w:w="3649" w:type="dxa"/>
            <w:shd w:val="clear" w:color="auto" w:fill="FFFFCC"/>
          </w:tcPr>
          <w:p w14:paraId="7BBA12C8" w14:textId="77777777" w:rsidR="00113805" w:rsidRPr="00113805" w:rsidRDefault="00113805" w:rsidP="00113805">
            <w:pPr>
              <w:widowControl/>
              <w:suppressAutoHyphens w:val="0"/>
              <w:spacing w:after="160" w:line="276" w:lineRule="auto"/>
              <w:ind w:left="99"/>
              <w:contextualSpacing/>
              <w:jc w:val="both"/>
              <w:rPr>
                <w:rFonts w:asciiTheme="minorHAnsi" w:eastAsia="Calibri" w:hAnsiTheme="minorHAnsi" w:cs="Arial"/>
                <w:sz w:val="20"/>
              </w:rPr>
            </w:pPr>
          </w:p>
        </w:tc>
      </w:tr>
      <w:tr w:rsidR="00113805" w:rsidRPr="00113805" w14:paraId="441115C5" w14:textId="2C6F6C3B" w:rsidTr="00113805">
        <w:tc>
          <w:tcPr>
            <w:tcW w:w="6663" w:type="dxa"/>
          </w:tcPr>
          <w:p w14:paraId="1CFA295A" w14:textId="274572AD" w:rsidR="00113805" w:rsidRPr="00D4408B" w:rsidRDefault="00113805" w:rsidP="000A129A">
            <w:pPr>
              <w:widowControl/>
              <w:numPr>
                <w:ilvl w:val="0"/>
                <w:numId w:val="24"/>
              </w:numPr>
              <w:suppressAutoHyphens w:val="0"/>
              <w:spacing w:after="160" w:line="276" w:lineRule="auto"/>
              <w:ind w:left="459"/>
              <w:contextualSpacing/>
              <w:jc w:val="both"/>
              <w:rPr>
                <w:rFonts w:asciiTheme="minorHAnsi" w:eastAsia="Calibri" w:hAnsiTheme="minorHAnsi" w:cs="Arial"/>
              </w:rPr>
            </w:pPr>
            <w:r w:rsidRPr="00D4408B">
              <w:rPr>
                <w:rFonts w:asciiTheme="minorHAnsi" w:eastAsia="Calibri" w:hAnsiTheme="minorHAnsi" w:cs="Arial"/>
              </w:rPr>
              <w:lastRenderedPageBreak/>
              <w:t>Přídavný pár zvláštních výstražných světel modré</w:t>
            </w:r>
            <w:r w:rsidR="000A129A">
              <w:rPr>
                <w:rFonts w:asciiTheme="minorHAnsi" w:eastAsia="Calibri" w:hAnsiTheme="minorHAnsi" w:cs="Arial"/>
              </w:rPr>
              <w:t>/</w:t>
            </w:r>
            <w:r w:rsidR="000861F9" w:rsidRPr="00D4408B">
              <w:rPr>
                <w:rFonts w:asciiTheme="minorHAnsi" w:eastAsia="Calibri" w:hAnsiTheme="minorHAnsi" w:cs="Arial"/>
              </w:rPr>
              <w:t>červené</w:t>
            </w:r>
            <w:r w:rsidRPr="00D4408B">
              <w:rPr>
                <w:rFonts w:asciiTheme="minorHAnsi" w:eastAsia="Calibri" w:hAnsiTheme="minorHAnsi" w:cs="Arial"/>
              </w:rPr>
              <w:t xml:space="preserve"> barvy v LED provedení instalován na boku v přední části vozidla (přední blatník</w:t>
            </w:r>
            <w:r w:rsidR="003C1A23">
              <w:rPr>
                <w:rFonts w:asciiTheme="minorHAnsi" w:eastAsia="Calibri" w:hAnsiTheme="minorHAnsi" w:cs="Arial"/>
              </w:rPr>
              <w:t>, nebo bok předního nárazníku</w:t>
            </w:r>
            <w:r w:rsidRPr="00D4408B">
              <w:rPr>
                <w:rFonts w:asciiTheme="minorHAnsi" w:eastAsia="Calibri" w:hAnsiTheme="minorHAnsi" w:cs="Arial"/>
              </w:rPr>
              <w:t>), vyzařující světlo do boku s minimálně 6 světelnými body</w:t>
            </w:r>
            <w:r w:rsidR="00DD5397">
              <w:rPr>
                <w:rFonts w:asciiTheme="minorHAnsi" w:eastAsia="Calibri" w:hAnsiTheme="minorHAnsi" w:cs="Arial"/>
              </w:rPr>
              <w:t xml:space="preserve"> v jednom světle</w:t>
            </w:r>
            <w:r w:rsidRPr="00D4408B">
              <w:rPr>
                <w:rFonts w:asciiTheme="minorHAnsi" w:eastAsia="Calibri" w:hAnsiTheme="minorHAnsi" w:cs="Arial"/>
              </w:rPr>
              <w:t>. Nízko profilové provedení maximálně do 10 mm hloubky. Tato světla svítí společně se světelnou rampou s možností samostatného vypnutí současně s párem světel v přední části vozidla.</w:t>
            </w:r>
          </w:p>
        </w:tc>
        <w:tc>
          <w:tcPr>
            <w:tcW w:w="3649" w:type="dxa"/>
            <w:shd w:val="clear" w:color="auto" w:fill="FFFFCC"/>
          </w:tcPr>
          <w:p w14:paraId="4997EABA" w14:textId="77777777" w:rsidR="00113805" w:rsidRPr="00113805" w:rsidRDefault="00113805" w:rsidP="00113805">
            <w:pPr>
              <w:widowControl/>
              <w:suppressAutoHyphens w:val="0"/>
              <w:spacing w:after="160" w:line="276" w:lineRule="auto"/>
              <w:ind w:left="99"/>
              <w:contextualSpacing/>
              <w:jc w:val="both"/>
              <w:rPr>
                <w:rFonts w:asciiTheme="minorHAnsi" w:eastAsia="Calibri" w:hAnsiTheme="minorHAnsi" w:cs="Arial"/>
                <w:sz w:val="20"/>
              </w:rPr>
            </w:pPr>
          </w:p>
        </w:tc>
      </w:tr>
      <w:tr w:rsidR="00113805" w:rsidRPr="00113805" w14:paraId="7DE6F78B" w14:textId="6414AC7F" w:rsidTr="00113805">
        <w:tc>
          <w:tcPr>
            <w:tcW w:w="6663" w:type="dxa"/>
          </w:tcPr>
          <w:p w14:paraId="5E7D099F" w14:textId="4514199B" w:rsidR="00113805" w:rsidRPr="00D4408B" w:rsidRDefault="00113805" w:rsidP="000A129A">
            <w:pPr>
              <w:widowControl/>
              <w:numPr>
                <w:ilvl w:val="0"/>
                <w:numId w:val="24"/>
              </w:numPr>
              <w:suppressAutoHyphens w:val="0"/>
              <w:spacing w:after="160" w:line="276" w:lineRule="auto"/>
              <w:ind w:left="459"/>
              <w:contextualSpacing/>
              <w:jc w:val="both"/>
              <w:rPr>
                <w:rFonts w:asciiTheme="minorHAnsi" w:eastAsia="Calibri" w:hAnsiTheme="minorHAnsi" w:cs="Arial"/>
              </w:rPr>
            </w:pPr>
            <w:r w:rsidRPr="00D4408B">
              <w:rPr>
                <w:rFonts w:asciiTheme="minorHAnsi" w:eastAsia="Calibri" w:hAnsiTheme="minorHAnsi" w:cs="Arial"/>
              </w:rPr>
              <w:t>Přídavný pár zvláštních výstražných světel modré</w:t>
            </w:r>
            <w:r w:rsidR="000A129A">
              <w:rPr>
                <w:rFonts w:asciiTheme="minorHAnsi" w:eastAsia="Calibri" w:hAnsiTheme="minorHAnsi" w:cs="Arial"/>
              </w:rPr>
              <w:t>/</w:t>
            </w:r>
            <w:r w:rsidR="00426F7D" w:rsidRPr="00D4408B">
              <w:rPr>
                <w:rFonts w:asciiTheme="minorHAnsi" w:eastAsia="Calibri" w:hAnsiTheme="minorHAnsi" w:cs="Arial"/>
              </w:rPr>
              <w:t xml:space="preserve">červené </w:t>
            </w:r>
            <w:r w:rsidRPr="00D4408B">
              <w:rPr>
                <w:rFonts w:asciiTheme="minorHAnsi" w:eastAsia="Calibri" w:hAnsiTheme="minorHAnsi" w:cs="Arial"/>
              </w:rPr>
              <w:t>barvy v LED provedení instalován</w:t>
            </w:r>
            <w:r w:rsidRPr="00D4408B">
              <w:rPr>
                <w:rFonts w:asciiTheme="minorHAnsi" w:hAnsiTheme="minorHAnsi" w:cs="Arial"/>
                <w:lang w:eastAsia="ar-SA" w:bidi="ar-SA"/>
              </w:rPr>
              <w:t xml:space="preserve"> na boku střechy vzadu nahoře, </w:t>
            </w:r>
            <w:r w:rsidRPr="00D4408B">
              <w:rPr>
                <w:rFonts w:asciiTheme="minorHAnsi" w:eastAsia="Calibri" w:hAnsiTheme="minorHAnsi" w:cs="Arial"/>
              </w:rPr>
              <w:t>vyzařující světlo do boku s minimálně 6 světelnými body</w:t>
            </w:r>
            <w:r w:rsidR="00DD5397">
              <w:rPr>
                <w:rFonts w:asciiTheme="minorHAnsi" w:eastAsia="Calibri" w:hAnsiTheme="minorHAnsi" w:cs="Arial"/>
              </w:rPr>
              <w:t xml:space="preserve"> v jednom světle</w:t>
            </w:r>
            <w:r w:rsidRPr="00D4408B">
              <w:rPr>
                <w:rFonts w:asciiTheme="minorHAnsi" w:eastAsia="Calibri" w:hAnsiTheme="minorHAnsi" w:cs="Arial"/>
              </w:rPr>
              <w:t>. Nízko profilové provedení maximálně do 10 mm hloubky. Tato světla svítí společně se světelnou rampou.</w:t>
            </w:r>
          </w:p>
        </w:tc>
        <w:tc>
          <w:tcPr>
            <w:tcW w:w="3649" w:type="dxa"/>
            <w:shd w:val="clear" w:color="auto" w:fill="FFFFCC"/>
          </w:tcPr>
          <w:p w14:paraId="082A768E" w14:textId="77777777" w:rsidR="00113805" w:rsidRPr="00113805" w:rsidRDefault="00113805" w:rsidP="00113805">
            <w:pPr>
              <w:widowControl/>
              <w:suppressAutoHyphens w:val="0"/>
              <w:spacing w:after="160" w:line="276" w:lineRule="auto"/>
              <w:ind w:left="99"/>
              <w:contextualSpacing/>
              <w:jc w:val="both"/>
              <w:rPr>
                <w:rFonts w:asciiTheme="minorHAnsi" w:eastAsia="Calibri" w:hAnsiTheme="minorHAnsi" w:cs="Arial"/>
                <w:sz w:val="20"/>
              </w:rPr>
            </w:pPr>
          </w:p>
        </w:tc>
      </w:tr>
      <w:tr w:rsidR="00113805" w:rsidRPr="00113805" w14:paraId="22520693" w14:textId="6012E712" w:rsidTr="00113805">
        <w:tc>
          <w:tcPr>
            <w:tcW w:w="6663" w:type="dxa"/>
          </w:tcPr>
          <w:p w14:paraId="20B38715" w14:textId="7BE1E5DC" w:rsidR="00113805" w:rsidRPr="00D4408B" w:rsidRDefault="0053348E" w:rsidP="000A129A">
            <w:pPr>
              <w:widowControl/>
              <w:numPr>
                <w:ilvl w:val="0"/>
                <w:numId w:val="24"/>
              </w:numPr>
              <w:suppressAutoHyphens w:val="0"/>
              <w:spacing w:after="160" w:line="276" w:lineRule="auto"/>
              <w:ind w:left="459"/>
              <w:contextualSpacing/>
              <w:jc w:val="both"/>
              <w:rPr>
                <w:rFonts w:asciiTheme="minorHAnsi" w:eastAsia="Calibri" w:hAnsiTheme="minorHAnsi" w:cs="Arial"/>
              </w:rPr>
            </w:pPr>
            <w:r w:rsidRPr="00D4408B">
              <w:rPr>
                <w:rFonts w:asciiTheme="minorHAnsi" w:eastAsia="Calibri" w:hAnsiTheme="minorHAnsi" w:cs="Arial"/>
              </w:rPr>
              <w:t>LED modré</w:t>
            </w:r>
            <w:r w:rsidR="000A129A">
              <w:rPr>
                <w:rFonts w:asciiTheme="minorHAnsi" w:eastAsia="Calibri" w:hAnsiTheme="minorHAnsi" w:cs="Arial"/>
              </w:rPr>
              <w:t>/</w:t>
            </w:r>
            <w:r w:rsidRPr="00D4408B">
              <w:rPr>
                <w:rFonts w:asciiTheme="minorHAnsi" w:eastAsia="Calibri" w:hAnsiTheme="minorHAnsi" w:cs="Arial"/>
              </w:rPr>
              <w:t xml:space="preserve">červené světlo s min. 8 světelnými body připevněno na čelním skle zevnitř pomocí přísavek, umístění nad přístrojovou deskou. Světlo musí být schváleného typu, zapojeno do </w:t>
            </w:r>
            <w:proofErr w:type="spellStart"/>
            <w:r w:rsidRPr="00D4408B">
              <w:rPr>
                <w:rFonts w:asciiTheme="minorHAnsi" w:eastAsia="Calibri" w:hAnsiTheme="minorHAnsi" w:cs="Arial"/>
              </w:rPr>
              <w:t>zapalovačové</w:t>
            </w:r>
            <w:proofErr w:type="spellEnd"/>
            <w:r w:rsidRPr="00D4408B">
              <w:rPr>
                <w:rFonts w:asciiTheme="minorHAnsi" w:eastAsia="Calibri" w:hAnsiTheme="minorHAnsi" w:cs="Arial"/>
              </w:rPr>
              <w:t xml:space="preserve"> zásuvky integrované do přístrojové desky poblíž tohoto světla. Zásuvka</w:t>
            </w:r>
            <w:r w:rsidR="00113805" w:rsidRPr="00D4408B">
              <w:rPr>
                <w:rFonts w:asciiTheme="minorHAnsi" w:eastAsia="Calibri" w:hAnsiTheme="minorHAnsi" w:cs="Arial"/>
              </w:rPr>
              <w:t xml:space="preserve"> napojená na přídavná modrá </w:t>
            </w:r>
            <w:r w:rsidRPr="00D4408B">
              <w:rPr>
                <w:rFonts w:asciiTheme="minorHAnsi" w:eastAsia="Calibri" w:hAnsiTheme="minorHAnsi" w:cs="Arial"/>
              </w:rPr>
              <w:t xml:space="preserve">a červená světla v nárazníku. </w:t>
            </w:r>
            <w:r w:rsidR="00113805" w:rsidRPr="00D4408B">
              <w:rPr>
                <w:rFonts w:asciiTheme="minorHAnsi" w:eastAsia="Calibri" w:hAnsiTheme="minorHAnsi" w:cs="Arial"/>
              </w:rPr>
              <w:t xml:space="preserve">Přesné umístění </w:t>
            </w:r>
            <w:r w:rsidRPr="00D4408B">
              <w:rPr>
                <w:rFonts w:asciiTheme="minorHAnsi" w:eastAsia="Calibri" w:hAnsiTheme="minorHAnsi" w:cs="Arial"/>
              </w:rPr>
              <w:t xml:space="preserve">světla a </w:t>
            </w:r>
            <w:r w:rsidR="00113805" w:rsidRPr="00D4408B">
              <w:rPr>
                <w:rFonts w:asciiTheme="minorHAnsi" w:eastAsia="Calibri" w:hAnsiTheme="minorHAnsi" w:cs="Arial"/>
              </w:rPr>
              <w:t>zásuvky určí zadavatel. Zásuvka bez optické kontroly.</w:t>
            </w:r>
          </w:p>
        </w:tc>
        <w:tc>
          <w:tcPr>
            <w:tcW w:w="3649" w:type="dxa"/>
            <w:shd w:val="clear" w:color="auto" w:fill="FFFFCC"/>
          </w:tcPr>
          <w:p w14:paraId="5037944D" w14:textId="77777777" w:rsidR="00113805" w:rsidRPr="00113805" w:rsidRDefault="00113805" w:rsidP="00113805">
            <w:pPr>
              <w:widowControl/>
              <w:suppressAutoHyphens w:val="0"/>
              <w:spacing w:after="160" w:line="276" w:lineRule="auto"/>
              <w:ind w:left="99"/>
              <w:contextualSpacing/>
              <w:jc w:val="both"/>
              <w:rPr>
                <w:rFonts w:asciiTheme="minorHAnsi" w:eastAsia="Calibri" w:hAnsiTheme="minorHAnsi" w:cs="Arial"/>
                <w:sz w:val="20"/>
              </w:rPr>
            </w:pPr>
          </w:p>
        </w:tc>
      </w:tr>
      <w:tr w:rsidR="00113805" w:rsidRPr="00113805" w14:paraId="1B33DAC8" w14:textId="7F4123FD" w:rsidTr="00113805">
        <w:tc>
          <w:tcPr>
            <w:tcW w:w="6663" w:type="dxa"/>
          </w:tcPr>
          <w:p w14:paraId="3FD2F5FE" w14:textId="69608E66" w:rsidR="00113805" w:rsidRPr="00D4408B" w:rsidRDefault="00113805" w:rsidP="0053348E">
            <w:pPr>
              <w:widowControl/>
              <w:numPr>
                <w:ilvl w:val="0"/>
                <w:numId w:val="24"/>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Na levém a pravém boku u hrany střechy celkem 4 ks bílé LED pracovní světlo s min. 36 ks světelnými body v každém LED světle, ve žlutém krytu na osvětlení okolí vozidla, ovládané z místa řidiče vypínači, samostatně zapínatelné strany. </w:t>
            </w:r>
          </w:p>
        </w:tc>
        <w:tc>
          <w:tcPr>
            <w:tcW w:w="3649" w:type="dxa"/>
            <w:shd w:val="clear" w:color="auto" w:fill="FFFFCC"/>
          </w:tcPr>
          <w:p w14:paraId="010E8ED6" w14:textId="77777777" w:rsidR="00113805" w:rsidRPr="00113805" w:rsidRDefault="00113805" w:rsidP="00113805"/>
        </w:tc>
      </w:tr>
      <w:tr w:rsidR="00113805" w:rsidRPr="00113805" w14:paraId="19D9637B" w14:textId="268A46D7" w:rsidTr="00113805">
        <w:tc>
          <w:tcPr>
            <w:tcW w:w="6663" w:type="dxa"/>
          </w:tcPr>
          <w:p w14:paraId="2F5CE567" w14:textId="2DD5633A" w:rsidR="00113805" w:rsidRPr="00D4408B" w:rsidRDefault="00113805" w:rsidP="0053348E">
            <w:pPr>
              <w:pStyle w:val="Odstavecseseznamem"/>
              <w:widowControl/>
              <w:numPr>
                <w:ilvl w:val="0"/>
                <w:numId w:val="24"/>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Přídavná zpětná pracovní LED světla 2 ks na zadní hraně střechy vozidla osvětlující prostor za vozidlem, napojené na zpátečku, s možností zapnutí u zadních dveří, s optickou kontrolou v zorném poli řidiče.  Světlo musí osvětlit dostatečně prostor za vozidlem.</w:t>
            </w:r>
          </w:p>
        </w:tc>
        <w:tc>
          <w:tcPr>
            <w:tcW w:w="3649" w:type="dxa"/>
            <w:shd w:val="clear" w:color="auto" w:fill="FFFFCC"/>
          </w:tcPr>
          <w:p w14:paraId="21CC6832" w14:textId="77777777" w:rsidR="00113805" w:rsidRPr="00113805" w:rsidRDefault="00113805" w:rsidP="00113805"/>
        </w:tc>
      </w:tr>
      <w:tr w:rsidR="00113805" w:rsidRPr="00113805" w14:paraId="3E7885EF" w14:textId="39C60D16" w:rsidTr="00113805">
        <w:tc>
          <w:tcPr>
            <w:tcW w:w="6663" w:type="dxa"/>
          </w:tcPr>
          <w:p w14:paraId="43CA2EF7" w14:textId="77777777" w:rsidR="00113805" w:rsidRPr="00D4408B" w:rsidRDefault="00113805" w:rsidP="00113805">
            <w:pPr>
              <w:pStyle w:val="Odstavecseseznamem"/>
              <w:widowControl/>
              <w:numPr>
                <w:ilvl w:val="0"/>
                <w:numId w:val="24"/>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Zvuková signalizace pro chodce při couvání.</w:t>
            </w:r>
          </w:p>
        </w:tc>
        <w:tc>
          <w:tcPr>
            <w:tcW w:w="3649" w:type="dxa"/>
            <w:shd w:val="clear" w:color="auto" w:fill="FFFFCC"/>
          </w:tcPr>
          <w:p w14:paraId="7DF0C8B0" w14:textId="77777777" w:rsidR="00113805" w:rsidRPr="00113805" w:rsidRDefault="00113805" w:rsidP="00113805"/>
        </w:tc>
      </w:tr>
      <w:tr w:rsidR="00113805" w:rsidRPr="00113805" w14:paraId="7551EC67" w14:textId="194FF93B" w:rsidTr="00113805">
        <w:tc>
          <w:tcPr>
            <w:tcW w:w="6663" w:type="dxa"/>
          </w:tcPr>
          <w:p w14:paraId="30B6F140" w14:textId="58D047EB" w:rsidR="00113805" w:rsidRPr="00D4408B" w:rsidRDefault="00113805" w:rsidP="0028027C">
            <w:pPr>
              <w:pStyle w:val="Odstavecseseznamem"/>
              <w:numPr>
                <w:ilvl w:val="0"/>
                <w:numId w:val="24"/>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LED střešní směrová světla vzadu vpravo a vlevo svítící dozadu, min. </w:t>
            </w:r>
            <w:r w:rsidR="0028027C">
              <w:rPr>
                <w:rFonts w:asciiTheme="minorHAnsi" w:hAnsiTheme="minorHAnsi" w:cs="Arial"/>
                <w:lang w:eastAsia="ar-SA" w:bidi="ar-SA"/>
              </w:rPr>
              <w:t>3</w:t>
            </w:r>
            <w:r w:rsidRPr="00D4408B">
              <w:rPr>
                <w:rFonts w:asciiTheme="minorHAnsi" w:hAnsiTheme="minorHAnsi" w:cs="Arial"/>
                <w:lang w:eastAsia="ar-SA" w:bidi="ar-SA"/>
              </w:rPr>
              <w:t xml:space="preserve"> ks LED světelných bodů v každém světle.</w:t>
            </w:r>
          </w:p>
        </w:tc>
        <w:tc>
          <w:tcPr>
            <w:tcW w:w="3649" w:type="dxa"/>
            <w:shd w:val="clear" w:color="auto" w:fill="FFFFCC"/>
          </w:tcPr>
          <w:p w14:paraId="2C19187D" w14:textId="77777777" w:rsidR="00113805" w:rsidRPr="00113805" w:rsidRDefault="00113805" w:rsidP="00113805"/>
        </w:tc>
      </w:tr>
      <w:tr w:rsidR="00DA3055" w:rsidRPr="00113805" w14:paraId="62578CAC" w14:textId="77777777" w:rsidTr="00113805">
        <w:tc>
          <w:tcPr>
            <w:tcW w:w="6663" w:type="dxa"/>
          </w:tcPr>
          <w:p w14:paraId="15E334AB" w14:textId="20F79D26" w:rsidR="00DA3055" w:rsidRPr="00DA3055" w:rsidRDefault="00DA3055" w:rsidP="00DA3055">
            <w:pPr>
              <w:pStyle w:val="Odstavecseseznamem"/>
              <w:numPr>
                <w:ilvl w:val="0"/>
                <w:numId w:val="24"/>
              </w:numPr>
              <w:spacing w:line="276" w:lineRule="auto"/>
              <w:ind w:left="459"/>
              <w:jc w:val="both"/>
              <w:rPr>
                <w:rFonts w:asciiTheme="minorHAnsi" w:hAnsiTheme="minorHAnsi" w:cs="Arial"/>
                <w:lang w:eastAsia="ar-SA" w:bidi="ar-SA"/>
              </w:rPr>
            </w:pPr>
            <w:bookmarkStart w:id="3" w:name="OLE_LINK5"/>
            <w:bookmarkStart w:id="4" w:name="OLE_LINK6"/>
            <w:r w:rsidRPr="00DA3055">
              <w:rPr>
                <w:rFonts w:asciiTheme="minorHAnsi" w:hAnsiTheme="minorHAnsi" w:cs="Arial"/>
                <w:lang w:eastAsia="ar-SA" w:bidi="ar-SA"/>
              </w:rPr>
              <w:t>Modrá a červená barva u veškerých výstražných světel v poměru 1 : 1, červená barva u všech výstražných světel orientována na levé straně vozidla.</w:t>
            </w:r>
            <w:bookmarkEnd w:id="3"/>
            <w:bookmarkEnd w:id="4"/>
          </w:p>
        </w:tc>
        <w:tc>
          <w:tcPr>
            <w:tcW w:w="3649" w:type="dxa"/>
            <w:shd w:val="clear" w:color="auto" w:fill="FFFFCC"/>
          </w:tcPr>
          <w:p w14:paraId="48683F77" w14:textId="77777777" w:rsidR="00DA3055" w:rsidRPr="00113805" w:rsidRDefault="00DA3055" w:rsidP="00113805"/>
        </w:tc>
      </w:tr>
      <w:tr w:rsidR="00113805" w:rsidRPr="00113805" w14:paraId="590B69E2" w14:textId="59CD34E5" w:rsidTr="00113805">
        <w:tc>
          <w:tcPr>
            <w:tcW w:w="6663" w:type="dxa"/>
          </w:tcPr>
          <w:p w14:paraId="62E7288C" w14:textId="0E29E3A8" w:rsidR="00113805" w:rsidRPr="00DA3055" w:rsidRDefault="00D4408B" w:rsidP="00B4650F">
            <w:pPr>
              <w:pStyle w:val="Odstavecseseznamem"/>
              <w:widowControl/>
              <w:numPr>
                <w:ilvl w:val="0"/>
                <w:numId w:val="24"/>
              </w:numPr>
              <w:suppressAutoHyphens w:val="0"/>
              <w:spacing w:line="276" w:lineRule="auto"/>
              <w:ind w:left="414" w:hanging="357"/>
              <w:jc w:val="both"/>
              <w:rPr>
                <w:rFonts w:asciiTheme="minorHAnsi" w:eastAsia="Calibri" w:hAnsiTheme="minorHAnsi" w:cs="Arial"/>
              </w:rPr>
            </w:pPr>
            <w:r w:rsidRPr="00DA3055">
              <w:rPr>
                <w:rFonts w:asciiTheme="minorHAnsi" w:eastAsia="Calibri" w:hAnsiTheme="minorHAnsi" w:cs="Arial"/>
              </w:rPr>
              <w:t xml:space="preserve">Veškeré spínače </w:t>
            </w:r>
            <w:r w:rsidR="00085177">
              <w:rPr>
                <w:rFonts w:asciiTheme="minorHAnsi" w:eastAsia="Calibri" w:hAnsiTheme="minorHAnsi" w:cs="Arial"/>
              </w:rPr>
              <w:t xml:space="preserve">a kontrolky </w:t>
            </w:r>
            <w:r w:rsidRPr="00DA3055">
              <w:rPr>
                <w:rFonts w:asciiTheme="minorHAnsi" w:eastAsia="Calibri" w:hAnsiTheme="minorHAnsi" w:cs="Arial"/>
              </w:rPr>
              <w:t xml:space="preserve">zástavby osazeny LED kontrolkou. </w:t>
            </w:r>
            <w:r w:rsidR="00113805" w:rsidRPr="00DA3055">
              <w:rPr>
                <w:rFonts w:asciiTheme="minorHAnsi" w:eastAsia="Calibri" w:hAnsiTheme="minorHAnsi" w:cs="Arial"/>
              </w:rPr>
              <w:t>Veškeré instalace výstražných světelných a zvukových zařízení odsouhlasí před montáží zadavatel.</w:t>
            </w:r>
          </w:p>
        </w:tc>
        <w:tc>
          <w:tcPr>
            <w:tcW w:w="3649" w:type="dxa"/>
            <w:shd w:val="clear" w:color="auto" w:fill="FFFFCC"/>
          </w:tcPr>
          <w:p w14:paraId="30732BF4" w14:textId="77777777" w:rsidR="00113805" w:rsidRPr="00113805" w:rsidRDefault="00113805" w:rsidP="00113805">
            <w:pPr>
              <w:widowControl/>
              <w:suppressAutoHyphens w:val="0"/>
              <w:spacing w:after="160" w:line="276" w:lineRule="auto"/>
              <w:ind w:left="99"/>
              <w:contextualSpacing/>
              <w:jc w:val="both"/>
              <w:rPr>
                <w:rFonts w:asciiTheme="minorHAnsi" w:eastAsia="Calibri" w:hAnsiTheme="minorHAnsi" w:cs="Arial"/>
                <w:sz w:val="20"/>
              </w:rPr>
            </w:pPr>
          </w:p>
        </w:tc>
      </w:tr>
    </w:tbl>
    <w:p w14:paraId="06C64113" w14:textId="14BCB23F" w:rsidR="004D2B45" w:rsidRPr="00353C5B" w:rsidRDefault="004D2B45" w:rsidP="00113805">
      <w:pPr>
        <w:pStyle w:val="Nadpis1"/>
      </w:pPr>
      <w:r w:rsidRPr="00353C5B">
        <w:t>Zadavatel požaduje dodat s vozidlem následující dokumentaci a technickou podporu</w:t>
      </w:r>
    </w:p>
    <w:tbl>
      <w:tblPr>
        <w:tblStyle w:val="Mkatabulky"/>
        <w:tblW w:w="10312" w:type="dxa"/>
        <w:tblInd w:w="108" w:type="dxa"/>
        <w:tblLayout w:type="fixed"/>
        <w:tblLook w:val="04A0" w:firstRow="1" w:lastRow="0" w:firstColumn="1" w:lastColumn="0" w:noHBand="0" w:noVBand="1"/>
      </w:tblPr>
      <w:tblGrid>
        <w:gridCol w:w="6663"/>
        <w:gridCol w:w="3649"/>
      </w:tblGrid>
      <w:tr w:rsidR="00113805" w:rsidRPr="00353C5B" w14:paraId="21994A5E" w14:textId="77777777" w:rsidTr="00113805">
        <w:trPr>
          <w:trHeight w:val="489"/>
        </w:trPr>
        <w:tc>
          <w:tcPr>
            <w:tcW w:w="6663" w:type="dxa"/>
          </w:tcPr>
          <w:p w14:paraId="5661CF07" w14:textId="77777777" w:rsidR="00113805" w:rsidRPr="000533B5" w:rsidRDefault="00113805" w:rsidP="00D4408B">
            <w:pPr>
              <w:jc w:val="center"/>
              <w:rPr>
                <w:rFonts w:cs="Arial"/>
                <w:b/>
                <w:bCs/>
                <w:lang w:eastAsia="cs-CZ"/>
              </w:rPr>
            </w:pPr>
            <w:r w:rsidRPr="000533B5">
              <w:rPr>
                <w:rFonts w:cs="Arial"/>
                <w:b/>
                <w:bCs/>
                <w:lang w:eastAsia="cs-CZ"/>
              </w:rPr>
              <w:t>Požadované parametry</w:t>
            </w:r>
          </w:p>
        </w:tc>
        <w:tc>
          <w:tcPr>
            <w:tcW w:w="3649" w:type="dxa"/>
          </w:tcPr>
          <w:p w14:paraId="01501437" w14:textId="77777777" w:rsidR="00113805" w:rsidRPr="000533B5" w:rsidRDefault="00113805" w:rsidP="00D4408B">
            <w:pPr>
              <w:jc w:val="center"/>
              <w:rPr>
                <w:rFonts w:cs="Arial"/>
                <w:b/>
                <w:bCs/>
                <w:lang w:eastAsia="cs-CZ"/>
              </w:rPr>
            </w:pPr>
            <w:r w:rsidRPr="000533B5">
              <w:rPr>
                <w:rFonts w:cs="Arial"/>
                <w:b/>
                <w:bCs/>
                <w:lang w:eastAsia="cs-CZ"/>
              </w:rPr>
              <w:t>Parametry nabízené dodavatelem</w:t>
            </w:r>
          </w:p>
          <w:p w14:paraId="78243F32" w14:textId="77777777" w:rsidR="00113805" w:rsidRPr="000533B5" w:rsidRDefault="00113805" w:rsidP="00D4408B">
            <w:pPr>
              <w:jc w:val="center"/>
              <w:rPr>
                <w:rFonts w:cs="Arial"/>
                <w:b/>
                <w:bCs/>
                <w:lang w:eastAsia="cs-CZ"/>
              </w:rPr>
            </w:pPr>
            <w:r w:rsidRPr="000533B5">
              <w:rPr>
                <w:rFonts w:cs="Arial"/>
                <w:b/>
                <w:bCs/>
                <w:color w:val="C00000"/>
                <w:lang w:eastAsia="cs-CZ"/>
              </w:rPr>
              <w:t>Doplní dodavatel</w:t>
            </w:r>
          </w:p>
        </w:tc>
      </w:tr>
      <w:tr w:rsidR="00113805" w:rsidRPr="00113805" w14:paraId="542B8941" w14:textId="3B85518A" w:rsidTr="00113805">
        <w:tc>
          <w:tcPr>
            <w:tcW w:w="6663" w:type="dxa"/>
          </w:tcPr>
          <w:p w14:paraId="5E85F597" w14:textId="3202C484" w:rsidR="00113805" w:rsidRPr="00113805" w:rsidRDefault="00113805" w:rsidP="007363C3">
            <w:pPr>
              <w:widowControl/>
              <w:numPr>
                <w:ilvl w:val="0"/>
                <w:numId w:val="25"/>
              </w:numPr>
              <w:suppressAutoHyphens w:val="0"/>
              <w:spacing w:after="160" w:line="276" w:lineRule="auto"/>
              <w:ind w:left="459"/>
              <w:contextualSpacing/>
              <w:jc w:val="both"/>
              <w:rPr>
                <w:rFonts w:asciiTheme="minorHAnsi" w:eastAsia="Calibri" w:hAnsiTheme="minorHAnsi" w:cs="Arial"/>
              </w:rPr>
            </w:pPr>
            <w:r w:rsidRPr="00113805">
              <w:rPr>
                <w:rFonts w:asciiTheme="minorHAnsi" w:eastAsia="Calibri" w:hAnsiTheme="minorHAnsi" w:cs="Arial"/>
              </w:rPr>
              <w:t>Návod k obsluze a údržbě vozidla</w:t>
            </w:r>
            <w:r w:rsidR="00F74A92">
              <w:rPr>
                <w:rFonts w:asciiTheme="minorHAnsi" w:eastAsia="Calibri" w:hAnsiTheme="minorHAnsi" w:cs="Arial"/>
              </w:rPr>
              <w:t xml:space="preserve"> v českém jazyce,</w:t>
            </w:r>
            <w:r w:rsidRPr="00113805">
              <w:rPr>
                <w:rFonts w:asciiTheme="minorHAnsi" w:eastAsia="Calibri" w:hAnsiTheme="minorHAnsi" w:cs="Arial"/>
              </w:rPr>
              <w:t xml:space="preserve"> </w:t>
            </w:r>
            <w:r w:rsidR="00F74A92">
              <w:rPr>
                <w:rFonts w:asciiTheme="minorHAnsi" w:eastAsia="Calibri" w:hAnsiTheme="minorHAnsi" w:cs="Arial"/>
              </w:rPr>
              <w:t xml:space="preserve">návod k obsluze a údržbě </w:t>
            </w:r>
            <w:r w:rsidRPr="00113805">
              <w:rPr>
                <w:rFonts w:asciiTheme="minorHAnsi" w:eastAsia="Calibri" w:hAnsiTheme="minorHAnsi" w:cs="Arial"/>
              </w:rPr>
              <w:t>zástavby v českém jazyce</w:t>
            </w:r>
            <w:r w:rsidR="00F74A92">
              <w:rPr>
                <w:rFonts w:asciiTheme="minorHAnsi" w:eastAsia="Calibri" w:hAnsiTheme="minorHAnsi" w:cs="Arial"/>
              </w:rPr>
              <w:t xml:space="preserve"> v elektronické podobě</w:t>
            </w:r>
            <w:r w:rsidRPr="00113805">
              <w:rPr>
                <w:rFonts w:asciiTheme="minorHAnsi" w:eastAsia="Calibri" w:hAnsiTheme="minorHAnsi" w:cs="Arial"/>
              </w:rPr>
              <w:t>.</w:t>
            </w:r>
          </w:p>
        </w:tc>
        <w:tc>
          <w:tcPr>
            <w:tcW w:w="3649" w:type="dxa"/>
            <w:shd w:val="clear" w:color="auto" w:fill="FFFFCC"/>
          </w:tcPr>
          <w:p w14:paraId="0495DF9F" w14:textId="77777777" w:rsidR="00113805" w:rsidRPr="00113805" w:rsidRDefault="00113805" w:rsidP="00113805">
            <w:pPr>
              <w:widowControl/>
              <w:suppressAutoHyphens w:val="0"/>
              <w:spacing w:after="160" w:line="276" w:lineRule="auto"/>
              <w:ind w:left="360"/>
              <w:contextualSpacing/>
              <w:jc w:val="both"/>
              <w:rPr>
                <w:rFonts w:asciiTheme="minorHAnsi" w:eastAsia="Calibri" w:hAnsiTheme="minorHAnsi" w:cs="Arial"/>
              </w:rPr>
            </w:pPr>
          </w:p>
        </w:tc>
      </w:tr>
      <w:tr w:rsidR="00113805" w:rsidRPr="00113805" w14:paraId="41E1F3D8" w14:textId="04B08AFE" w:rsidTr="00113805">
        <w:tc>
          <w:tcPr>
            <w:tcW w:w="6663" w:type="dxa"/>
          </w:tcPr>
          <w:p w14:paraId="253D75EE" w14:textId="2F39CCE1" w:rsidR="00113805" w:rsidRPr="00113805" w:rsidRDefault="00F74A92" w:rsidP="00113805">
            <w:pPr>
              <w:widowControl/>
              <w:numPr>
                <w:ilvl w:val="0"/>
                <w:numId w:val="25"/>
              </w:numPr>
              <w:suppressAutoHyphens w:val="0"/>
              <w:spacing w:after="160" w:line="276" w:lineRule="auto"/>
              <w:ind w:left="459"/>
              <w:contextualSpacing/>
              <w:jc w:val="both"/>
              <w:rPr>
                <w:rFonts w:asciiTheme="minorHAnsi" w:eastAsia="Calibri" w:hAnsiTheme="minorHAnsi" w:cs="Arial"/>
              </w:rPr>
            </w:pPr>
            <w:r>
              <w:rPr>
                <w:rFonts w:asciiTheme="minorHAnsi" w:eastAsia="Calibri" w:hAnsiTheme="minorHAnsi" w:cs="Arial"/>
              </w:rPr>
              <w:lastRenderedPageBreak/>
              <w:t>2x p</w:t>
            </w:r>
            <w:r w:rsidR="00113805" w:rsidRPr="00113805">
              <w:rPr>
                <w:rFonts w:asciiTheme="minorHAnsi" w:eastAsia="Calibri" w:hAnsiTheme="minorHAnsi" w:cs="Arial"/>
              </w:rPr>
              <w:t>odrobné schéma rozvodu 230V zástavby s popisem v českém jazyce</w:t>
            </w:r>
            <w:r>
              <w:rPr>
                <w:rFonts w:asciiTheme="minorHAnsi" w:eastAsia="Calibri" w:hAnsiTheme="minorHAnsi" w:cs="Arial"/>
              </w:rPr>
              <w:t xml:space="preserve"> 1x umístěné poblíž rozvaděče 230V</w:t>
            </w:r>
            <w:r w:rsidR="00113805" w:rsidRPr="00113805">
              <w:rPr>
                <w:rFonts w:asciiTheme="minorHAnsi" w:eastAsia="Calibri" w:hAnsiTheme="minorHAnsi" w:cs="Arial"/>
              </w:rPr>
              <w:t>.</w:t>
            </w:r>
          </w:p>
        </w:tc>
        <w:tc>
          <w:tcPr>
            <w:tcW w:w="3649" w:type="dxa"/>
            <w:shd w:val="clear" w:color="auto" w:fill="FFFFCC"/>
          </w:tcPr>
          <w:p w14:paraId="03D0D68B" w14:textId="77777777" w:rsidR="00113805" w:rsidRPr="00113805" w:rsidRDefault="00113805" w:rsidP="00113805">
            <w:pPr>
              <w:widowControl/>
              <w:suppressAutoHyphens w:val="0"/>
              <w:spacing w:after="160" w:line="276" w:lineRule="auto"/>
              <w:ind w:left="360"/>
              <w:contextualSpacing/>
              <w:jc w:val="both"/>
              <w:rPr>
                <w:rFonts w:asciiTheme="minorHAnsi" w:eastAsia="Calibri" w:hAnsiTheme="minorHAnsi" w:cs="Arial"/>
              </w:rPr>
            </w:pPr>
          </w:p>
        </w:tc>
      </w:tr>
      <w:tr w:rsidR="00113805" w:rsidRPr="00113805" w14:paraId="05912ECF" w14:textId="7DC342AC" w:rsidTr="00113805">
        <w:tc>
          <w:tcPr>
            <w:tcW w:w="6663" w:type="dxa"/>
          </w:tcPr>
          <w:p w14:paraId="14546AC8" w14:textId="77777777" w:rsidR="00113805" w:rsidRPr="00113805" w:rsidRDefault="00113805" w:rsidP="00113805">
            <w:pPr>
              <w:widowControl/>
              <w:numPr>
                <w:ilvl w:val="0"/>
                <w:numId w:val="25"/>
              </w:numPr>
              <w:suppressAutoHyphens w:val="0"/>
              <w:spacing w:after="160" w:line="276" w:lineRule="auto"/>
              <w:ind w:left="459"/>
              <w:contextualSpacing/>
              <w:jc w:val="both"/>
              <w:rPr>
                <w:rFonts w:asciiTheme="minorHAnsi" w:eastAsia="Calibri" w:hAnsiTheme="minorHAnsi" w:cs="Arial"/>
              </w:rPr>
            </w:pPr>
            <w:r w:rsidRPr="00113805">
              <w:rPr>
                <w:rFonts w:asciiTheme="minorHAnsi" w:eastAsia="Calibri" w:hAnsiTheme="minorHAnsi" w:cs="Arial"/>
              </w:rPr>
              <w:t>Podrobné schéma rozvodu 12V zástavby s popisem v českém jazyce.</w:t>
            </w:r>
          </w:p>
        </w:tc>
        <w:tc>
          <w:tcPr>
            <w:tcW w:w="3649" w:type="dxa"/>
            <w:shd w:val="clear" w:color="auto" w:fill="FFFFCC"/>
          </w:tcPr>
          <w:p w14:paraId="46E1B8D2" w14:textId="77777777" w:rsidR="00113805" w:rsidRPr="00113805" w:rsidRDefault="00113805" w:rsidP="00113805">
            <w:pPr>
              <w:widowControl/>
              <w:suppressAutoHyphens w:val="0"/>
              <w:spacing w:after="160" w:line="276" w:lineRule="auto"/>
              <w:ind w:left="360"/>
              <w:contextualSpacing/>
              <w:jc w:val="both"/>
              <w:rPr>
                <w:rFonts w:asciiTheme="minorHAnsi" w:eastAsia="Calibri" w:hAnsiTheme="minorHAnsi" w:cs="Arial"/>
              </w:rPr>
            </w:pPr>
          </w:p>
        </w:tc>
      </w:tr>
      <w:tr w:rsidR="00113805" w:rsidRPr="00113805" w14:paraId="59B89895" w14:textId="5C7C1F56" w:rsidTr="00113805">
        <w:tc>
          <w:tcPr>
            <w:tcW w:w="6663" w:type="dxa"/>
          </w:tcPr>
          <w:p w14:paraId="2DBD7EDC" w14:textId="2FFBCC1F" w:rsidR="00113805" w:rsidRPr="00113805" w:rsidRDefault="00113805" w:rsidP="00113805">
            <w:pPr>
              <w:widowControl/>
              <w:numPr>
                <w:ilvl w:val="0"/>
                <w:numId w:val="25"/>
              </w:numPr>
              <w:suppressAutoHyphens w:val="0"/>
              <w:spacing w:after="160" w:line="276" w:lineRule="auto"/>
              <w:ind w:left="459"/>
              <w:contextualSpacing/>
              <w:jc w:val="both"/>
              <w:rPr>
                <w:rFonts w:asciiTheme="minorHAnsi" w:eastAsia="Calibri" w:hAnsiTheme="minorHAnsi" w:cs="Arial"/>
              </w:rPr>
            </w:pPr>
            <w:r w:rsidRPr="00113805">
              <w:rPr>
                <w:rFonts w:asciiTheme="minorHAnsi" w:eastAsia="Calibri" w:hAnsiTheme="minorHAnsi" w:cs="Arial"/>
              </w:rPr>
              <w:t>Výchozí revizní zprávu rozvodu 230V v českém jazyce</w:t>
            </w:r>
            <w:r w:rsidR="00D103AA">
              <w:rPr>
                <w:rFonts w:asciiTheme="minorHAnsi" w:eastAsia="Calibri" w:hAnsiTheme="minorHAnsi" w:cs="Arial"/>
              </w:rPr>
              <w:t xml:space="preserve"> </w:t>
            </w:r>
            <w:r w:rsidR="00D103AA" w:rsidRPr="00D103AA">
              <w:rPr>
                <w:rFonts w:asciiTheme="minorHAnsi" w:eastAsia="Calibri" w:hAnsiTheme="minorHAnsi" w:cs="Arial"/>
              </w:rPr>
              <w:t>dle nařízení vlády č. 190/2022 Sb</w:t>
            </w:r>
            <w:r w:rsidRPr="00113805">
              <w:rPr>
                <w:rFonts w:asciiTheme="minorHAnsi" w:eastAsia="Calibri" w:hAnsiTheme="minorHAnsi" w:cs="Arial"/>
              </w:rPr>
              <w:t>.</w:t>
            </w:r>
          </w:p>
        </w:tc>
        <w:tc>
          <w:tcPr>
            <w:tcW w:w="3649" w:type="dxa"/>
            <w:shd w:val="clear" w:color="auto" w:fill="FFFFCC"/>
          </w:tcPr>
          <w:p w14:paraId="20CB1849" w14:textId="77777777" w:rsidR="00113805" w:rsidRPr="00113805" w:rsidRDefault="00113805" w:rsidP="00113805">
            <w:pPr>
              <w:widowControl/>
              <w:suppressAutoHyphens w:val="0"/>
              <w:spacing w:after="160" w:line="276" w:lineRule="auto"/>
              <w:ind w:left="360"/>
              <w:contextualSpacing/>
              <w:jc w:val="both"/>
              <w:rPr>
                <w:rFonts w:asciiTheme="minorHAnsi" w:eastAsia="Calibri" w:hAnsiTheme="minorHAnsi" w:cs="Arial"/>
              </w:rPr>
            </w:pPr>
          </w:p>
        </w:tc>
      </w:tr>
      <w:tr w:rsidR="00D103AA" w:rsidRPr="00113805" w14:paraId="48A8B785" w14:textId="77777777" w:rsidTr="00113805">
        <w:tc>
          <w:tcPr>
            <w:tcW w:w="6663" w:type="dxa"/>
          </w:tcPr>
          <w:p w14:paraId="792F6A61" w14:textId="5FA6B89F" w:rsidR="00D103AA" w:rsidRPr="00113805" w:rsidRDefault="00D103AA" w:rsidP="00113805">
            <w:pPr>
              <w:widowControl/>
              <w:numPr>
                <w:ilvl w:val="0"/>
                <w:numId w:val="25"/>
              </w:numPr>
              <w:suppressAutoHyphens w:val="0"/>
              <w:spacing w:after="160" w:line="276" w:lineRule="auto"/>
              <w:ind w:left="459"/>
              <w:contextualSpacing/>
              <w:jc w:val="both"/>
              <w:rPr>
                <w:rFonts w:asciiTheme="minorHAnsi" w:eastAsia="Calibri" w:hAnsiTheme="minorHAnsi" w:cs="Arial"/>
              </w:rPr>
            </w:pPr>
            <w:r>
              <w:rPr>
                <w:rFonts w:asciiTheme="minorHAnsi" w:eastAsia="Calibri" w:hAnsiTheme="minorHAnsi" w:cs="Arial"/>
              </w:rPr>
              <w:t xml:space="preserve">Projektovou dokumentaci rozvodu 230V </w:t>
            </w:r>
            <w:r w:rsidRPr="00D103AA">
              <w:rPr>
                <w:rFonts w:asciiTheme="minorHAnsi" w:eastAsia="Calibri" w:hAnsiTheme="minorHAnsi" w:cs="Arial"/>
              </w:rPr>
              <w:t>dle nařízení vlády č. 190/2022 Sb</w:t>
            </w:r>
            <w:r>
              <w:rPr>
                <w:rFonts w:asciiTheme="minorHAnsi" w:eastAsia="Calibri" w:hAnsiTheme="minorHAnsi" w:cs="Arial"/>
              </w:rPr>
              <w:t>.</w:t>
            </w:r>
          </w:p>
        </w:tc>
        <w:tc>
          <w:tcPr>
            <w:tcW w:w="3649" w:type="dxa"/>
            <w:shd w:val="clear" w:color="auto" w:fill="FFFFCC"/>
          </w:tcPr>
          <w:p w14:paraId="2B11103D" w14:textId="77777777" w:rsidR="00D103AA" w:rsidRPr="00113805" w:rsidRDefault="00D103AA" w:rsidP="00113805">
            <w:pPr>
              <w:widowControl/>
              <w:suppressAutoHyphens w:val="0"/>
              <w:spacing w:after="160" w:line="276" w:lineRule="auto"/>
              <w:ind w:left="360"/>
              <w:contextualSpacing/>
              <w:jc w:val="both"/>
              <w:rPr>
                <w:rFonts w:asciiTheme="minorHAnsi" w:eastAsia="Calibri" w:hAnsiTheme="minorHAnsi" w:cs="Arial"/>
              </w:rPr>
            </w:pPr>
          </w:p>
        </w:tc>
      </w:tr>
      <w:tr w:rsidR="00D103AA" w:rsidRPr="00113805" w14:paraId="0960ED26" w14:textId="77777777" w:rsidTr="00113805">
        <w:tc>
          <w:tcPr>
            <w:tcW w:w="6663" w:type="dxa"/>
          </w:tcPr>
          <w:p w14:paraId="557028F3" w14:textId="02728CAE" w:rsidR="00D103AA" w:rsidRPr="00113805" w:rsidRDefault="00F74A92" w:rsidP="00113805">
            <w:pPr>
              <w:widowControl/>
              <w:numPr>
                <w:ilvl w:val="0"/>
                <w:numId w:val="25"/>
              </w:numPr>
              <w:suppressAutoHyphens w:val="0"/>
              <w:spacing w:after="160" w:line="276" w:lineRule="auto"/>
              <w:ind w:left="459"/>
              <w:contextualSpacing/>
              <w:jc w:val="both"/>
              <w:rPr>
                <w:rFonts w:asciiTheme="minorHAnsi" w:eastAsia="Calibri" w:hAnsiTheme="minorHAnsi" w:cs="Arial"/>
              </w:rPr>
            </w:pPr>
            <w:r>
              <w:rPr>
                <w:rFonts w:asciiTheme="minorHAnsi" w:eastAsia="Calibri" w:hAnsiTheme="minorHAnsi" w:cs="Arial"/>
              </w:rPr>
              <w:t>Evidenční č</w:t>
            </w:r>
            <w:r w:rsidR="002C7995">
              <w:rPr>
                <w:rFonts w:asciiTheme="minorHAnsi" w:eastAsia="Calibri" w:hAnsiTheme="minorHAnsi" w:cs="Arial"/>
              </w:rPr>
              <w:t>íslo oprávnění osoby nebo firmy provádějící montáž elektroinstalace 230V.</w:t>
            </w:r>
          </w:p>
        </w:tc>
        <w:tc>
          <w:tcPr>
            <w:tcW w:w="3649" w:type="dxa"/>
            <w:shd w:val="clear" w:color="auto" w:fill="FFFFCC"/>
          </w:tcPr>
          <w:p w14:paraId="4ADFDE53" w14:textId="77777777" w:rsidR="00D103AA" w:rsidRPr="00113805" w:rsidRDefault="00D103AA" w:rsidP="00113805">
            <w:pPr>
              <w:widowControl/>
              <w:suppressAutoHyphens w:val="0"/>
              <w:spacing w:after="160" w:line="276" w:lineRule="auto"/>
              <w:ind w:left="360"/>
              <w:contextualSpacing/>
              <w:jc w:val="both"/>
              <w:rPr>
                <w:rFonts w:asciiTheme="minorHAnsi" w:eastAsia="Calibri" w:hAnsiTheme="minorHAnsi" w:cs="Arial"/>
              </w:rPr>
            </w:pPr>
          </w:p>
        </w:tc>
      </w:tr>
      <w:tr w:rsidR="002C7995" w:rsidRPr="00113805" w14:paraId="79036387" w14:textId="77777777" w:rsidTr="00113805">
        <w:tc>
          <w:tcPr>
            <w:tcW w:w="6663" w:type="dxa"/>
          </w:tcPr>
          <w:p w14:paraId="14251AF7" w14:textId="20296411" w:rsidR="002C7995" w:rsidRPr="00113805" w:rsidRDefault="002C7995" w:rsidP="00113805">
            <w:pPr>
              <w:widowControl/>
              <w:numPr>
                <w:ilvl w:val="0"/>
                <w:numId w:val="25"/>
              </w:numPr>
              <w:suppressAutoHyphens w:val="0"/>
              <w:spacing w:after="160" w:line="276" w:lineRule="auto"/>
              <w:ind w:left="459"/>
              <w:contextualSpacing/>
              <w:jc w:val="both"/>
              <w:rPr>
                <w:rFonts w:asciiTheme="minorHAnsi" w:eastAsia="Calibri" w:hAnsiTheme="minorHAnsi" w:cs="Arial"/>
              </w:rPr>
            </w:pPr>
            <w:r>
              <w:rPr>
                <w:rFonts w:asciiTheme="minorHAnsi" w:eastAsia="Calibri" w:hAnsiTheme="minorHAnsi" w:cs="Arial"/>
              </w:rPr>
              <w:t>Protokol určení vnějších vlivů (pokud není součástí projektové dokumentace rozvodu 230V) dle nařízení vlády č. 190/2022 Sb.</w:t>
            </w:r>
          </w:p>
        </w:tc>
        <w:tc>
          <w:tcPr>
            <w:tcW w:w="3649" w:type="dxa"/>
            <w:shd w:val="clear" w:color="auto" w:fill="FFFFCC"/>
          </w:tcPr>
          <w:p w14:paraId="6E882BC0" w14:textId="77777777" w:rsidR="002C7995" w:rsidRPr="00113805" w:rsidRDefault="002C7995" w:rsidP="00113805">
            <w:pPr>
              <w:widowControl/>
              <w:suppressAutoHyphens w:val="0"/>
              <w:spacing w:after="160" w:line="276" w:lineRule="auto"/>
              <w:ind w:left="360"/>
              <w:contextualSpacing/>
              <w:jc w:val="both"/>
              <w:rPr>
                <w:rFonts w:asciiTheme="minorHAnsi" w:eastAsia="Calibri" w:hAnsiTheme="minorHAnsi" w:cs="Arial"/>
              </w:rPr>
            </w:pPr>
          </w:p>
        </w:tc>
      </w:tr>
      <w:tr w:rsidR="00113805" w:rsidRPr="00113805" w14:paraId="565238C7" w14:textId="2A6F6D88" w:rsidTr="00113805">
        <w:tc>
          <w:tcPr>
            <w:tcW w:w="6663" w:type="dxa"/>
          </w:tcPr>
          <w:p w14:paraId="19C28417" w14:textId="77777777" w:rsidR="00113805" w:rsidRPr="00113805" w:rsidRDefault="00113805" w:rsidP="00113805">
            <w:pPr>
              <w:widowControl/>
              <w:numPr>
                <w:ilvl w:val="0"/>
                <w:numId w:val="25"/>
              </w:numPr>
              <w:suppressAutoHyphens w:val="0"/>
              <w:spacing w:after="160" w:line="276" w:lineRule="auto"/>
              <w:ind w:left="459"/>
              <w:contextualSpacing/>
              <w:jc w:val="both"/>
              <w:rPr>
                <w:rFonts w:asciiTheme="minorHAnsi" w:eastAsia="Calibri" w:hAnsiTheme="minorHAnsi" w:cs="Arial"/>
              </w:rPr>
            </w:pPr>
            <w:r w:rsidRPr="00113805">
              <w:rPr>
                <w:rFonts w:asciiTheme="minorHAnsi" w:eastAsia="Calibri" w:hAnsiTheme="minorHAnsi" w:cs="Arial"/>
              </w:rPr>
              <w:t>Podrobný přehled osazení pojistek a relé 12V pro zástavbu v českém jazyce.</w:t>
            </w:r>
          </w:p>
        </w:tc>
        <w:tc>
          <w:tcPr>
            <w:tcW w:w="3649" w:type="dxa"/>
            <w:shd w:val="clear" w:color="auto" w:fill="FFFFCC"/>
          </w:tcPr>
          <w:p w14:paraId="0FC9B90D" w14:textId="77777777" w:rsidR="00113805" w:rsidRPr="00113805" w:rsidRDefault="00113805" w:rsidP="00113805">
            <w:pPr>
              <w:widowControl/>
              <w:suppressAutoHyphens w:val="0"/>
              <w:spacing w:after="160" w:line="276" w:lineRule="auto"/>
              <w:ind w:left="360"/>
              <w:contextualSpacing/>
              <w:jc w:val="both"/>
              <w:rPr>
                <w:rFonts w:asciiTheme="minorHAnsi" w:eastAsia="Calibri" w:hAnsiTheme="minorHAnsi" w:cs="Arial"/>
              </w:rPr>
            </w:pPr>
          </w:p>
        </w:tc>
      </w:tr>
      <w:tr w:rsidR="00113805" w:rsidRPr="00113805" w14:paraId="0FE0EAF6" w14:textId="48CCD581" w:rsidTr="00113805">
        <w:tc>
          <w:tcPr>
            <w:tcW w:w="6663" w:type="dxa"/>
          </w:tcPr>
          <w:p w14:paraId="2B58FCA4" w14:textId="12478C6B" w:rsidR="00113805" w:rsidRPr="00113805" w:rsidRDefault="00113805" w:rsidP="00EB1907">
            <w:pPr>
              <w:widowControl/>
              <w:numPr>
                <w:ilvl w:val="0"/>
                <w:numId w:val="25"/>
              </w:numPr>
              <w:suppressAutoHyphens w:val="0"/>
              <w:spacing w:after="160" w:line="276" w:lineRule="auto"/>
              <w:ind w:left="459"/>
              <w:contextualSpacing/>
              <w:jc w:val="both"/>
              <w:rPr>
                <w:rFonts w:asciiTheme="minorHAnsi" w:eastAsia="Calibri" w:hAnsiTheme="minorHAnsi" w:cs="Arial"/>
              </w:rPr>
            </w:pPr>
            <w:r w:rsidRPr="00113805">
              <w:rPr>
                <w:rFonts w:asciiTheme="minorHAnsi" w:eastAsia="Calibri" w:hAnsiTheme="minorHAnsi" w:cs="Arial"/>
              </w:rPr>
              <w:t xml:space="preserve">Záruční listy od </w:t>
            </w:r>
            <w:r w:rsidR="00EB1907">
              <w:rPr>
                <w:rFonts w:asciiTheme="minorHAnsi" w:eastAsia="Calibri" w:hAnsiTheme="minorHAnsi" w:cs="Arial"/>
              </w:rPr>
              <w:t xml:space="preserve">samostatně </w:t>
            </w:r>
            <w:r w:rsidRPr="00113805">
              <w:rPr>
                <w:rFonts w:asciiTheme="minorHAnsi" w:eastAsia="Calibri" w:hAnsiTheme="minorHAnsi" w:cs="Arial"/>
              </w:rPr>
              <w:t>dodaných komponentů zástavby.</w:t>
            </w:r>
          </w:p>
        </w:tc>
        <w:tc>
          <w:tcPr>
            <w:tcW w:w="3649" w:type="dxa"/>
            <w:shd w:val="clear" w:color="auto" w:fill="FFFFCC"/>
          </w:tcPr>
          <w:p w14:paraId="75278F06" w14:textId="77777777" w:rsidR="00113805" w:rsidRPr="00113805" w:rsidRDefault="00113805" w:rsidP="00113805">
            <w:pPr>
              <w:widowControl/>
              <w:suppressAutoHyphens w:val="0"/>
              <w:spacing w:after="160" w:line="276" w:lineRule="auto"/>
              <w:ind w:left="360"/>
              <w:contextualSpacing/>
              <w:jc w:val="both"/>
              <w:rPr>
                <w:rFonts w:asciiTheme="minorHAnsi" w:eastAsia="Calibri" w:hAnsiTheme="minorHAnsi" w:cs="Arial"/>
              </w:rPr>
            </w:pPr>
          </w:p>
        </w:tc>
      </w:tr>
      <w:tr w:rsidR="00113805" w:rsidRPr="00113805" w14:paraId="705B8BFC" w14:textId="09A6DF3B" w:rsidTr="00113805">
        <w:tc>
          <w:tcPr>
            <w:tcW w:w="6663" w:type="dxa"/>
          </w:tcPr>
          <w:p w14:paraId="42A28881" w14:textId="77777777" w:rsidR="00113805" w:rsidRPr="00113805" w:rsidRDefault="00113805" w:rsidP="00113805">
            <w:pPr>
              <w:widowControl/>
              <w:numPr>
                <w:ilvl w:val="0"/>
                <w:numId w:val="25"/>
              </w:numPr>
              <w:suppressAutoHyphens w:val="0"/>
              <w:spacing w:after="160" w:line="276" w:lineRule="auto"/>
              <w:ind w:left="459"/>
              <w:contextualSpacing/>
              <w:jc w:val="both"/>
              <w:rPr>
                <w:rFonts w:asciiTheme="minorHAnsi" w:eastAsia="Calibri" w:hAnsiTheme="minorHAnsi" w:cs="Arial"/>
              </w:rPr>
            </w:pPr>
            <w:r w:rsidRPr="00113805">
              <w:rPr>
                <w:rFonts w:asciiTheme="minorHAnsi" w:eastAsia="Calibri" w:hAnsiTheme="minorHAnsi" w:cs="Arial"/>
              </w:rPr>
              <w:t>Návod pro odstranění základních závad zástavby v českém jazyce.</w:t>
            </w:r>
          </w:p>
        </w:tc>
        <w:tc>
          <w:tcPr>
            <w:tcW w:w="3649" w:type="dxa"/>
            <w:shd w:val="clear" w:color="auto" w:fill="FFFFCC"/>
          </w:tcPr>
          <w:p w14:paraId="61CE8C42" w14:textId="77777777" w:rsidR="00113805" w:rsidRPr="00113805" w:rsidRDefault="00113805" w:rsidP="00113805">
            <w:pPr>
              <w:widowControl/>
              <w:suppressAutoHyphens w:val="0"/>
              <w:spacing w:after="160" w:line="276" w:lineRule="auto"/>
              <w:ind w:left="360"/>
              <w:contextualSpacing/>
              <w:jc w:val="both"/>
              <w:rPr>
                <w:rFonts w:asciiTheme="minorHAnsi" w:eastAsia="Calibri" w:hAnsiTheme="minorHAnsi" w:cs="Arial"/>
              </w:rPr>
            </w:pPr>
          </w:p>
        </w:tc>
      </w:tr>
      <w:tr w:rsidR="00113805" w:rsidRPr="00113805" w14:paraId="06F79DEA" w14:textId="4BE7B829" w:rsidTr="00113805">
        <w:tc>
          <w:tcPr>
            <w:tcW w:w="6663" w:type="dxa"/>
          </w:tcPr>
          <w:p w14:paraId="03163B8F" w14:textId="77777777" w:rsidR="00113805" w:rsidRPr="00113805" w:rsidRDefault="00113805" w:rsidP="00113805">
            <w:pPr>
              <w:widowControl/>
              <w:numPr>
                <w:ilvl w:val="0"/>
                <w:numId w:val="25"/>
              </w:numPr>
              <w:suppressAutoHyphens w:val="0"/>
              <w:spacing w:after="160" w:line="276" w:lineRule="auto"/>
              <w:ind w:left="459"/>
              <w:contextualSpacing/>
              <w:jc w:val="both"/>
              <w:rPr>
                <w:rFonts w:asciiTheme="minorHAnsi" w:eastAsia="Calibri" w:hAnsiTheme="minorHAnsi" w:cs="Arial"/>
              </w:rPr>
            </w:pPr>
            <w:r w:rsidRPr="00113805">
              <w:rPr>
                <w:rFonts w:asciiTheme="minorHAnsi" w:eastAsia="Calibri" w:hAnsiTheme="minorHAnsi" w:cs="Arial"/>
              </w:rPr>
              <w:t>Proškolení pověřených zástupců zadavatele (7 osob) v ovládání a údržbě dodaného vozidla. Proškolení se uskuteční v sídle zadavatele.</w:t>
            </w:r>
          </w:p>
        </w:tc>
        <w:tc>
          <w:tcPr>
            <w:tcW w:w="3649" w:type="dxa"/>
            <w:shd w:val="clear" w:color="auto" w:fill="FFFFCC"/>
          </w:tcPr>
          <w:p w14:paraId="1390E439" w14:textId="77777777" w:rsidR="00113805" w:rsidRPr="00113805" w:rsidRDefault="00113805" w:rsidP="00113805">
            <w:pPr>
              <w:widowControl/>
              <w:suppressAutoHyphens w:val="0"/>
              <w:spacing w:after="160" w:line="276" w:lineRule="auto"/>
              <w:ind w:left="360"/>
              <w:contextualSpacing/>
              <w:jc w:val="both"/>
              <w:rPr>
                <w:rFonts w:asciiTheme="minorHAnsi" w:eastAsia="Calibri" w:hAnsiTheme="minorHAnsi" w:cs="Arial"/>
              </w:rPr>
            </w:pPr>
          </w:p>
        </w:tc>
      </w:tr>
      <w:tr w:rsidR="00113805" w:rsidRPr="00113805" w14:paraId="7FAAF6C4" w14:textId="389024B1" w:rsidTr="00113805">
        <w:tc>
          <w:tcPr>
            <w:tcW w:w="6663" w:type="dxa"/>
          </w:tcPr>
          <w:p w14:paraId="6471DFFE" w14:textId="77777777" w:rsidR="00113805" w:rsidRPr="00113805" w:rsidRDefault="00113805" w:rsidP="00113805">
            <w:pPr>
              <w:widowControl/>
              <w:numPr>
                <w:ilvl w:val="0"/>
                <w:numId w:val="25"/>
              </w:numPr>
              <w:suppressAutoHyphens w:val="0"/>
              <w:spacing w:after="160" w:line="276" w:lineRule="auto"/>
              <w:ind w:left="459"/>
              <w:contextualSpacing/>
              <w:jc w:val="both"/>
              <w:rPr>
                <w:rFonts w:asciiTheme="minorHAnsi" w:eastAsia="Calibri" w:hAnsiTheme="minorHAnsi" w:cs="Arial"/>
              </w:rPr>
            </w:pPr>
            <w:r w:rsidRPr="00113805">
              <w:rPr>
                <w:rFonts w:asciiTheme="minorHAnsi" w:eastAsia="Calibri" w:hAnsiTheme="minorHAnsi" w:cs="Arial"/>
              </w:rPr>
              <w:t xml:space="preserve">V případě dodání zástavby ovládané elektronicky či softwarem, zadavatel požaduje, dodání diagnostického systému či programu, který umožní zadavateli zajištění běžných oprav a nastavení softwarového systému zástavby vozidla. Dodavatel uvede v nabídce, jakým typem ovládání zástavby bude nabízené vozidlo vybaveno.  </w:t>
            </w:r>
          </w:p>
        </w:tc>
        <w:tc>
          <w:tcPr>
            <w:tcW w:w="3649" w:type="dxa"/>
            <w:shd w:val="clear" w:color="auto" w:fill="FFFFCC"/>
          </w:tcPr>
          <w:p w14:paraId="0CDC66CE" w14:textId="77777777" w:rsidR="00113805" w:rsidRPr="00113805" w:rsidRDefault="00113805" w:rsidP="00113805">
            <w:pPr>
              <w:widowControl/>
              <w:suppressAutoHyphens w:val="0"/>
              <w:spacing w:after="160" w:line="276" w:lineRule="auto"/>
              <w:ind w:left="360"/>
              <w:contextualSpacing/>
              <w:jc w:val="both"/>
              <w:rPr>
                <w:rFonts w:asciiTheme="minorHAnsi" w:eastAsia="Calibri" w:hAnsiTheme="minorHAnsi" w:cs="Arial"/>
              </w:rPr>
            </w:pPr>
          </w:p>
        </w:tc>
      </w:tr>
    </w:tbl>
    <w:p w14:paraId="314A90CE" w14:textId="77777777" w:rsidR="0069519B" w:rsidRPr="00353C5B" w:rsidRDefault="00CB2355" w:rsidP="00A21C2A">
      <w:pPr>
        <w:pStyle w:val="Nadpis1"/>
      </w:pPr>
      <w:r w:rsidRPr="00353C5B">
        <w:t>Barevné odstíny</w:t>
      </w:r>
    </w:p>
    <w:tbl>
      <w:tblPr>
        <w:tblStyle w:val="Mkatabulky"/>
        <w:tblW w:w="10312" w:type="dxa"/>
        <w:tblInd w:w="108" w:type="dxa"/>
        <w:tblLayout w:type="fixed"/>
        <w:tblLook w:val="04A0" w:firstRow="1" w:lastRow="0" w:firstColumn="1" w:lastColumn="0" w:noHBand="0" w:noVBand="1"/>
      </w:tblPr>
      <w:tblGrid>
        <w:gridCol w:w="6663"/>
        <w:gridCol w:w="3649"/>
      </w:tblGrid>
      <w:tr w:rsidR="00113805" w:rsidRPr="00353C5B" w14:paraId="16FF9569" w14:textId="77777777" w:rsidTr="00113805">
        <w:trPr>
          <w:trHeight w:val="489"/>
        </w:trPr>
        <w:tc>
          <w:tcPr>
            <w:tcW w:w="6663" w:type="dxa"/>
          </w:tcPr>
          <w:p w14:paraId="6275A3F2" w14:textId="77777777" w:rsidR="00113805" w:rsidRPr="000533B5" w:rsidRDefault="00113805" w:rsidP="00D4408B">
            <w:pPr>
              <w:jc w:val="center"/>
              <w:rPr>
                <w:rFonts w:cs="Arial"/>
                <w:b/>
                <w:bCs/>
                <w:lang w:eastAsia="cs-CZ"/>
              </w:rPr>
            </w:pPr>
            <w:r w:rsidRPr="000533B5">
              <w:rPr>
                <w:rFonts w:cs="Arial"/>
                <w:b/>
                <w:bCs/>
                <w:lang w:eastAsia="cs-CZ"/>
              </w:rPr>
              <w:t>Požadované parametry</w:t>
            </w:r>
          </w:p>
        </w:tc>
        <w:tc>
          <w:tcPr>
            <w:tcW w:w="3649" w:type="dxa"/>
          </w:tcPr>
          <w:p w14:paraId="561F54C1" w14:textId="77777777" w:rsidR="00113805" w:rsidRPr="000533B5" w:rsidRDefault="00113805" w:rsidP="00D4408B">
            <w:pPr>
              <w:jc w:val="center"/>
              <w:rPr>
                <w:rFonts w:cs="Arial"/>
                <w:b/>
                <w:bCs/>
                <w:lang w:eastAsia="cs-CZ"/>
              </w:rPr>
            </w:pPr>
            <w:r w:rsidRPr="000533B5">
              <w:rPr>
                <w:rFonts w:cs="Arial"/>
                <w:b/>
                <w:bCs/>
                <w:lang w:eastAsia="cs-CZ"/>
              </w:rPr>
              <w:t>Parametry nabízené dodavatelem</w:t>
            </w:r>
          </w:p>
          <w:p w14:paraId="0B0341CA" w14:textId="77777777" w:rsidR="00113805" w:rsidRPr="000533B5" w:rsidRDefault="00113805" w:rsidP="00D4408B">
            <w:pPr>
              <w:jc w:val="center"/>
              <w:rPr>
                <w:rFonts w:cs="Arial"/>
                <w:b/>
                <w:bCs/>
                <w:lang w:eastAsia="cs-CZ"/>
              </w:rPr>
            </w:pPr>
            <w:r w:rsidRPr="000533B5">
              <w:rPr>
                <w:rFonts w:cs="Arial"/>
                <w:b/>
                <w:bCs/>
                <w:color w:val="C00000"/>
                <w:lang w:eastAsia="cs-CZ"/>
              </w:rPr>
              <w:t>Doplní dodavatel</w:t>
            </w:r>
          </w:p>
        </w:tc>
      </w:tr>
      <w:tr w:rsidR="00113805" w:rsidRPr="00113805" w14:paraId="0461BAAD" w14:textId="00B39F6C" w:rsidTr="00113805">
        <w:tc>
          <w:tcPr>
            <w:tcW w:w="6663" w:type="dxa"/>
          </w:tcPr>
          <w:p w14:paraId="51DF7393" w14:textId="36A4027C" w:rsidR="00113805" w:rsidRPr="00113805" w:rsidRDefault="00113805" w:rsidP="00113805">
            <w:pPr>
              <w:pStyle w:val="Odstavecseseznamem"/>
              <w:widowControl/>
              <w:numPr>
                <w:ilvl w:val="0"/>
                <w:numId w:val="19"/>
              </w:numPr>
              <w:shd w:val="clear" w:color="auto" w:fill="FFFFFF"/>
              <w:autoSpaceDE w:val="0"/>
              <w:spacing w:line="276" w:lineRule="auto"/>
              <w:ind w:left="459"/>
              <w:jc w:val="both"/>
              <w:rPr>
                <w:rFonts w:asciiTheme="minorHAnsi" w:hAnsiTheme="minorHAnsi" w:cs="Arial"/>
                <w:lang w:eastAsia="ar-SA" w:bidi="ar-SA"/>
              </w:rPr>
            </w:pPr>
            <w:r w:rsidRPr="00113805">
              <w:rPr>
                <w:rFonts w:asciiTheme="minorHAnsi" w:hAnsiTheme="minorHAnsi" w:cs="Arial"/>
                <w:lang w:eastAsia="ar-SA" w:bidi="ar-SA"/>
              </w:rPr>
              <w:t xml:space="preserve">Podlaha modrá, skříňky světle bílé, hrany </w:t>
            </w:r>
            <w:r w:rsidR="00DF43BC">
              <w:rPr>
                <w:rFonts w:asciiTheme="minorHAnsi" w:hAnsiTheme="minorHAnsi" w:cs="Arial"/>
                <w:lang w:eastAsia="ar-SA" w:bidi="ar-SA"/>
              </w:rPr>
              <w:t xml:space="preserve">skříněk </w:t>
            </w:r>
            <w:r w:rsidRPr="00113805">
              <w:rPr>
                <w:rFonts w:asciiTheme="minorHAnsi" w:hAnsiTheme="minorHAnsi" w:cs="Arial"/>
                <w:lang w:eastAsia="ar-SA" w:bidi="ar-SA"/>
              </w:rPr>
              <w:t>modré, sedadla modrá omyvatelná.</w:t>
            </w:r>
          </w:p>
        </w:tc>
        <w:tc>
          <w:tcPr>
            <w:tcW w:w="3649" w:type="dxa"/>
            <w:shd w:val="clear" w:color="auto" w:fill="FFFFCC"/>
          </w:tcPr>
          <w:p w14:paraId="05F7B06E" w14:textId="77777777" w:rsidR="00113805" w:rsidRPr="00113805" w:rsidRDefault="00113805" w:rsidP="00113805"/>
        </w:tc>
      </w:tr>
      <w:tr w:rsidR="00A611FA" w:rsidRPr="00113805" w14:paraId="6D33602E" w14:textId="77777777" w:rsidTr="00113805">
        <w:tc>
          <w:tcPr>
            <w:tcW w:w="6663" w:type="dxa"/>
          </w:tcPr>
          <w:p w14:paraId="664FFA1E" w14:textId="440FDD9B" w:rsidR="00A611FA" w:rsidRPr="00113805" w:rsidRDefault="00A611FA" w:rsidP="00DF43BC">
            <w:pPr>
              <w:pStyle w:val="Odstavecseseznamem"/>
              <w:widowControl/>
              <w:numPr>
                <w:ilvl w:val="0"/>
                <w:numId w:val="19"/>
              </w:numPr>
              <w:shd w:val="clear" w:color="auto" w:fill="FFFFFF"/>
              <w:autoSpaceDE w:val="0"/>
              <w:spacing w:line="276" w:lineRule="auto"/>
              <w:ind w:left="459"/>
              <w:jc w:val="both"/>
              <w:rPr>
                <w:rFonts w:asciiTheme="minorHAnsi" w:hAnsiTheme="minorHAnsi" w:cs="Arial"/>
                <w:lang w:eastAsia="ar-SA" w:bidi="ar-SA"/>
              </w:rPr>
            </w:pPr>
            <w:r>
              <w:rPr>
                <w:rFonts w:asciiTheme="minorHAnsi" w:hAnsiTheme="minorHAnsi" w:cs="Arial"/>
                <w:lang w:eastAsia="ar-SA" w:bidi="ar-SA"/>
              </w:rPr>
              <w:t>Barva LED vnitřního osvětlení studená bílá.</w:t>
            </w:r>
            <w:r w:rsidR="00DF43BC">
              <w:rPr>
                <w:rFonts w:asciiTheme="minorHAnsi" w:hAnsiTheme="minorHAnsi" w:cs="Arial"/>
                <w:lang w:eastAsia="ar-SA" w:bidi="ar-SA"/>
              </w:rPr>
              <w:t xml:space="preserve"> Barva l</w:t>
            </w:r>
            <w:r w:rsidR="00DF43BC" w:rsidRPr="00D4408B">
              <w:rPr>
                <w:rFonts w:asciiTheme="minorHAnsi" w:hAnsiTheme="minorHAnsi" w:cs="Arial"/>
                <w:lang w:eastAsia="ar-SA" w:bidi="ar-SA"/>
              </w:rPr>
              <w:t>ékařské</w:t>
            </w:r>
            <w:r w:rsidR="00DF43BC">
              <w:rPr>
                <w:rFonts w:asciiTheme="minorHAnsi" w:hAnsiTheme="minorHAnsi" w:cs="Arial"/>
                <w:lang w:eastAsia="ar-SA" w:bidi="ar-SA"/>
              </w:rPr>
              <w:t>ho</w:t>
            </w:r>
            <w:r w:rsidR="00DF43BC" w:rsidRPr="00D4408B">
              <w:rPr>
                <w:rFonts w:asciiTheme="minorHAnsi" w:hAnsiTheme="minorHAnsi" w:cs="Arial"/>
                <w:lang w:eastAsia="ar-SA" w:bidi="ar-SA"/>
              </w:rPr>
              <w:t xml:space="preserve"> </w:t>
            </w:r>
            <w:r w:rsidR="00DF43BC">
              <w:rPr>
                <w:rFonts w:asciiTheme="minorHAnsi" w:hAnsiTheme="minorHAnsi" w:cs="Arial"/>
                <w:lang w:eastAsia="ar-SA" w:bidi="ar-SA"/>
              </w:rPr>
              <w:t>LED</w:t>
            </w:r>
            <w:r w:rsidR="00DF43BC" w:rsidRPr="00D4408B">
              <w:rPr>
                <w:rFonts w:asciiTheme="minorHAnsi" w:hAnsiTheme="minorHAnsi" w:cs="Arial"/>
                <w:lang w:eastAsia="ar-SA" w:bidi="ar-SA"/>
              </w:rPr>
              <w:t xml:space="preserve"> bodové</w:t>
            </w:r>
            <w:r w:rsidR="00DF43BC">
              <w:rPr>
                <w:rFonts w:asciiTheme="minorHAnsi" w:hAnsiTheme="minorHAnsi" w:cs="Arial"/>
                <w:lang w:eastAsia="ar-SA" w:bidi="ar-SA"/>
              </w:rPr>
              <w:t>ho</w:t>
            </w:r>
            <w:r w:rsidR="00DF43BC" w:rsidRPr="00D4408B">
              <w:rPr>
                <w:rFonts w:asciiTheme="minorHAnsi" w:hAnsiTheme="minorHAnsi" w:cs="Arial"/>
                <w:lang w:eastAsia="ar-SA" w:bidi="ar-SA"/>
              </w:rPr>
              <w:t xml:space="preserve"> světl</w:t>
            </w:r>
            <w:r w:rsidR="00DF43BC">
              <w:rPr>
                <w:rFonts w:asciiTheme="minorHAnsi" w:hAnsiTheme="minorHAnsi" w:cs="Arial"/>
                <w:lang w:eastAsia="ar-SA" w:bidi="ar-SA"/>
              </w:rPr>
              <w:t>a teplá bílá.</w:t>
            </w:r>
          </w:p>
        </w:tc>
        <w:tc>
          <w:tcPr>
            <w:tcW w:w="3649" w:type="dxa"/>
            <w:shd w:val="clear" w:color="auto" w:fill="FFFFCC"/>
          </w:tcPr>
          <w:p w14:paraId="253B40D8" w14:textId="77777777" w:rsidR="00A611FA" w:rsidRPr="00113805" w:rsidRDefault="00A611FA" w:rsidP="00113805"/>
        </w:tc>
      </w:tr>
      <w:tr w:rsidR="00113805" w:rsidRPr="00113805" w14:paraId="13A32CA9" w14:textId="0A3821CC" w:rsidTr="00113805">
        <w:tc>
          <w:tcPr>
            <w:tcW w:w="6663" w:type="dxa"/>
          </w:tcPr>
          <w:p w14:paraId="34434462" w14:textId="77777777" w:rsidR="00113805" w:rsidRPr="00113805" w:rsidRDefault="00113805" w:rsidP="00113805">
            <w:pPr>
              <w:pStyle w:val="Odstavecseseznamem"/>
              <w:widowControl/>
              <w:numPr>
                <w:ilvl w:val="0"/>
                <w:numId w:val="19"/>
              </w:numPr>
              <w:shd w:val="clear" w:color="auto" w:fill="FFFFFF"/>
              <w:autoSpaceDE w:val="0"/>
              <w:spacing w:line="276" w:lineRule="auto"/>
              <w:ind w:left="459"/>
              <w:jc w:val="both"/>
              <w:rPr>
                <w:rFonts w:asciiTheme="minorHAnsi" w:hAnsiTheme="minorHAnsi" w:cs="Arial"/>
                <w:lang w:eastAsia="ar-SA" w:bidi="ar-SA"/>
              </w:rPr>
            </w:pPr>
            <w:r w:rsidRPr="00113805">
              <w:rPr>
                <w:rFonts w:asciiTheme="minorHAnsi" w:hAnsiTheme="minorHAnsi" w:cs="Arial"/>
                <w:lang w:eastAsia="ar-SA" w:bidi="ar-SA"/>
              </w:rPr>
              <w:t>Obložení stěn a stropu světle bílé, zadavatel nepřipouští zažloutnutí obkladového materiálu v závislosti na čase.</w:t>
            </w:r>
          </w:p>
        </w:tc>
        <w:tc>
          <w:tcPr>
            <w:tcW w:w="3649" w:type="dxa"/>
            <w:shd w:val="clear" w:color="auto" w:fill="FFFFCC"/>
          </w:tcPr>
          <w:p w14:paraId="2675524B" w14:textId="77777777" w:rsidR="00113805" w:rsidRPr="00113805" w:rsidRDefault="00113805" w:rsidP="00113805"/>
        </w:tc>
      </w:tr>
      <w:tr w:rsidR="00113805" w:rsidRPr="00113805" w14:paraId="540E9016" w14:textId="7DE2D70D" w:rsidTr="00113805">
        <w:tc>
          <w:tcPr>
            <w:tcW w:w="6663" w:type="dxa"/>
          </w:tcPr>
          <w:p w14:paraId="75F506B0" w14:textId="77777777" w:rsidR="00113805" w:rsidRPr="00113805" w:rsidRDefault="00113805" w:rsidP="00113805">
            <w:pPr>
              <w:pStyle w:val="Odstavecseseznamem"/>
              <w:widowControl/>
              <w:numPr>
                <w:ilvl w:val="0"/>
                <w:numId w:val="19"/>
              </w:numPr>
              <w:shd w:val="clear" w:color="auto" w:fill="FFFFFF"/>
              <w:autoSpaceDE w:val="0"/>
              <w:spacing w:line="276" w:lineRule="auto"/>
              <w:ind w:left="459"/>
              <w:jc w:val="both"/>
              <w:rPr>
                <w:rFonts w:asciiTheme="minorHAnsi" w:hAnsiTheme="minorHAnsi" w:cs="Arial"/>
                <w:lang w:eastAsia="ar-SA" w:bidi="ar-SA"/>
              </w:rPr>
            </w:pPr>
            <w:r w:rsidRPr="00113805">
              <w:rPr>
                <w:rFonts w:asciiTheme="minorHAnsi" w:hAnsiTheme="minorHAnsi" w:cs="Arial"/>
                <w:lang w:eastAsia="ar-SA" w:bidi="ar-SA"/>
              </w:rPr>
              <w:t>Případné barevné změny materiálů závislé na čase budou zadavatelem předloženy dodavateli k odstranění v rámci záruky.</w:t>
            </w:r>
          </w:p>
        </w:tc>
        <w:tc>
          <w:tcPr>
            <w:tcW w:w="3649" w:type="dxa"/>
            <w:shd w:val="clear" w:color="auto" w:fill="FFFFCC"/>
          </w:tcPr>
          <w:p w14:paraId="026107F9" w14:textId="77777777" w:rsidR="00113805" w:rsidRPr="00113805" w:rsidRDefault="00113805" w:rsidP="00113805"/>
        </w:tc>
      </w:tr>
    </w:tbl>
    <w:p w14:paraId="5BA127E7" w14:textId="289EEE79" w:rsidR="0069519B" w:rsidRDefault="0069519B" w:rsidP="00A21C2A">
      <w:pPr>
        <w:pStyle w:val="Nadpis1"/>
      </w:pPr>
      <w:r w:rsidRPr="00353C5B">
        <w:t>Transportní technika</w:t>
      </w:r>
    </w:p>
    <w:tbl>
      <w:tblPr>
        <w:tblStyle w:val="Mkatabulky"/>
        <w:tblW w:w="10312" w:type="dxa"/>
        <w:tblInd w:w="108" w:type="dxa"/>
        <w:tblLayout w:type="fixed"/>
        <w:tblLook w:val="04A0" w:firstRow="1" w:lastRow="0" w:firstColumn="1" w:lastColumn="0" w:noHBand="0" w:noVBand="1"/>
      </w:tblPr>
      <w:tblGrid>
        <w:gridCol w:w="6663"/>
        <w:gridCol w:w="3649"/>
      </w:tblGrid>
      <w:tr w:rsidR="00113805" w:rsidRPr="00353C5B" w14:paraId="36E9C0B2" w14:textId="77777777" w:rsidTr="00D4408B">
        <w:trPr>
          <w:trHeight w:val="489"/>
        </w:trPr>
        <w:tc>
          <w:tcPr>
            <w:tcW w:w="6663" w:type="dxa"/>
          </w:tcPr>
          <w:p w14:paraId="2669DFCA" w14:textId="77777777" w:rsidR="00113805" w:rsidRPr="000533B5" w:rsidRDefault="00113805" w:rsidP="00D4408B">
            <w:pPr>
              <w:jc w:val="center"/>
              <w:rPr>
                <w:rFonts w:cs="Arial"/>
                <w:b/>
                <w:bCs/>
                <w:lang w:eastAsia="cs-CZ"/>
              </w:rPr>
            </w:pPr>
            <w:r w:rsidRPr="000533B5">
              <w:rPr>
                <w:rFonts w:cs="Arial"/>
                <w:b/>
                <w:bCs/>
                <w:lang w:eastAsia="cs-CZ"/>
              </w:rPr>
              <w:t>Požadované parametry</w:t>
            </w:r>
          </w:p>
        </w:tc>
        <w:tc>
          <w:tcPr>
            <w:tcW w:w="3649" w:type="dxa"/>
          </w:tcPr>
          <w:p w14:paraId="46BB0D9E" w14:textId="77777777" w:rsidR="00113805" w:rsidRPr="000533B5" w:rsidRDefault="00113805" w:rsidP="00D4408B">
            <w:pPr>
              <w:jc w:val="center"/>
              <w:rPr>
                <w:rFonts w:cs="Arial"/>
                <w:b/>
                <w:bCs/>
                <w:lang w:eastAsia="cs-CZ"/>
              </w:rPr>
            </w:pPr>
            <w:r w:rsidRPr="000533B5">
              <w:rPr>
                <w:rFonts w:cs="Arial"/>
                <w:b/>
                <w:bCs/>
                <w:lang w:eastAsia="cs-CZ"/>
              </w:rPr>
              <w:t>Parametry nabízené dodavatelem</w:t>
            </w:r>
          </w:p>
          <w:p w14:paraId="110639F2" w14:textId="77777777" w:rsidR="00113805" w:rsidRPr="000533B5" w:rsidRDefault="00113805" w:rsidP="00D4408B">
            <w:pPr>
              <w:jc w:val="center"/>
              <w:rPr>
                <w:rFonts w:cs="Arial"/>
                <w:b/>
                <w:bCs/>
                <w:lang w:eastAsia="cs-CZ"/>
              </w:rPr>
            </w:pPr>
            <w:r w:rsidRPr="000533B5">
              <w:rPr>
                <w:rFonts w:cs="Arial"/>
                <w:b/>
                <w:bCs/>
                <w:color w:val="C00000"/>
                <w:lang w:eastAsia="cs-CZ"/>
              </w:rPr>
              <w:t>Doplní dodavatel</w:t>
            </w:r>
          </w:p>
        </w:tc>
      </w:tr>
      <w:tr w:rsidR="00113805" w:rsidRPr="00113805" w14:paraId="3BA0A081" w14:textId="77777777" w:rsidTr="00113805">
        <w:tc>
          <w:tcPr>
            <w:tcW w:w="6663" w:type="dxa"/>
          </w:tcPr>
          <w:p w14:paraId="409246F4" w14:textId="1AE042EB" w:rsidR="00113805" w:rsidRPr="00113805" w:rsidRDefault="00113805" w:rsidP="008627DD">
            <w:pPr>
              <w:widowControl/>
              <w:numPr>
                <w:ilvl w:val="0"/>
                <w:numId w:val="27"/>
              </w:numPr>
              <w:shd w:val="clear" w:color="auto" w:fill="FFFFFF"/>
              <w:autoSpaceDE w:val="0"/>
              <w:spacing w:line="276" w:lineRule="auto"/>
              <w:ind w:left="459"/>
              <w:jc w:val="both"/>
              <w:rPr>
                <w:rFonts w:asciiTheme="minorHAnsi" w:hAnsiTheme="minorHAnsi" w:cs="Arial"/>
                <w:lang w:eastAsia="ar-SA" w:bidi="ar-SA"/>
              </w:rPr>
            </w:pPr>
            <w:r w:rsidRPr="00353C5B">
              <w:rPr>
                <w:rFonts w:asciiTheme="minorHAnsi" w:hAnsiTheme="minorHAnsi" w:cs="Arial"/>
                <w:lang w:eastAsia="ar-SA" w:bidi="ar-SA"/>
              </w:rPr>
              <w:t>Nosítka s oddělitelným polohovatelným podvozkem a matrací s integrovaným dětským zádržným systémem. Vše</w:t>
            </w:r>
            <w:r w:rsidR="000E4DD3">
              <w:rPr>
                <w:rFonts w:asciiTheme="minorHAnsi" w:hAnsiTheme="minorHAnsi" w:cs="Arial"/>
                <w:lang w:eastAsia="ar-SA" w:bidi="ar-SA"/>
              </w:rPr>
              <w:t xml:space="preserve"> odpovídající ČSN EN 1865-1+A1</w:t>
            </w:r>
            <w:r w:rsidRPr="00353C5B">
              <w:rPr>
                <w:rFonts w:asciiTheme="minorHAnsi" w:hAnsiTheme="minorHAnsi" w:cs="Arial"/>
                <w:lang w:eastAsia="ar-SA" w:bidi="ar-SA"/>
              </w:rPr>
              <w:t xml:space="preserve"> a s certifikací dle ČSN EN 1789</w:t>
            </w:r>
            <w:r w:rsidR="00697852">
              <w:rPr>
                <w:rFonts w:asciiTheme="minorHAnsi" w:hAnsiTheme="minorHAnsi" w:cs="Arial"/>
                <w:lang w:eastAsia="ar-SA" w:bidi="ar-SA"/>
              </w:rPr>
              <w:t>+A1</w:t>
            </w:r>
            <w:r w:rsidR="00C4291D">
              <w:rPr>
                <w:rFonts w:asciiTheme="minorHAnsi" w:hAnsiTheme="minorHAnsi" w:cs="Arial"/>
                <w:lang w:eastAsia="ar-SA" w:bidi="ar-SA"/>
              </w:rPr>
              <w:t xml:space="preserve"> </w:t>
            </w:r>
            <w:r w:rsidR="00C4291D" w:rsidRPr="00C4291D">
              <w:rPr>
                <w:rFonts w:asciiTheme="minorHAnsi" w:hAnsiTheme="minorHAnsi" w:cs="Arial"/>
                <w:lang w:eastAsia="ar-SA" w:bidi="ar-SA"/>
              </w:rPr>
              <w:t>(EN 1789:2020</w:t>
            </w:r>
            <w:r w:rsidR="00697852">
              <w:rPr>
                <w:rFonts w:asciiTheme="minorHAnsi" w:hAnsiTheme="minorHAnsi" w:cs="Arial"/>
                <w:lang w:eastAsia="ar-SA" w:bidi="ar-SA"/>
              </w:rPr>
              <w:t>+A1:2023</w:t>
            </w:r>
            <w:r w:rsidR="00C4291D" w:rsidRPr="00C4291D">
              <w:rPr>
                <w:rFonts w:asciiTheme="minorHAnsi" w:hAnsiTheme="minorHAnsi" w:cs="Arial"/>
                <w:lang w:eastAsia="ar-SA" w:bidi="ar-SA"/>
              </w:rPr>
              <w:t>)</w:t>
            </w:r>
            <w:r w:rsidRPr="00353C5B">
              <w:rPr>
                <w:rFonts w:asciiTheme="minorHAnsi" w:hAnsiTheme="minorHAnsi" w:cs="Arial"/>
                <w:lang w:eastAsia="ar-SA" w:bidi="ar-SA"/>
              </w:rPr>
              <w:t xml:space="preserve">. Nosnost nosítek min. 250 kg. Podvozek nosítek min. sedm výškových pozic, přední kola otočná s možností zajištění do přímé polohy, brzdy zadních kol, dvouokruhový systém </w:t>
            </w:r>
            <w:r w:rsidRPr="00353C5B">
              <w:rPr>
                <w:rFonts w:asciiTheme="minorHAnsi" w:hAnsiTheme="minorHAnsi" w:cs="Arial"/>
                <w:lang w:eastAsia="ar-SA" w:bidi="ar-SA"/>
              </w:rPr>
              <w:lastRenderedPageBreak/>
              <w:t xml:space="preserve">odjištění nohou při nakládání do vozidla, reflexní prvky, kola o průměru min. 200 mm a šířky 50 mm. Podvozek musí umožnit jednočlennou obsluhu. Nosítka s výsuvnými madly, boční madla nosítek musí umožnit odjištění jednou rukou, </w:t>
            </w:r>
            <w:r w:rsidR="008627DD">
              <w:rPr>
                <w:rFonts w:asciiTheme="minorHAnsi" w:hAnsiTheme="minorHAnsi" w:cs="Arial"/>
                <w:lang w:eastAsia="ar-SA" w:bidi="ar-SA"/>
              </w:rPr>
              <w:t xml:space="preserve">všechny bezpečnostní pásy samonavíjecí, </w:t>
            </w:r>
            <w:r w:rsidRPr="00353C5B">
              <w:rPr>
                <w:rFonts w:asciiTheme="minorHAnsi" w:hAnsiTheme="minorHAnsi" w:cs="Arial"/>
                <w:lang w:eastAsia="ar-SA" w:bidi="ar-SA"/>
              </w:rPr>
              <w:t>polohovatelný podhlavník, opěra hlavy, podnožník a lýtková část pomocí plynových pružin</w:t>
            </w:r>
            <w:r w:rsidR="004F2273">
              <w:rPr>
                <w:rFonts w:asciiTheme="minorHAnsi" w:hAnsiTheme="minorHAnsi" w:cs="Arial"/>
                <w:lang w:eastAsia="ar-SA" w:bidi="ar-SA"/>
              </w:rPr>
              <w:t>, na levé straně nosítek boční lišta pro zavěšení přístrojů</w:t>
            </w:r>
            <w:r w:rsidRPr="00353C5B">
              <w:rPr>
                <w:rFonts w:asciiTheme="minorHAnsi" w:hAnsiTheme="minorHAnsi" w:cs="Arial"/>
                <w:lang w:eastAsia="ar-SA" w:bidi="ar-SA"/>
              </w:rPr>
              <w:t xml:space="preserve">. Celková maximální hmotnost sestavy podvozku a nosítek bez matrace max. 50 kg. Podvozek a nosítka umožňující tlakové mytí. </w:t>
            </w:r>
            <w:r w:rsidRPr="00DD5397">
              <w:rPr>
                <w:rFonts w:asciiTheme="minorHAnsi" w:hAnsiTheme="minorHAnsi" w:cs="Arial"/>
                <w:b/>
                <w:lang w:eastAsia="ar-SA" w:bidi="ar-SA"/>
              </w:rPr>
              <w:t>Uchazeč doloží v nabídce certifikát splnění ČSN EN 1789</w:t>
            </w:r>
            <w:r w:rsidR="00697852">
              <w:rPr>
                <w:rFonts w:asciiTheme="minorHAnsi" w:hAnsiTheme="minorHAnsi" w:cs="Arial"/>
                <w:b/>
                <w:lang w:eastAsia="ar-SA" w:bidi="ar-SA"/>
              </w:rPr>
              <w:t>+A1</w:t>
            </w:r>
            <w:r w:rsidR="00C4291D">
              <w:rPr>
                <w:rFonts w:asciiTheme="minorHAnsi" w:hAnsiTheme="minorHAnsi" w:cs="Arial"/>
                <w:b/>
                <w:lang w:eastAsia="ar-SA" w:bidi="ar-SA"/>
              </w:rPr>
              <w:t xml:space="preserve"> </w:t>
            </w:r>
            <w:r w:rsidR="00C4291D" w:rsidRPr="00C4291D">
              <w:rPr>
                <w:rFonts w:asciiTheme="minorHAnsi" w:hAnsiTheme="minorHAnsi" w:cs="Arial"/>
                <w:b/>
                <w:lang w:eastAsia="ar-SA" w:bidi="ar-SA"/>
              </w:rPr>
              <w:t>(EN 1789:2020</w:t>
            </w:r>
            <w:r w:rsidR="00697852">
              <w:rPr>
                <w:rFonts w:asciiTheme="minorHAnsi" w:hAnsiTheme="minorHAnsi" w:cs="Arial"/>
                <w:b/>
                <w:lang w:eastAsia="ar-SA" w:bidi="ar-SA"/>
              </w:rPr>
              <w:t>+A1:2023</w:t>
            </w:r>
            <w:r w:rsidR="00C4291D" w:rsidRPr="00C4291D">
              <w:rPr>
                <w:rFonts w:asciiTheme="minorHAnsi" w:hAnsiTheme="minorHAnsi" w:cs="Arial"/>
                <w:b/>
                <w:lang w:eastAsia="ar-SA" w:bidi="ar-SA"/>
              </w:rPr>
              <w:t>)</w:t>
            </w:r>
            <w:r w:rsidRPr="00DD5397">
              <w:rPr>
                <w:rFonts w:asciiTheme="minorHAnsi" w:hAnsiTheme="minorHAnsi" w:cs="Arial"/>
                <w:b/>
                <w:lang w:eastAsia="ar-SA" w:bidi="ar-SA"/>
              </w:rPr>
              <w:t>.</w:t>
            </w:r>
          </w:p>
        </w:tc>
        <w:tc>
          <w:tcPr>
            <w:tcW w:w="3649" w:type="dxa"/>
            <w:shd w:val="clear" w:color="auto" w:fill="FFFFCC"/>
          </w:tcPr>
          <w:p w14:paraId="46B8D3C2" w14:textId="77777777" w:rsidR="00113805" w:rsidRPr="00113805" w:rsidRDefault="00113805" w:rsidP="00113805"/>
        </w:tc>
      </w:tr>
    </w:tbl>
    <w:p w14:paraId="648A3D98" w14:textId="77777777" w:rsidR="00113805" w:rsidRPr="00113805" w:rsidRDefault="00113805" w:rsidP="00113805">
      <w:pPr>
        <w:rPr>
          <w:lang w:eastAsia="ar-SA" w:bidi="ar-SA"/>
        </w:rPr>
      </w:pPr>
    </w:p>
    <w:p w14:paraId="54CF0B19" w14:textId="1B49273F" w:rsidR="003E41A0" w:rsidRDefault="003E41A0" w:rsidP="003E41A0">
      <w:pPr>
        <w:spacing w:before="120"/>
        <w:jc w:val="both"/>
        <w:rPr>
          <w:rFonts w:asciiTheme="minorHAnsi" w:hAnsiTheme="minorHAnsi" w:cstheme="minorHAnsi"/>
          <w:sz w:val="21"/>
          <w:szCs w:val="21"/>
        </w:rPr>
      </w:pPr>
      <w:r>
        <w:rPr>
          <w:rFonts w:asciiTheme="minorHAnsi" w:hAnsiTheme="minorHAnsi" w:cstheme="minorHAnsi"/>
          <w:sz w:val="21"/>
          <w:szCs w:val="21"/>
        </w:rPr>
        <w:t xml:space="preserve">Zadavatel uvádí, že výše uvedené technické podmínky jsou podmínkami </w:t>
      </w:r>
      <w:r>
        <w:rPr>
          <w:rFonts w:asciiTheme="minorHAnsi" w:hAnsiTheme="minorHAnsi" w:cstheme="minorHAnsi"/>
          <w:b/>
          <w:sz w:val="21"/>
          <w:szCs w:val="21"/>
        </w:rPr>
        <w:t>minimálními</w:t>
      </w:r>
      <w:r>
        <w:rPr>
          <w:rFonts w:asciiTheme="minorHAnsi" w:hAnsiTheme="minorHAnsi" w:cstheme="minorHAnsi"/>
          <w:sz w:val="21"/>
          <w:szCs w:val="21"/>
        </w:rPr>
        <w:t xml:space="preserve"> a zá</w:t>
      </w:r>
      <w:r w:rsidR="00870DE9">
        <w:rPr>
          <w:rFonts w:asciiTheme="minorHAnsi" w:hAnsiTheme="minorHAnsi" w:cstheme="minorHAnsi"/>
          <w:sz w:val="21"/>
          <w:szCs w:val="21"/>
        </w:rPr>
        <w:t xml:space="preserve">jemci mohou nabídnout vozidla </w:t>
      </w:r>
      <w:r>
        <w:rPr>
          <w:rFonts w:asciiTheme="minorHAnsi" w:hAnsiTheme="minorHAnsi" w:cstheme="minorHAnsi"/>
          <w:sz w:val="21"/>
          <w:szCs w:val="21"/>
        </w:rPr>
        <w:t>technicky výhodnější.</w:t>
      </w:r>
    </w:p>
    <w:p w14:paraId="5984F401" w14:textId="6073641E" w:rsidR="0069519B" w:rsidRPr="003E41A0" w:rsidRDefault="003E41A0" w:rsidP="003E41A0">
      <w:pPr>
        <w:spacing w:before="120"/>
        <w:jc w:val="both"/>
        <w:rPr>
          <w:rFonts w:asciiTheme="minorHAnsi" w:hAnsiTheme="minorHAnsi" w:cstheme="minorHAnsi"/>
          <w:b/>
          <w:sz w:val="21"/>
          <w:szCs w:val="21"/>
        </w:rPr>
      </w:pPr>
      <w:r>
        <w:rPr>
          <w:rFonts w:asciiTheme="minorHAnsi" w:hAnsiTheme="minorHAnsi" w:cstheme="minorHAnsi"/>
          <w:b/>
          <w:sz w:val="21"/>
          <w:szCs w:val="21"/>
        </w:rPr>
        <w:t>Zadavatel uvádí, že nabízená vozidla musí splňovat technickou specifikaci výše uvedenou.</w:t>
      </w:r>
    </w:p>
    <w:sectPr w:rsidR="0069519B" w:rsidRPr="003E41A0" w:rsidSect="003E41A0">
      <w:headerReference w:type="default" r:id="rId9"/>
      <w:footerReference w:type="default" r:id="rId10"/>
      <w:pgSz w:w="11906" w:h="16838"/>
      <w:pgMar w:top="1134" w:right="851" w:bottom="851" w:left="851" w:header="709" w:footer="567"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D858BD5" w15:done="0"/>
  <w15:commentEx w15:paraId="675256A6" w15:done="0"/>
  <w15:commentEx w15:paraId="5CD30A33" w15:done="0"/>
  <w15:commentEx w15:paraId="273B35F3" w15:done="0"/>
  <w15:commentEx w15:paraId="25916294" w15:done="0"/>
  <w15:commentEx w15:paraId="557F7D30" w15:done="0"/>
  <w15:commentEx w15:paraId="16F287D6" w15:done="0"/>
  <w15:commentEx w15:paraId="7151D7B5" w15:done="0"/>
  <w15:commentEx w15:paraId="6BCD3915" w15:done="0"/>
  <w15:commentEx w15:paraId="3B13BE0F" w15:done="0"/>
  <w15:commentEx w15:paraId="7F6F20C9" w15:done="0"/>
  <w15:commentEx w15:paraId="6549A8F7" w15:done="0"/>
  <w15:commentEx w15:paraId="55E405F0" w15:done="0"/>
  <w15:commentEx w15:paraId="27C4ABD8" w15:done="0"/>
  <w15:commentEx w15:paraId="3F014746" w15:done="0"/>
  <w15:commentEx w15:paraId="2F181F0C" w15:done="0"/>
  <w15:commentEx w15:paraId="5EEC9450" w15:done="0"/>
  <w15:commentEx w15:paraId="4B6BE84D" w15:done="0"/>
  <w15:commentEx w15:paraId="05BB9CC1" w15:done="0"/>
  <w15:commentEx w15:paraId="0979563C" w15:done="0"/>
  <w15:commentEx w15:paraId="4F370DA8" w15:done="0"/>
  <w15:commentEx w15:paraId="2ADCD654" w15:done="0"/>
  <w15:commentEx w15:paraId="16D35EEB" w15:done="0"/>
  <w15:commentEx w15:paraId="42F3F7C6" w15:done="0"/>
  <w15:commentEx w15:paraId="23A9D4DA" w15:done="0"/>
  <w15:commentEx w15:paraId="7F597D6E" w15:done="0"/>
  <w15:commentEx w15:paraId="65D15D30" w15:done="0"/>
  <w15:commentEx w15:paraId="7DB0FC9D" w15:done="0"/>
  <w15:commentEx w15:paraId="3CC056FC" w15:done="0"/>
  <w15:commentEx w15:paraId="68257060" w15:done="0"/>
  <w15:commentEx w15:paraId="77C232DD" w15:done="0"/>
  <w15:commentEx w15:paraId="31C49C35" w15:done="0"/>
  <w15:commentEx w15:paraId="1A189B33" w15:done="0"/>
  <w15:commentEx w15:paraId="7CA99A73" w15:done="0"/>
  <w15:commentEx w15:paraId="5A4C32E4" w15:done="0"/>
  <w15:commentEx w15:paraId="671AAA1F" w15:done="0"/>
  <w15:commentEx w15:paraId="2FBE23D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6A3339" w14:textId="77777777" w:rsidR="00B32864" w:rsidRDefault="00B32864" w:rsidP="005F2511">
      <w:r>
        <w:separator/>
      </w:r>
    </w:p>
  </w:endnote>
  <w:endnote w:type="continuationSeparator" w:id="0">
    <w:p w14:paraId="22B63E58" w14:textId="77777777" w:rsidR="00B32864" w:rsidRDefault="00B32864" w:rsidP="005F25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5" w:name="OLE_LINK3" w:displacedByCustomXml="next"/>
  <w:sdt>
    <w:sdtPr>
      <w:rPr>
        <w:sz w:val="18"/>
      </w:rPr>
      <w:id w:val="250395305"/>
      <w:docPartObj>
        <w:docPartGallery w:val="Page Numbers (Top of Page)"/>
        <w:docPartUnique/>
      </w:docPartObj>
    </w:sdtPr>
    <w:sdtEndPr/>
    <w:sdtContent>
      <w:p w14:paraId="0152DC2F" w14:textId="77777777" w:rsidR="00F1664E" w:rsidRPr="00C80C4E" w:rsidRDefault="00F1664E" w:rsidP="00C80C4E">
        <w:pPr>
          <w:jc w:val="right"/>
          <w:rPr>
            <w:sz w:val="18"/>
          </w:rPr>
        </w:pPr>
        <w:r w:rsidRPr="00C80C4E">
          <w:rPr>
            <w:sz w:val="18"/>
          </w:rPr>
          <w:t xml:space="preserve">Stránka </w:t>
        </w:r>
        <w:r w:rsidRPr="00C80C4E">
          <w:rPr>
            <w:sz w:val="18"/>
          </w:rPr>
          <w:fldChar w:fldCharType="begin"/>
        </w:r>
        <w:r w:rsidRPr="00C80C4E">
          <w:rPr>
            <w:sz w:val="18"/>
          </w:rPr>
          <w:instrText xml:space="preserve"> PAGE </w:instrText>
        </w:r>
        <w:r w:rsidRPr="00C80C4E">
          <w:rPr>
            <w:sz w:val="18"/>
          </w:rPr>
          <w:fldChar w:fldCharType="separate"/>
        </w:r>
        <w:r w:rsidR="00895892">
          <w:rPr>
            <w:noProof/>
            <w:sz w:val="18"/>
          </w:rPr>
          <w:t>13</w:t>
        </w:r>
        <w:r w:rsidRPr="00C80C4E">
          <w:rPr>
            <w:sz w:val="18"/>
          </w:rPr>
          <w:fldChar w:fldCharType="end"/>
        </w:r>
        <w:r w:rsidRPr="00C80C4E">
          <w:rPr>
            <w:sz w:val="18"/>
          </w:rPr>
          <w:t xml:space="preserve"> z </w:t>
        </w:r>
        <w:r w:rsidRPr="00C80C4E">
          <w:rPr>
            <w:sz w:val="18"/>
          </w:rPr>
          <w:fldChar w:fldCharType="begin"/>
        </w:r>
        <w:r w:rsidRPr="00C80C4E">
          <w:rPr>
            <w:sz w:val="18"/>
          </w:rPr>
          <w:instrText xml:space="preserve"> NUMPAGES  </w:instrText>
        </w:r>
        <w:r w:rsidRPr="00C80C4E">
          <w:rPr>
            <w:sz w:val="18"/>
          </w:rPr>
          <w:fldChar w:fldCharType="separate"/>
        </w:r>
        <w:r w:rsidR="00895892">
          <w:rPr>
            <w:noProof/>
            <w:sz w:val="18"/>
          </w:rPr>
          <w:t>17</w:t>
        </w:r>
        <w:r w:rsidRPr="00C80C4E">
          <w:rPr>
            <w:sz w:val="18"/>
          </w:rPr>
          <w:fldChar w:fldCharType="end"/>
        </w:r>
      </w:p>
    </w:sdtContent>
  </w:sdt>
  <w:bookmarkEnd w:id="5" w:displacedByCustomXml="prev"/>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0EAB7C" w14:textId="77777777" w:rsidR="00B32864" w:rsidRDefault="00B32864" w:rsidP="005F2511">
      <w:r>
        <w:separator/>
      </w:r>
    </w:p>
  </w:footnote>
  <w:footnote w:type="continuationSeparator" w:id="0">
    <w:p w14:paraId="5335CBB8" w14:textId="77777777" w:rsidR="00B32864" w:rsidRDefault="00B32864" w:rsidP="005F25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AD428D" w14:textId="6B70B29C" w:rsidR="00F1664E" w:rsidRPr="00C80C4E" w:rsidRDefault="00F1664E">
    <w:pPr>
      <w:pStyle w:val="Zhlav"/>
      <w:rPr>
        <w:sz w:val="20"/>
      </w:rPr>
    </w:pPr>
    <w:r>
      <w:rPr>
        <w:sz w:val="20"/>
      </w:rPr>
      <w:t>Technická specifikace sanitního vozidla RZP č.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bullet"/>
      <w:lvlText w:val="•"/>
      <w:lvlJc w:val="left"/>
      <w:pPr>
        <w:tabs>
          <w:tab w:val="num" w:pos="502"/>
        </w:tabs>
        <w:ind w:left="502"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multilevel"/>
    <w:tmpl w:val="00000004"/>
    <w:name w:val="WW8Num4"/>
    <w:lvl w:ilvl="0">
      <w:start w:val="1"/>
      <w:numFmt w:val="bullet"/>
      <w:lvlText w:val="•"/>
      <w:lvlJc w:val="left"/>
      <w:pPr>
        <w:tabs>
          <w:tab w:val="num" w:pos="720"/>
        </w:tabs>
        <w:ind w:left="72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5"/>
    <w:multiLevelType w:val="multilevel"/>
    <w:tmpl w:val="00000005"/>
    <w:name w:val="WW8Num5"/>
    <w:lvl w:ilvl="0">
      <w:start w:val="1"/>
      <w:numFmt w:val="bullet"/>
      <w:lvlText w:val="•"/>
      <w:lvlJc w:val="left"/>
      <w:pPr>
        <w:tabs>
          <w:tab w:val="num" w:pos="720"/>
        </w:tabs>
        <w:ind w:left="72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6D2EEB92"/>
    <w:lvl w:ilvl="0">
      <w:start w:val="1"/>
      <w:numFmt w:val="decimal"/>
      <w:lvlText w:val="%1."/>
      <w:lvlJc w:val="left"/>
      <w:pPr>
        <w:tabs>
          <w:tab w:val="num" w:pos="502"/>
        </w:tabs>
        <w:ind w:left="502" w:hanging="360"/>
      </w:pPr>
      <w:rPr>
        <w:rFonts w:hint="default"/>
      </w:r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7">
    <w:nsid w:val="00000008"/>
    <w:multiLevelType w:val="multilevel"/>
    <w:tmpl w:val="00000008"/>
    <w:name w:val="WW8Num13"/>
    <w:lvl w:ilvl="0">
      <w:start w:val="1"/>
      <w:numFmt w:val="decimal"/>
      <w:lvlText w:val="%1."/>
      <w:lvlJc w:val="left"/>
      <w:pPr>
        <w:tabs>
          <w:tab w:val="num" w:pos="0"/>
        </w:tabs>
        <w:ind w:left="703" w:hanging="405"/>
      </w:pPr>
      <w:rPr>
        <w:rFonts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00000009"/>
    <w:multiLevelType w:val="multilevel"/>
    <w:tmpl w:val="00000009"/>
    <w:name w:val="WW8Num14"/>
    <w:lvl w:ilvl="0">
      <w:start w:val="1"/>
      <w:numFmt w:val="decimal"/>
      <w:lvlText w:val="%1."/>
      <w:lvlJc w:val="left"/>
      <w:pPr>
        <w:tabs>
          <w:tab w:val="num" w:pos="0"/>
        </w:tabs>
        <w:ind w:left="658"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0000000A"/>
    <w:multiLevelType w:val="multilevel"/>
    <w:tmpl w:val="0000000A"/>
    <w:name w:val="WW8Num15"/>
    <w:lvl w:ilvl="0">
      <w:start w:val="1"/>
      <w:numFmt w:val="decimal"/>
      <w:lvlText w:val="%1."/>
      <w:lvlJc w:val="left"/>
      <w:pPr>
        <w:tabs>
          <w:tab w:val="num" w:pos="0"/>
        </w:tabs>
        <w:ind w:left="658" w:hanging="360"/>
      </w:pPr>
      <w:rPr>
        <w:rFonts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044626DB"/>
    <w:multiLevelType w:val="hybridMultilevel"/>
    <w:tmpl w:val="A614E0D4"/>
    <w:lvl w:ilvl="0" w:tplc="10EA589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04D46412"/>
    <w:multiLevelType w:val="multilevel"/>
    <w:tmpl w:val="C30AFCA2"/>
    <w:lvl w:ilvl="0">
      <w:start w:val="1"/>
      <w:numFmt w:val="decimal"/>
      <w:lvlText w:val="%1."/>
      <w:lvlJc w:val="left"/>
      <w:pPr>
        <w:tabs>
          <w:tab w:val="num" w:pos="502"/>
        </w:tabs>
        <w:ind w:left="502" w:hanging="360"/>
      </w:pPr>
      <w:rPr>
        <w:rFonts w:hint="default"/>
      </w:r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EA457EB"/>
    <w:multiLevelType w:val="multilevel"/>
    <w:tmpl w:val="00000009"/>
    <w:lvl w:ilvl="0">
      <w:start w:val="1"/>
      <w:numFmt w:val="decimal"/>
      <w:lvlText w:val="%1."/>
      <w:lvlJc w:val="left"/>
      <w:pPr>
        <w:tabs>
          <w:tab w:val="num" w:pos="0"/>
        </w:tabs>
        <w:ind w:left="658"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106F134B"/>
    <w:multiLevelType w:val="multilevel"/>
    <w:tmpl w:val="96B4255C"/>
    <w:lvl w:ilvl="0">
      <w:start w:val="1"/>
      <w:numFmt w:val="decimal"/>
      <w:lvlText w:val="%1."/>
      <w:lvlJc w:val="left"/>
      <w:pPr>
        <w:tabs>
          <w:tab w:val="num" w:pos="0"/>
        </w:tabs>
        <w:ind w:left="658"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133C244E"/>
    <w:multiLevelType w:val="hybridMultilevel"/>
    <w:tmpl w:val="B8C03E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193F2C52"/>
    <w:multiLevelType w:val="hybridMultilevel"/>
    <w:tmpl w:val="B8C03E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1CBB6833"/>
    <w:multiLevelType w:val="hybridMultilevel"/>
    <w:tmpl w:val="2212790E"/>
    <w:lvl w:ilvl="0" w:tplc="A7CEFA48">
      <w:numFmt w:val="bullet"/>
      <w:lvlText w:val=""/>
      <w:lvlJc w:val="left"/>
      <w:pPr>
        <w:ind w:left="720" w:hanging="360"/>
      </w:pPr>
      <w:rPr>
        <w:rFonts w:ascii="Wingdings" w:eastAsia="Times New Roman" w:hAnsi="Wingdings"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24D37728"/>
    <w:multiLevelType w:val="multilevel"/>
    <w:tmpl w:val="395AAD5C"/>
    <w:lvl w:ilvl="0">
      <w:start w:val="1"/>
      <w:numFmt w:val="decimal"/>
      <w:lvlText w:val="%1."/>
      <w:lvlJc w:val="left"/>
      <w:pPr>
        <w:tabs>
          <w:tab w:val="num" w:pos="502"/>
        </w:tabs>
        <w:ind w:left="502" w:hanging="360"/>
      </w:pPr>
      <w:rPr>
        <w:rFont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nsid w:val="31123B3F"/>
    <w:multiLevelType w:val="multilevel"/>
    <w:tmpl w:val="39A86D06"/>
    <w:lvl w:ilvl="0">
      <w:start w:val="1"/>
      <w:numFmt w:val="decimal"/>
      <w:lvlText w:val="%1."/>
      <w:lvlJc w:val="left"/>
      <w:pPr>
        <w:tabs>
          <w:tab w:val="num" w:pos="0"/>
        </w:tabs>
        <w:ind w:left="658" w:hanging="360"/>
      </w:pPr>
    </w:lvl>
    <w:lvl w:ilvl="1">
      <w:start w:val="1"/>
      <w:numFmt w:val="lowerLetter"/>
      <w:lvlText w:val="%2."/>
      <w:lvlJc w:val="left"/>
      <w:pPr>
        <w:tabs>
          <w:tab w:val="num" w:pos="0"/>
        </w:tabs>
        <w:ind w:left="144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nsid w:val="3C6F3E63"/>
    <w:multiLevelType w:val="multilevel"/>
    <w:tmpl w:val="39A86D06"/>
    <w:lvl w:ilvl="0">
      <w:start w:val="1"/>
      <w:numFmt w:val="decimal"/>
      <w:lvlText w:val="%1."/>
      <w:lvlJc w:val="left"/>
      <w:pPr>
        <w:tabs>
          <w:tab w:val="num" w:pos="2962"/>
        </w:tabs>
        <w:ind w:left="3620" w:hanging="360"/>
      </w:pPr>
    </w:lvl>
    <w:lvl w:ilvl="1">
      <w:start w:val="1"/>
      <w:numFmt w:val="lowerLetter"/>
      <w:lvlText w:val="%2."/>
      <w:lvlJc w:val="left"/>
      <w:pPr>
        <w:tabs>
          <w:tab w:val="num" w:pos="0"/>
        </w:tabs>
        <w:ind w:left="144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nsid w:val="45A35283"/>
    <w:multiLevelType w:val="multilevel"/>
    <w:tmpl w:val="4BB264B0"/>
    <w:lvl w:ilvl="0">
      <w:start w:val="1"/>
      <w:numFmt w:val="decimal"/>
      <w:lvlText w:val="%1."/>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1">
    <w:nsid w:val="4A7F359B"/>
    <w:multiLevelType w:val="hybridMultilevel"/>
    <w:tmpl w:val="03B21D3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58BA2562"/>
    <w:multiLevelType w:val="hybridMultilevel"/>
    <w:tmpl w:val="DA9C48AA"/>
    <w:lvl w:ilvl="0" w:tplc="64C2FDF6">
      <w:numFmt w:val="bullet"/>
      <w:lvlText w:val="-"/>
      <w:lvlJc w:val="left"/>
      <w:pPr>
        <w:tabs>
          <w:tab w:val="num" w:pos="720"/>
        </w:tabs>
        <w:ind w:left="720" w:hanging="360"/>
      </w:pPr>
      <w:rPr>
        <w:rFonts w:ascii="Arial" w:eastAsia="Times New Roman" w:hAnsi="Aria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3">
    <w:nsid w:val="6CFF4E66"/>
    <w:multiLevelType w:val="multilevel"/>
    <w:tmpl w:val="00000009"/>
    <w:lvl w:ilvl="0">
      <w:start w:val="1"/>
      <w:numFmt w:val="decimal"/>
      <w:lvlText w:val="%1."/>
      <w:lvlJc w:val="left"/>
      <w:pPr>
        <w:tabs>
          <w:tab w:val="num" w:pos="0"/>
        </w:tabs>
        <w:ind w:left="658"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nsid w:val="6FA022E5"/>
    <w:multiLevelType w:val="hybridMultilevel"/>
    <w:tmpl w:val="2EB2CA9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78617D31"/>
    <w:multiLevelType w:val="hybridMultilevel"/>
    <w:tmpl w:val="2EB2CA9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7B3A389C"/>
    <w:multiLevelType w:val="hybridMultilevel"/>
    <w:tmpl w:val="8FB6D65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7E670D06"/>
    <w:multiLevelType w:val="hybridMultilevel"/>
    <w:tmpl w:val="A2AC1F0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17"/>
  </w:num>
  <w:num w:numId="9">
    <w:abstractNumId w:val="7"/>
  </w:num>
  <w:num w:numId="10">
    <w:abstractNumId w:val="8"/>
  </w:num>
  <w:num w:numId="11">
    <w:abstractNumId w:val="9"/>
  </w:num>
  <w:num w:numId="12">
    <w:abstractNumId w:val="20"/>
  </w:num>
  <w:num w:numId="13">
    <w:abstractNumId w:val="23"/>
  </w:num>
  <w:num w:numId="14">
    <w:abstractNumId w:val="12"/>
  </w:num>
  <w:num w:numId="15">
    <w:abstractNumId w:val="11"/>
  </w:num>
  <w:num w:numId="16">
    <w:abstractNumId w:val="18"/>
  </w:num>
  <w:num w:numId="17">
    <w:abstractNumId w:val="27"/>
  </w:num>
  <w:num w:numId="18">
    <w:abstractNumId w:val="26"/>
  </w:num>
  <w:num w:numId="19">
    <w:abstractNumId w:val="25"/>
  </w:num>
  <w:num w:numId="20">
    <w:abstractNumId w:val="13"/>
  </w:num>
  <w:num w:numId="21">
    <w:abstractNumId w:val="10"/>
  </w:num>
  <w:num w:numId="22">
    <w:abstractNumId w:val="22"/>
  </w:num>
  <w:num w:numId="23">
    <w:abstractNumId w:val="16"/>
  </w:num>
  <w:num w:numId="24">
    <w:abstractNumId w:val="21"/>
  </w:num>
  <w:num w:numId="25">
    <w:abstractNumId w:val="15"/>
  </w:num>
  <w:num w:numId="26">
    <w:abstractNumId w:val="19"/>
  </w:num>
  <w:num w:numId="27">
    <w:abstractNumId w:val="24"/>
  </w:num>
  <w:num w:numId="28">
    <w:abstractNumId w:val="1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n Hora">
    <w15:presenceInfo w15:providerId="Windows Live" w15:userId="13bac41f344be480"/>
  </w15:person>
  <w15:person w15:author="Jan">
    <w15:presenceInfo w15:providerId="None" w15:userId="J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1134"/>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4644"/>
    <w:rsid w:val="0000170A"/>
    <w:rsid w:val="00002960"/>
    <w:rsid w:val="00006578"/>
    <w:rsid w:val="00006B14"/>
    <w:rsid w:val="00007D4D"/>
    <w:rsid w:val="00011134"/>
    <w:rsid w:val="00013662"/>
    <w:rsid w:val="0001441B"/>
    <w:rsid w:val="000144B2"/>
    <w:rsid w:val="00016268"/>
    <w:rsid w:val="00024081"/>
    <w:rsid w:val="00024640"/>
    <w:rsid w:val="000248B8"/>
    <w:rsid w:val="00024C1F"/>
    <w:rsid w:val="000275D6"/>
    <w:rsid w:val="00030192"/>
    <w:rsid w:val="000306F2"/>
    <w:rsid w:val="00031426"/>
    <w:rsid w:val="000341A2"/>
    <w:rsid w:val="00035168"/>
    <w:rsid w:val="00037DAF"/>
    <w:rsid w:val="0004637B"/>
    <w:rsid w:val="00051919"/>
    <w:rsid w:val="000533B5"/>
    <w:rsid w:val="000555FF"/>
    <w:rsid w:val="00061973"/>
    <w:rsid w:val="00062164"/>
    <w:rsid w:val="00065262"/>
    <w:rsid w:val="00072847"/>
    <w:rsid w:val="00076AD5"/>
    <w:rsid w:val="00077251"/>
    <w:rsid w:val="00077CF9"/>
    <w:rsid w:val="00077FCC"/>
    <w:rsid w:val="00085177"/>
    <w:rsid w:val="000861F9"/>
    <w:rsid w:val="00090261"/>
    <w:rsid w:val="000916DE"/>
    <w:rsid w:val="00091BBB"/>
    <w:rsid w:val="00093C77"/>
    <w:rsid w:val="00093FBB"/>
    <w:rsid w:val="00096514"/>
    <w:rsid w:val="000A129A"/>
    <w:rsid w:val="000A3968"/>
    <w:rsid w:val="000A46CA"/>
    <w:rsid w:val="000A6C7E"/>
    <w:rsid w:val="000B00D7"/>
    <w:rsid w:val="000B0E63"/>
    <w:rsid w:val="000B298E"/>
    <w:rsid w:val="000C0B6F"/>
    <w:rsid w:val="000C21DB"/>
    <w:rsid w:val="000C251B"/>
    <w:rsid w:val="000C3F2F"/>
    <w:rsid w:val="000C524D"/>
    <w:rsid w:val="000E2184"/>
    <w:rsid w:val="000E4DD3"/>
    <w:rsid w:val="000F63B2"/>
    <w:rsid w:val="000F6836"/>
    <w:rsid w:val="000F79B8"/>
    <w:rsid w:val="00100B89"/>
    <w:rsid w:val="00111B6B"/>
    <w:rsid w:val="00113805"/>
    <w:rsid w:val="001235DB"/>
    <w:rsid w:val="0012514C"/>
    <w:rsid w:val="0013368D"/>
    <w:rsid w:val="00133DCD"/>
    <w:rsid w:val="001347DF"/>
    <w:rsid w:val="00137196"/>
    <w:rsid w:val="001421E0"/>
    <w:rsid w:val="00144798"/>
    <w:rsid w:val="001478E6"/>
    <w:rsid w:val="00150A7B"/>
    <w:rsid w:val="00154E30"/>
    <w:rsid w:val="0015693E"/>
    <w:rsid w:val="00156C80"/>
    <w:rsid w:val="00156F3D"/>
    <w:rsid w:val="001613F8"/>
    <w:rsid w:val="00162815"/>
    <w:rsid w:val="00164731"/>
    <w:rsid w:val="001661FE"/>
    <w:rsid w:val="00172854"/>
    <w:rsid w:val="00174E36"/>
    <w:rsid w:val="001816C4"/>
    <w:rsid w:val="0018339F"/>
    <w:rsid w:val="001840F7"/>
    <w:rsid w:val="00186CBE"/>
    <w:rsid w:val="00187B3D"/>
    <w:rsid w:val="00187EA4"/>
    <w:rsid w:val="00193FDC"/>
    <w:rsid w:val="001A4323"/>
    <w:rsid w:val="001A5EB2"/>
    <w:rsid w:val="001A6250"/>
    <w:rsid w:val="001B0F06"/>
    <w:rsid w:val="001B4574"/>
    <w:rsid w:val="001B48FD"/>
    <w:rsid w:val="001C2D53"/>
    <w:rsid w:val="001C49EB"/>
    <w:rsid w:val="001C5350"/>
    <w:rsid w:val="001C5C68"/>
    <w:rsid w:val="001D06EE"/>
    <w:rsid w:val="001D2916"/>
    <w:rsid w:val="001D2F8E"/>
    <w:rsid w:val="001D4308"/>
    <w:rsid w:val="001D6BAA"/>
    <w:rsid w:val="001D7D7D"/>
    <w:rsid w:val="001E1E99"/>
    <w:rsid w:val="001E2E9F"/>
    <w:rsid w:val="001E38CB"/>
    <w:rsid w:val="001F208C"/>
    <w:rsid w:val="001F4DA8"/>
    <w:rsid w:val="00205353"/>
    <w:rsid w:val="00206DF8"/>
    <w:rsid w:val="00214F29"/>
    <w:rsid w:val="002152C4"/>
    <w:rsid w:val="0021583C"/>
    <w:rsid w:val="00220FB4"/>
    <w:rsid w:val="00223257"/>
    <w:rsid w:val="00225318"/>
    <w:rsid w:val="002323C4"/>
    <w:rsid w:val="002334AF"/>
    <w:rsid w:val="00235D7C"/>
    <w:rsid w:val="002406DB"/>
    <w:rsid w:val="00250FF7"/>
    <w:rsid w:val="002516C3"/>
    <w:rsid w:val="002542BD"/>
    <w:rsid w:val="002642D0"/>
    <w:rsid w:val="00264D1D"/>
    <w:rsid w:val="0026545F"/>
    <w:rsid w:val="00272966"/>
    <w:rsid w:val="00275681"/>
    <w:rsid w:val="00275F99"/>
    <w:rsid w:val="00276676"/>
    <w:rsid w:val="0028027C"/>
    <w:rsid w:val="0028106B"/>
    <w:rsid w:val="00290EFA"/>
    <w:rsid w:val="00291FDE"/>
    <w:rsid w:val="00297416"/>
    <w:rsid w:val="002A4312"/>
    <w:rsid w:val="002C1F9B"/>
    <w:rsid w:val="002C2347"/>
    <w:rsid w:val="002C7166"/>
    <w:rsid w:val="002C7995"/>
    <w:rsid w:val="002C7D3A"/>
    <w:rsid w:val="002D24D9"/>
    <w:rsid w:val="002D315E"/>
    <w:rsid w:val="002D7AF3"/>
    <w:rsid w:val="002D7CEC"/>
    <w:rsid w:val="002E0B95"/>
    <w:rsid w:val="002E2449"/>
    <w:rsid w:val="002E36C3"/>
    <w:rsid w:val="002E39C1"/>
    <w:rsid w:val="002E6D5C"/>
    <w:rsid w:val="002F0F5F"/>
    <w:rsid w:val="002F3279"/>
    <w:rsid w:val="002F6052"/>
    <w:rsid w:val="002F61E4"/>
    <w:rsid w:val="002F657E"/>
    <w:rsid w:val="0030195D"/>
    <w:rsid w:val="003044BC"/>
    <w:rsid w:val="003044BD"/>
    <w:rsid w:val="00313EB3"/>
    <w:rsid w:val="0031635B"/>
    <w:rsid w:val="0033146C"/>
    <w:rsid w:val="00332C2F"/>
    <w:rsid w:val="00334B9C"/>
    <w:rsid w:val="00340B48"/>
    <w:rsid w:val="00347482"/>
    <w:rsid w:val="00351065"/>
    <w:rsid w:val="00351ED8"/>
    <w:rsid w:val="00352CED"/>
    <w:rsid w:val="00353C5B"/>
    <w:rsid w:val="00360669"/>
    <w:rsid w:val="0036275D"/>
    <w:rsid w:val="00366987"/>
    <w:rsid w:val="00366C5D"/>
    <w:rsid w:val="00374C96"/>
    <w:rsid w:val="00376E63"/>
    <w:rsid w:val="00377360"/>
    <w:rsid w:val="00377DEF"/>
    <w:rsid w:val="003821E4"/>
    <w:rsid w:val="00383504"/>
    <w:rsid w:val="00385407"/>
    <w:rsid w:val="0038624F"/>
    <w:rsid w:val="00390EDE"/>
    <w:rsid w:val="00393F5D"/>
    <w:rsid w:val="003953D2"/>
    <w:rsid w:val="003955A9"/>
    <w:rsid w:val="003A2E6A"/>
    <w:rsid w:val="003A4209"/>
    <w:rsid w:val="003B2A52"/>
    <w:rsid w:val="003B7807"/>
    <w:rsid w:val="003C1A23"/>
    <w:rsid w:val="003C5879"/>
    <w:rsid w:val="003C5A4D"/>
    <w:rsid w:val="003C7FA0"/>
    <w:rsid w:val="003D0B77"/>
    <w:rsid w:val="003D2826"/>
    <w:rsid w:val="003D427A"/>
    <w:rsid w:val="003D4695"/>
    <w:rsid w:val="003D6A77"/>
    <w:rsid w:val="003E3734"/>
    <w:rsid w:val="003E41A0"/>
    <w:rsid w:val="003E5305"/>
    <w:rsid w:val="003F374F"/>
    <w:rsid w:val="003F4CBA"/>
    <w:rsid w:val="00400102"/>
    <w:rsid w:val="00400512"/>
    <w:rsid w:val="00402EAC"/>
    <w:rsid w:val="00404C55"/>
    <w:rsid w:val="00406A3C"/>
    <w:rsid w:val="00411415"/>
    <w:rsid w:val="00415D28"/>
    <w:rsid w:val="004167ED"/>
    <w:rsid w:val="00416A74"/>
    <w:rsid w:val="00425827"/>
    <w:rsid w:val="00426F7D"/>
    <w:rsid w:val="00427F0B"/>
    <w:rsid w:val="00432055"/>
    <w:rsid w:val="0043205E"/>
    <w:rsid w:val="004332D7"/>
    <w:rsid w:val="00442BEB"/>
    <w:rsid w:val="00444635"/>
    <w:rsid w:val="00445E4E"/>
    <w:rsid w:val="0045196B"/>
    <w:rsid w:val="004545A5"/>
    <w:rsid w:val="00455299"/>
    <w:rsid w:val="004561D1"/>
    <w:rsid w:val="004571E8"/>
    <w:rsid w:val="004619BE"/>
    <w:rsid w:val="00472456"/>
    <w:rsid w:val="0047410B"/>
    <w:rsid w:val="00475191"/>
    <w:rsid w:val="00475AC6"/>
    <w:rsid w:val="004838EB"/>
    <w:rsid w:val="00484665"/>
    <w:rsid w:val="00486CDD"/>
    <w:rsid w:val="00495E05"/>
    <w:rsid w:val="00496373"/>
    <w:rsid w:val="004A12F5"/>
    <w:rsid w:val="004A2ACC"/>
    <w:rsid w:val="004C4D7A"/>
    <w:rsid w:val="004D14E4"/>
    <w:rsid w:val="004D1682"/>
    <w:rsid w:val="004D2B45"/>
    <w:rsid w:val="004D3650"/>
    <w:rsid w:val="004D38EF"/>
    <w:rsid w:val="004E11E4"/>
    <w:rsid w:val="004F00DC"/>
    <w:rsid w:val="004F2273"/>
    <w:rsid w:val="004F253A"/>
    <w:rsid w:val="004F617A"/>
    <w:rsid w:val="00501AC8"/>
    <w:rsid w:val="00502971"/>
    <w:rsid w:val="00503ED9"/>
    <w:rsid w:val="00507B02"/>
    <w:rsid w:val="00513E1C"/>
    <w:rsid w:val="00522345"/>
    <w:rsid w:val="0052401B"/>
    <w:rsid w:val="00527684"/>
    <w:rsid w:val="0053348E"/>
    <w:rsid w:val="00535A04"/>
    <w:rsid w:val="0053638C"/>
    <w:rsid w:val="00541C53"/>
    <w:rsid w:val="00543630"/>
    <w:rsid w:val="00543E0F"/>
    <w:rsid w:val="00550F03"/>
    <w:rsid w:val="0055277B"/>
    <w:rsid w:val="00553A18"/>
    <w:rsid w:val="005577E8"/>
    <w:rsid w:val="00561EE8"/>
    <w:rsid w:val="005652C0"/>
    <w:rsid w:val="00572A71"/>
    <w:rsid w:val="0057795B"/>
    <w:rsid w:val="005801CC"/>
    <w:rsid w:val="00582092"/>
    <w:rsid w:val="0058628F"/>
    <w:rsid w:val="00597074"/>
    <w:rsid w:val="005973AC"/>
    <w:rsid w:val="005A1318"/>
    <w:rsid w:val="005A1EA9"/>
    <w:rsid w:val="005A3BE0"/>
    <w:rsid w:val="005A4409"/>
    <w:rsid w:val="005B1032"/>
    <w:rsid w:val="005B759E"/>
    <w:rsid w:val="005C402D"/>
    <w:rsid w:val="005C5A83"/>
    <w:rsid w:val="005C6069"/>
    <w:rsid w:val="005C609A"/>
    <w:rsid w:val="005C791F"/>
    <w:rsid w:val="005D1192"/>
    <w:rsid w:val="005D487F"/>
    <w:rsid w:val="005E4B8D"/>
    <w:rsid w:val="005E7CC3"/>
    <w:rsid w:val="005F0995"/>
    <w:rsid w:val="005F1E97"/>
    <w:rsid w:val="005F2511"/>
    <w:rsid w:val="005F4242"/>
    <w:rsid w:val="005F494D"/>
    <w:rsid w:val="006105E3"/>
    <w:rsid w:val="00610D44"/>
    <w:rsid w:val="0061222C"/>
    <w:rsid w:val="006122D5"/>
    <w:rsid w:val="006148EB"/>
    <w:rsid w:val="00616268"/>
    <w:rsid w:val="006223B5"/>
    <w:rsid w:val="006244A7"/>
    <w:rsid w:val="006248C0"/>
    <w:rsid w:val="00640023"/>
    <w:rsid w:val="00642992"/>
    <w:rsid w:val="0064343E"/>
    <w:rsid w:val="006462CB"/>
    <w:rsid w:val="0064751D"/>
    <w:rsid w:val="00651220"/>
    <w:rsid w:val="00652326"/>
    <w:rsid w:val="00653213"/>
    <w:rsid w:val="006533CE"/>
    <w:rsid w:val="006555EB"/>
    <w:rsid w:val="00664A7D"/>
    <w:rsid w:val="00667E8D"/>
    <w:rsid w:val="00672715"/>
    <w:rsid w:val="0067295E"/>
    <w:rsid w:val="00675E3D"/>
    <w:rsid w:val="006768CC"/>
    <w:rsid w:val="0069001B"/>
    <w:rsid w:val="00692138"/>
    <w:rsid w:val="00692556"/>
    <w:rsid w:val="00693BA8"/>
    <w:rsid w:val="00694F68"/>
    <w:rsid w:val="0069519B"/>
    <w:rsid w:val="00696254"/>
    <w:rsid w:val="00697852"/>
    <w:rsid w:val="006A0E80"/>
    <w:rsid w:val="006A17C3"/>
    <w:rsid w:val="006B3573"/>
    <w:rsid w:val="006C0692"/>
    <w:rsid w:val="006C08DF"/>
    <w:rsid w:val="006C3A82"/>
    <w:rsid w:val="006C636B"/>
    <w:rsid w:val="006C6431"/>
    <w:rsid w:val="006E2BA0"/>
    <w:rsid w:val="006E3D07"/>
    <w:rsid w:val="006F2076"/>
    <w:rsid w:val="006F54F5"/>
    <w:rsid w:val="007064D3"/>
    <w:rsid w:val="007073CF"/>
    <w:rsid w:val="0071087A"/>
    <w:rsid w:val="00714C52"/>
    <w:rsid w:val="00717780"/>
    <w:rsid w:val="00722EAF"/>
    <w:rsid w:val="00724539"/>
    <w:rsid w:val="00725ACE"/>
    <w:rsid w:val="00730BE2"/>
    <w:rsid w:val="00731D56"/>
    <w:rsid w:val="00733D69"/>
    <w:rsid w:val="00735278"/>
    <w:rsid w:val="007363C3"/>
    <w:rsid w:val="00746442"/>
    <w:rsid w:val="007474E1"/>
    <w:rsid w:val="007519A5"/>
    <w:rsid w:val="0075350F"/>
    <w:rsid w:val="00753C45"/>
    <w:rsid w:val="007577C1"/>
    <w:rsid w:val="007609F6"/>
    <w:rsid w:val="007672B7"/>
    <w:rsid w:val="00767CFC"/>
    <w:rsid w:val="0077215D"/>
    <w:rsid w:val="00772AFE"/>
    <w:rsid w:val="00772F35"/>
    <w:rsid w:val="00774FCF"/>
    <w:rsid w:val="007852A7"/>
    <w:rsid w:val="00794720"/>
    <w:rsid w:val="007A3B88"/>
    <w:rsid w:val="007C4A37"/>
    <w:rsid w:val="007C4CA8"/>
    <w:rsid w:val="007C5110"/>
    <w:rsid w:val="007D2AB1"/>
    <w:rsid w:val="007D4403"/>
    <w:rsid w:val="007D5AA1"/>
    <w:rsid w:val="007D6770"/>
    <w:rsid w:val="007E05E0"/>
    <w:rsid w:val="007E696B"/>
    <w:rsid w:val="0080572D"/>
    <w:rsid w:val="008119EB"/>
    <w:rsid w:val="00812ED6"/>
    <w:rsid w:val="00814068"/>
    <w:rsid w:val="00816787"/>
    <w:rsid w:val="00826B0C"/>
    <w:rsid w:val="00840757"/>
    <w:rsid w:val="00843E88"/>
    <w:rsid w:val="00847742"/>
    <w:rsid w:val="00851D21"/>
    <w:rsid w:val="00853F5C"/>
    <w:rsid w:val="00854644"/>
    <w:rsid w:val="0085593D"/>
    <w:rsid w:val="0085647F"/>
    <w:rsid w:val="008576FE"/>
    <w:rsid w:val="00857858"/>
    <w:rsid w:val="008627DD"/>
    <w:rsid w:val="00863153"/>
    <w:rsid w:val="008644E0"/>
    <w:rsid w:val="0086456F"/>
    <w:rsid w:val="00867481"/>
    <w:rsid w:val="00870DE9"/>
    <w:rsid w:val="00872AEC"/>
    <w:rsid w:val="008738A6"/>
    <w:rsid w:val="00873C92"/>
    <w:rsid w:val="00873EB5"/>
    <w:rsid w:val="00874107"/>
    <w:rsid w:val="008852F3"/>
    <w:rsid w:val="0089276E"/>
    <w:rsid w:val="00895892"/>
    <w:rsid w:val="00896E55"/>
    <w:rsid w:val="008A073B"/>
    <w:rsid w:val="008A5C64"/>
    <w:rsid w:val="008B7C94"/>
    <w:rsid w:val="008C4912"/>
    <w:rsid w:val="008D664E"/>
    <w:rsid w:val="008D7858"/>
    <w:rsid w:val="008D7FBF"/>
    <w:rsid w:val="008E2BD4"/>
    <w:rsid w:val="008E3F92"/>
    <w:rsid w:val="008E55A2"/>
    <w:rsid w:val="008F0169"/>
    <w:rsid w:val="008F0E9B"/>
    <w:rsid w:val="008F1598"/>
    <w:rsid w:val="008F3AC3"/>
    <w:rsid w:val="008F4B80"/>
    <w:rsid w:val="008F7E29"/>
    <w:rsid w:val="0090055B"/>
    <w:rsid w:val="00916670"/>
    <w:rsid w:val="009172D7"/>
    <w:rsid w:val="0091779B"/>
    <w:rsid w:val="00921FE7"/>
    <w:rsid w:val="0093464B"/>
    <w:rsid w:val="0094440C"/>
    <w:rsid w:val="00946EBD"/>
    <w:rsid w:val="0095093D"/>
    <w:rsid w:val="0095484C"/>
    <w:rsid w:val="00957D03"/>
    <w:rsid w:val="00960E48"/>
    <w:rsid w:val="00964D60"/>
    <w:rsid w:val="009666E9"/>
    <w:rsid w:val="00977AB0"/>
    <w:rsid w:val="00992E78"/>
    <w:rsid w:val="009946CF"/>
    <w:rsid w:val="00996978"/>
    <w:rsid w:val="00996DB9"/>
    <w:rsid w:val="009972CF"/>
    <w:rsid w:val="009A2AE7"/>
    <w:rsid w:val="009B4B20"/>
    <w:rsid w:val="009C0B1B"/>
    <w:rsid w:val="009C3D0E"/>
    <w:rsid w:val="009C3F74"/>
    <w:rsid w:val="009D390C"/>
    <w:rsid w:val="009D3FCD"/>
    <w:rsid w:val="009D674E"/>
    <w:rsid w:val="009D7123"/>
    <w:rsid w:val="009D7526"/>
    <w:rsid w:val="009E680F"/>
    <w:rsid w:val="009F2956"/>
    <w:rsid w:val="009F702F"/>
    <w:rsid w:val="00A00DA8"/>
    <w:rsid w:val="00A01CFE"/>
    <w:rsid w:val="00A05004"/>
    <w:rsid w:val="00A100A9"/>
    <w:rsid w:val="00A115D6"/>
    <w:rsid w:val="00A11667"/>
    <w:rsid w:val="00A137B4"/>
    <w:rsid w:val="00A21C2A"/>
    <w:rsid w:val="00A34C22"/>
    <w:rsid w:val="00A41CFA"/>
    <w:rsid w:val="00A42C5A"/>
    <w:rsid w:val="00A44A37"/>
    <w:rsid w:val="00A477B6"/>
    <w:rsid w:val="00A514EA"/>
    <w:rsid w:val="00A5276D"/>
    <w:rsid w:val="00A529A6"/>
    <w:rsid w:val="00A534A8"/>
    <w:rsid w:val="00A5518C"/>
    <w:rsid w:val="00A56179"/>
    <w:rsid w:val="00A57B4A"/>
    <w:rsid w:val="00A609F0"/>
    <w:rsid w:val="00A611FA"/>
    <w:rsid w:val="00A62854"/>
    <w:rsid w:val="00A65D05"/>
    <w:rsid w:val="00A72808"/>
    <w:rsid w:val="00A732E1"/>
    <w:rsid w:val="00A8170C"/>
    <w:rsid w:val="00A857B1"/>
    <w:rsid w:val="00A8702D"/>
    <w:rsid w:val="00A87D26"/>
    <w:rsid w:val="00A90A7D"/>
    <w:rsid w:val="00A916B1"/>
    <w:rsid w:val="00A93C88"/>
    <w:rsid w:val="00A95CDA"/>
    <w:rsid w:val="00A9707D"/>
    <w:rsid w:val="00AA12D7"/>
    <w:rsid w:val="00AA4E1C"/>
    <w:rsid w:val="00AA60C1"/>
    <w:rsid w:val="00AB2893"/>
    <w:rsid w:val="00AB638D"/>
    <w:rsid w:val="00AB6A3E"/>
    <w:rsid w:val="00AC7463"/>
    <w:rsid w:val="00AC79F1"/>
    <w:rsid w:val="00AD5AD7"/>
    <w:rsid w:val="00AE0D7D"/>
    <w:rsid w:val="00AE1224"/>
    <w:rsid w:val="00AE2457"/>
    <w:rsid w:val="00AE3462"/>
    <w:rsid w:val="00AE5804"/>
    <w:rsid w:val="00AF204C"/>
    <w:rsid w:val="00B01E1C"/>
    <w:rsid w:val="00B03651"/>
    <w:rsid w:val="00B04B9A"/>
    <w:rsid w:val="00B05AB7"/>
    <w:rsid w:val="00B11178"/>
    <w:rsid w:val="00B25708"/>
    <w:rsid w:val="00B266B2"/>
    <w:rsid w:val="00B32864"/>
    <w:rsid w:val="00B33D79"/>
    <w:rsid w:val="00B35A34"/>
    <w:rsid w:val="00B4596E"/>
    <w:rsid w:val="00B4650F"/>
    <w:rsid w:val="00B50427"/>
    <w:rsid w:val="00B506C6"/>
    <w:rsid w:val="00B541AD"/>
    <w:rsid w:val="00B609B7"/>
    <w:rsid w:val="00B7543C"/>
    <w:rsid w:val="00B7645D"/>
    <w:rsid w:val="00B85919"/>
    <w:rsid w:val="00BA0021"/>
    <w:rsid w:val="00BA23D9"/>
    <w:rsid w:val="00BA3274"/>
    <w:rsid w:val="00BA38A1"/>
    <w:rsid w:val="00BB0D31"/>
    <w:rsid w:val="00BB6EFA"/>
    <w:rsid w:val="00BD0365"/>
    <w:rsid w:val="00BD52B5"/>
    <w:rsid w:val="00BE1205"/>
    <w:rsid w:val="00BE1B90"/>
    <w:rsid w:val="00BE30A5"/>
    <w:rsid w:val="00BF0273"/>
    <w:rsid w:val="00BF09D7"/>
    <w:rsid w:val="00BF3485"/>
    <w:rsid w:val="00BF5F24"/>
    <w:rsid w:val="00BF651F"/>
    <w:rsid w:val="00C00952"/>
    <w:rsid w:val="00C0185B"/>
    <w:rsid w:val="00C06B8E"/>
    <w:rsid w:val="00C074C7"/>
    <w:rsid w:val="00C16741"/>
    <w:rsid w:val="00C2073D"/>
    <w:rsid w:val="00C2139E"/>
    <w:rsid w:val="00C30866"/>
    <w:rsid w:val="00C321DA"/>
    <w:rsid w:val="00C34B9A"/>
    <w:rsid w:val="00C4291D"/>
    <w:rsid w:val="00C44609"/>
    <w:rsid w:val="00C451F0"/>
    <w:rsid w:val="00C4559F"/>
    <w:rsid w:val="00C512CC"/>
    <w:rsid w:val="00C53228"/>
    <w:rsid w:val="00C55B87"/>
    <w:rsid w:val="00C60B76"/>
    <w:rsid w:val="00C66A7C"/>
    <w:rsid w:val="00C7376E"/>
    <w:rsid w:val="00C747CC"/>
    <w:rsid w:val="00C75C70"/>
    <w:rsid w:val="00C77A44"/>
    <w:rsid w:val="00C80C4E"/>
    <w:rsid w:val="00C823B6"/>
    <w:rsid w:val="00C83B89"/>
    <w:rsid w:val="00C926AD"/>
    <w:rsid w:val="00C95C7A"/>
    <w:rsid w:val="00C965B9"/>
    <w:rsid w:val="00CA3E86"/>
    <w:rsid w:val="00CA5960"/>
    <w:rsid w:val="00CA6A80"/>
    <w:rsid w:val="00CB2355"/>
    <w:rsid w:val="00CB62C9"/>
    <w:rsid w:val="00CB6DED"/>
    <w:rsid w:val="00CC2806"/>
    <w:rsid w:val="00CC4905"/>
    <w:rsid w:val="00CD5D15"/>
    <w:rsid w:val="00CD6B93"/>
    <w:rsid w:val="00CE2BDF"/>
    <w:rsid w:val="00CE56C6"/>
    <w:rsid w:val="00CF4BF2"/>
    <w:rsid w:val="00CF6420"/>
    <w:rsid w:val="00CF7F2D"/>
    <w:rsid w:val="00D04A47"/>
    <w:rsid w:val="00D06F23"/>
    <w:rsid w:val="00D103AA"/>
    <w:rsid w:val="00D117A7"/>
    <w:rsid w:val="00D1494E"/>
    <w:rsid w:val="00D15051"/>
    <w:rsid w:val="00D1544B"/>
    <w:rsid w:val="00D15CBE"/>
    <w:rsid w:val="00D17C8A"/>
    <w:rsid w:val="00D21428"/>
    <w:rsid w:val="00D239ED"/>
    <w:rsid w:val="00D2749F"/>
    <w:rsid w:val="00D367AE"/>
    <w:rsid w:val="00D40695"/>
    <w:rsid w:val="00D41152"/>
    <w:rsid w:val="00D422F9"/>
    <w:rsid w:val="00D42CAC"/>
    <w:rsid w:val="00D4408B"/>
    <w:rsid w:val="00D46B4B"/>
    <w:rsid w:val="00D5154A"/>
    <w:rsid w:val="00D5159C"/>
    <w:rsid w:val="00D55832"/>
    <w:rsid w:val="00D57FA0"/>
    <w:rsid w:val="00D7028E"/>
    <w:rsid w:val="00D71F96"/>
    <w:rsid w:val="00D757A3"/>
    <w:rsid w:val="00D80094"/>
    <w:rsid w:val="00D807EE"/>
    <w:rsid w:val="00D8589A"/>
    <w:rsid w:val="00D85971"/>
    <w:rsid w:val="00D87923"/>
    <w:rsid w:val="00D916C8"/>
    <w:rsid w:val="00D92B51"/>
    <w:rsid w:val="00DA21A9"/>
    <w:rsid w:val="00DA3055"/>
    <w:rsid w:val="00DA47A3"/>
    <w:rsid w:val="00DA6CA0"/>
    <w:rsid w:val="00DA7A2E"/>
    <w:rsid w:val="00DB013B"/>
    <w:rsid w:val="00DB0A53"/>
    <w:rsid w:val="00DB4762"/>
    <w:rsid w:val="00DB63A7"/>
    <w:rsid w:val="00DB6ED3"/>
    <w:rsid w:val="00DB7A5D"/>
    <w:rsid w:val="00DC0927"/>
    <w:rsid w:val="00DC406B"/>
    <w:rsid w:val="00DC5CA6"/>
    <w:rsid w:val="00DD3D2C"/>
    <w:rsid w:val="00DD5397"/>
    <w:rsid w:val="00DE1301"/>
    <w:rsid w:val="00DE17D9"/>
    <w:rsid w:val="00DE26E9"/>
    <w:rsid w:val="00DE4B34"/>
    <w:rsid w:val="00DF141C"/>
    <w:rsid w:val="00DF3333"/>
    <w:rsid w:val="00DF3784"/>
    <w:rsid w:val="00DF43BC"/>
    <w:rsid w:val="00E01CC8"/>
    <w:rsid w:val="00E03D58"/>
    <w:rsid w:val="00E11A01"/>
    <w:rsid w:val="00E157DE"/>
    <w:rsid w:val="00E21E6C"/>
    <w:rsid w:val="00E22B90"/>
    <w:rsid w:val="00E24E10"/>
    <w:rsid w:val="00E26A94"/>
    <w:rsid w:val="00E2779D"/>
    <w:rsid w:val="00E30105"/>
    <w:rsid w:val="00E3231D"/>
    <w:rsid w:val="00E41618"/>
    <w:rsid w:val="00E41727"/>
    <w:rsid w:val="00E42CFF"/>
    <w:rsid w:val="00E501D2"/>
    <w:rsid w:val="00E64623"/>
    <w:rsid w:val="00E7048E"/>
    <w:rsid w:val="00E75088"/>
    <w:rsid w:val="00E75532"/>
    <w:rsid w:val="00E76CDF"/>
    <w:rsid w:val="00E76D78"/>
    <w:rsid w:val="00E87036"/>
    <w:rsid w:val="00E90177"/>
    <w:rsid w:val="00E9128F"/>
    <w:rsid w:val="00E966C5"/>
    <w:rsid w:val="00EA6D5F"/>
    <w:rsid w:val="00EA729A"/>
    <w:rsid w:val="00EB1907"/>
    <w:rsid w:val="00EC5ED4"/>
    <w:rsid w:val="00ED3266"/>
    <w:rsid w:val="00ED7139"/>
    <w:rsid w:val="00ED719B"/>
    <w:rsid w:val="00ED7D1B"/>
    <w:rsid w:val="00EE51C1"/>
    <w:rsid w:val="00EE5F41"/>
    <w:rsid w:val="00EE60A4"/>
    <w:rsid w:val="00EF1747"/>
    <w:rsid w:val="00F003B2"/>
    <w:rsid w:val="00F03EC9"/>
    <w:rsid w:val="00F05E03"/>
    <w:rsid w:val="00F1664E"/>
    <w:rsid w:val="00F1796A"/>
    <w:rsid w:val="00F371FD"/>
    <w:rsid w:val="00F40484"/>
    <w:rsid w:val="00F413AA"/>
    <w:rsid w:val="00F446A3"/>
    <w:rsid w:val="00F44A6B"/>
    <w:rsid w:val="00F46F82"/>
    <w:rsid w:val="00F47B47"/>
    <w:rsid w:val="00F53AE9"/>
    <w:rsid w:val="00F60793"/>
    <w:rsid w:val="00F62472"/>
    <w:rsid w:val="00F67047"/>
    <w:rsid w:val="00F731D7"/>
    <w:rsid w:val="00F7442B"/>
    <w:rsid w:val="00F74A92"/>
    <w:rsid w:val="00F82886"/>
    <w:rsid w:val="00F83CC8"/>
    <w:rsid w:val="00F9134E"/>
    <w:rsid w:val="00F91A10"/>
    <w:rsid w:val="00F9517F"/>
    <w:rsid w:val="00F974C0"/>
    <w:rsid w:val="00FA378B"/>
    <w:rsid w:val="00FA3912"/>
    <w:rsid w:val="00FA4611"/>
    <w:rsid w:val="00FA6A91"/>
    <w:rsid w:val="00FA70F3"/>
    <w:rsid w:val="00FB765A"/>
    <w:rsid w:val="00FC2F30"/>
    <w:rsid w:val="00FC6B6C"/>
    <w:rsid w:val="00FD0AD2"/>
    <w:rsid w:val="00FD3B93"/>
    <w:rsid w:val="00FD66BD"/>
    <w:rsid w:val="00FE4DAC"/>
    <w:rsid w:val="00FE5106"/>
    <w:rsid w:val="00FE7C09"/>
    <w:rsid w:val="00FF063D"/>
    <w:rsid w:val="00FF081D"/>
    <w:rsid w:val="00FF083D"/>
    <w:rsid w:val="00FF18AA"/>
    <w:rsid w:val="00FF749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623E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3E88"/>
    <w:pPr>
      <w:widowControl w:val="0"/>
      <w:suppressAutoHyphens/>
    </w:pPr>
    <w:rPr>
      <w:rFonts w:ascii="Calibri" w:hAnsi="Calibri"/>
      <w:sz w:val="22"/>
      <w:lang w:eastAsia="hi-IN" w:bidi="hi-IN"/>
    </w:rPr>
  </w:style>
  <w:style w:type="paragraph" w:styleId="Nadpis1">
    <w:name w:val="heading 1"/>
    <w:basedOn w:val="Normln"/>
    <w:next w:val="Normln"/>
    <w:link w:val="Nadpis1Char"/>
    <w:uiPriority w:val="9"/>
    <w:qFormat/>
    <w:rsid w:val="00A21C2A"/>
    <w:pPr>
      <w:keepNext/>
      <w:widowControl/>
      <w:spacing w:before="240" w:after="120" w:line="276" w:lineRule="auto"/>
      <w:jc w:val="center"/>
      <w:outlineLvl w:val="0"/>
    </w:pPr>
    <w:rPr>
      <w:rFonts w:asciiTheme="minorHAnsi" w:hAnsiTheme="minorHAnsi" w:cs="Arial"/>
      <w:b/>
      <w:color w:val="000000"/>
      <w:sz w:val="28"/>
      <w:szCs w:val="28"/>
      <w:lang w:eastAsia="ar-SA" w:bidi="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sid w:val="00334B9C"/>
    <w:rPr>
      <w:rFonts w:ascii="Symbol" w:hAnsi="Symbol"/>
    </w:rPr>
  </w:style>
  <w:style w:type="character" w:customStyle="1" w:styleId="WW8Num2z0">
    <w:name w:val="WW8Num2z0"/>
    <w:rsid w:val="00334B9C"/>
    <w:rPr>
      <w:rFonts w:ascii="Symbol" w:hAnsi="Symbol"/>
    </w:rPr>
  </w:style>
  <w:style w:type="character" w:customStyle="1" w:styleId="WW8Num3z0">
    <w:name w:val="WW8Num3z0"/>
    <w:rsid w:val="00334B9C"/>
    <w:rPr>
      <w:rFonts w:ascii="Symbol" w:hAnsi="Symbol"/>
    </w:rPr>
  </w:style>
  <w:style w:type="character" w:customStyle="1" w:styleId="WW8Num4z0">
    <w:name w:val="WW8Num4z0"/>
    <w:rsid w:val="00334B9C"/>
    <w:rPr>
      <w:rFonts w:ascii="Symbol" w:hAnsi="Symbol"/>
    </w:rPr>
  </w:style>
  <w:style w:type="character" w:customStyle="1" w:styleId="WW8Num5z0">
    <w:name w:val="WW8Num5z0"/>
    <w:rsid w:val="00334B9C"/>
    <w:rPr>
      <w:rFonts w:ascii="Symbol" w:hAnsi="Symbol"/>
    </w:rPr>
  </w:style>
  <w:style w:type="character" w:customStyle="1" w:styleId="WW8Num6z0">
    <w:name w:val="WW8Num6z0"/>
    <w:rsid w:val="00334B9C"/>
    <w:rPr>
      <w:rFonts w:ascii="Symbol" w:hAnsi="Symbol"/>
    </w:rPr>
  </w:style>
  <w:style w:type="character" w:customStyle="1" w:styleId="Absatz-Standardschriftart">
    <w:name w:val="Absatz-Standardschriftart"/>
    <w:rsid w:val="00334B9C"/>
  </w:style>
  <w:style w:type="character" w:customStyle="1" w:styleId="Standardnpsmoodstavce1">
    <w:name w:val="Standardní písmo odstavce1"/>
    <w:rsid w:val="00334B9C"/>
  </w:style>
  <w:style w:type="character" w:customStyle="1" w:styleId="WW-Absatz-Standardschriftart">
    <w:name w:val="WW-Absatz-Standardschriftart"/>
    <w:rsid w:val="00334B9C"/>
  </w:style>
  <w:style w:type="paragraph" w:customStyle="1" w:styleId="Heading">
    <w:name w:val="Heading"/>
    <w:basedOn w:val="Normln"/>
    <w:next w:val="Zkladntext"/>
    <w:rsid w:val="00334B9C"/>
    <w:pPr>
      <w:keepNext/>
      <w:spacing w:before="240" w:after="120"/>
    </w:pPr>
    <w:rPr>
      <w:rFonts w:ascii="Arial" w:eastAsia="SimSun" w:hAnsi="Arial" w:cs="Tahoma"/>
      <w:sz w:val="28"/>
      <w:szCs w:val="28"/>
    </w:rPr>
  </w:style>
  <w:style w:type="paragraph" w:styleId="Zkladntext">
    <w:name w:val="Body Text"/>
    <w:basedOn w:val="Normln"/>
    <w:rsid w:val="00334B9C"/>
    <w:pPr>
      <w:spacing w:after="120"/>
    </w:pPr>
  </w:style>
  <w:style w:type="paragraph" w:styleId="Seznam">
    <w:name w:val="List"/>
    <w:basedOn w:val="Zkladntext"/>
    <w:rsid w:val="00334B9C"/>
    <w:rPr>
      <w:rFonts w:cs="Mangal"/>
    </w:rPr>
  </w:style>
  <w:style w:type="paragraph" w:customStyle="1" w:styleId="Titulek1">
    <w:name w:val="Titulek1"/>
    <w:basedOn w:val="Normln"/>
    <w:rsid w:val="00334B9C"/>
    <w:pPr>
      <w:suppressLineNumbers/>
      <w:spacing w:before="120" w:after="120"/>
    </w:pPr>
    <w:rPr>
      <w:rFonts w:cs="Tahoma"/>
      <w:i/>
      <w:iCs/>
      <w:sz w:val="24"/>
      <w:szCs w:val="24"/>
    </w:rPr>
  </w:style>
  <w:style w:type="paragraph" w:customStyle="1" w:styleId="Index">
    <w:name w:val="Index"/>
    <w:basedOn w:val="Normln"/>
    <w:rsid w:val="00334B9C"/>
    <w:pPr>
      <w:suppressLineNumbers/>
    </w:pPr>
    <w:rPr>
      <w:rFonts w:cs="Tahoma"/>
    </w:rPr>
  </w:style>
  <w:style w:type="paragraph" w:customStyle="1" w:styleId="Nadpis">
    <w:name w:val="Nadpis"/>
    <w:basedOn w:val="Normln"/>
    <w:next w:val="Zkladntext"/>
    <w:rsid w:val="00334B9C"/>
    <w:pPr>
      <w:keepNext/>
      <w:spacing w:before="240" w:after="120"/>
    </w:pPr>
    <w:rPr>
      <w:rFonts w:ascii="Arial" w:eastAsia="SimSun" w:hAnsi="Arial" w:cs="Mangal"/>
      <w:sz w:val="28"/>
      <w:szCs w:val="28"/>
    </w:rPr>
  </w:style>
  <w:style w:type="paragraph" w:customStyle="1" w:styleId="Popisek">
    <w:name w:val="Popisek"/>
    <w:basedOn w:val="Normln"/>
    <w:rsid w:val="00334B9C"/>
    <w:pPr>
      <w:suppressLineNumbers/>
      <w:spacing w:before="120" w:after="120"/>
    </w:pPr>
    <w:rPr>
      <w:rFonts w:cs="Mangal"/>
      <w:i/>
      <w:iCs/>
      <w:sz w:val="24"/>
      <w:szCs w:val="24"/>
    </w:rPr>
  </w:style>
  <w:style w:type="paragraph" w:customStyle="1" w:styleId="Rejstk">
    <w:name w:val="Rejstřík"/>
    <w:basedOn w:val="Normln"/>
    <w:rsid w:val="00334B9C"/>
    <w:pPr>
      <w:suppressLineNumbers/>
    </w:pPr>
    <w:rPr>
      <w:rFonts w:cs="Mangal"/>
    </w:rPr>
  </w:style>
  <w:style w:type="paragraph" w:styleId="Zhlav">
    <w:name w:val="header"/>
    <w:basedOn w:val="Normln"/>
    <w:link w:val="ZhlavChar"/>
    <w:uiPriority w:val="99"/>
    <w:unhideWhenUsed/>
    <w:rsid w:val="005F2511"/>
    <w:pPr>
      <w:tabs>
        <w:tab w:val="center" w:pos="4536"/>
        <w:tab w:val="right" w:pos="9072"/>
      </w:tabs>
    </w:pPr>
    <w:rPr>
      <w:rFonts w:cs="Mangal"/>
    </w:rPr>
  </w:style>
  <w:style w:type="character" w:customStyle="1" w:styleId="ZhlavChar">
    <w:name w:val="Záhlaví Char"/>
    <w:basedOn w:val="Standardnpsmoodstavce"/>
    <w:link w:val="Zhlav"/>
    <w:uiPriority w:val="99"/>
    <w:rsid w:val="005F2511"/>
    <w:rPr>
      <w:rFonts w:ascii="Calibri" w:hAnsi="Calibri" w:cs="Mangal"/>
      <w:sz w:val="22"/>
      <w:lang w:eastAsia="hi-IN" w:bidi="hi-IN"/>
    </w:rPr>
  </w:style>
  <w:style w:type="paragraph" w:styleId="Zpat">
    <w:name w:val="footer"/>
    <w:basedOn w:val="Normln"/>
    <w:link w:val="ZpatChar"/>
    <w:uiPriority w:val="99"/>
    <w:unhideWhenUsed/>
    <w:rsid w:val="005F2511"/>
    <w:pPr>
      <w:tabs>
        <w:tab w:val="center" w:pos="4536"/>
        <w:tab w:val="right" w:pos="9072"/>
      </w:tabs>
    </w:pPr>
    <w:rPr>
      <w:rFonts w:cs="Mangal"/>
    </w:rPr>
  </w:style>
  <w:style w:type="character" w:customStyle="1" w:styleId="ZpatChar">
    <w:name w:val="Zápatí Char"/>
    <w:basedOn w:val="Standardnpsmoodstavce"/>
    <w:link w:val="Zpat"/>
    <w:uiPriority w:val="99"/>
    <w:rsid w:val="005F2511"/>
    <w:rPr>
      <w:rFonts w:ascii="Calibri" w:hAnsi="Calibri" w:cs="Mangal"/>
      <w:sz w:val="22"/>
      <w:lang w:eastAsia="hi-IN" w:bidi="hi-IN"/>
    </w:rPr>
  </w:style>
  <w:style w:type="paragraph" w:styleId="Nzev">
    <w:name w:val="Title"/>
    <w:basedOn w:val="Normln"/>
    <w:next w:val="Normln"/>
    <w:link w:val="NzevChar"/>
    <w:uiPriority w:val="10"/>
    <w:qFormat/>
    <w:rsid w:val="00A56179"/>
    <w:pPr>
      <w:spacing w:before="120" w:after="120" w:line="276" w:lineRule="auto"/>
      <w:jc w:val="center"/>
    </w:pPr>
    <w:rPr>
      <w:rFonts w:asciiTheme="minorHAnsi" w:hAnsiTheme="minorHAnsi" w:cstheme="minorHAnsi"/>
      <w:b/>
      <w:sz w:val="32"/>
    </w:rPr>
  </w:style>
  <w:style w:type="character" w:customStyle="1" w:styleId="NzevChar">
    <w:name w:val="Název Char"/>
    <w:basedOn w:val="Standardnpsmoodstavce"/>
    <w:link w:val="Nzev"/>
    <w:uiPriority w:val="10"/>
    <w:rsid w:val="00A56179"/>
    <w:rPr>
      <w:rFonts w:asciiTheme="minorHAnsi" w:hAnsiTheme="minorHAnsi" w:cstheme="minorHAnsi"/>
      <w:b/>
      <w:sz w:val="32"/>
      <w:lang w:eastAsia="hi-IN" w:bidi="hi-IN"/>
    </w:rPr>
  </w:style>
  <w:style w:type="character" w:customStyle="1" w:styleId="Nadpis1Char">
    <w:name w:val="Nadpis 1 Char"/>
    <w:basedOn w:val="Standardnpsmoodstavce"/>
    <w:link w:val="Nadpis1"/>
    <w:uiPriority w:val="9"/>
    <w:rsid w:val="00A21C2A"/>
    <w:rPr>
      <w:rFonts w:asciiTheme="minorHAnsi" w:hAnsiTheme="minorHAnsi" w:cs="Arial"/>
      <w:b/>
      <w:color w:val="000000"/>
      <w:sz w:val="28"/>
      <w:szCs w:val="28"/>
      <w:lang w:eastAsia="ar-SA"/>
    </w:rPr>
  </w:style>
  <w:style w:type="paragraph" w:styleId="Odstavecseseznamem">
    <w:name w:val="List Paragraph"/>
    <w:basedOn w:val="Normln"/>
    <w:uiPriority w:val="34"/>
    <w:qFormat/>
    <w:rsid w:val="005F2511"/>
    <w:pPr>
      <w:ind w:left="720"/>
      <w:contextualSpacing/>
    </w:pPr>
    <w:rPr>
      <w:rFonts w:cs="Mangal"/>
    </w:rPr>
  </w:style>
  <w:style w:type="character" w:styleId="Odkaznakoment">
    <w:name w:val="annotation reference"/>
    <w:basedOn w:val="Standardnpsmoodstavce"/>
    <w:uiPriority w:val="99"/>
    <w:semiHidden/>
    <w:unhideWhenUsed/>
    <w:rsid w:val="001D7D7D"/>
    <w:rPr>
      <w:sz w:val="16"/>
      <w:szCs w:val="16"/>
    </w:rPr>
  </w:style>
  <w:style w:type="paragraph" w:styleId="Textkomente">
    <w:name w:val="annotation text"/>
    <w:basedOn w:val="Normln"/>
    <w:link w:val="TextkomenteChar"/>
    <w:uiPriority w:val="99"/>
    <w:semiHidden/>
    <w:unhideWhenUsed/>
    <w:rsid w:val="001D7D7D"/>
    <w:rPr>
      <w:rFonts w:cs="Mangal"/>
      <w:sz w:val="20"/>
      <w:szCs w:val="18"/>
    </w:rPr>
  </w:style>
  <w:style w:type="character" w:customStyle="1" w:styleId="TextkomenteChar">
    <w:name w:val="Text komentáře Char"/>
    <w:basedOn w:val="Standardnpsmoodstavce"/>
    <w:link w:val="Textkomente"/>
    <w:uiPriority w:val="99"/>
    <w:semiHidden/>
    <w:rsid w:val="001D7D7D"/>
    <w:rPr>
      <w:rFonts w:ascii="Calibri" w:hAnsi="Calibri" w:cs="Mangal"/>
      <w:szCs w:val="18"/>
      <w:lang w:eastAsia="hi-IN" w:bidi="hi-IN"/>
    </w:rPr>
  </w:style>
  <w:style w:type="paragraph" w:styleId="Pedmtkomente">
    <w:name w:val="annotation subject"/>
    <w:basedOn w:val="Textkomente"/>
    <w:next w:val="Textkomente"/>
    <w:link w:val="PedmtkomenteChar"/>
    <w:uiPriority w:val="99"/>
    <w:semiHidden/>
    <w:unhideWhenUsed/>
    <w:rsid w:val="001D7D7D"/>
    <w:rPr>
      <w:b/>
      <w:bCs/>
    </w:rPr>
  </w:style>
  <w:style w:type="character" w:customStyle="1" w:styleId="PedmtkomenteChar">
    <w:name w:val="Předmět komentáře Char"/>
    <w:basedOn w:val="TextkomenteChar"/>
    <w:link w:val="Pedmtkomente"/>
    <w:uiPriority w:val="99"/>
    <w:semiHidden/>
    <w:rsid w:val="001D7D7D"/>
    <w:rPr>
      <w:rFonts w:ascii="Calibri" w:hAnsi="Calibri" w:cs="Mangal"/>
      <w:b/>
      <w:bCs/>
      <w:szCs w:val="18"/>
      <w:lang w:eastAsia="hi-IN" w:bidi="hi-IN"/>
    </w:rPr>
  </w:style>
  <w:style w:type="paragraph" w:styleId="Textbubliny">
    <w:name w:val="Balloon Text"/>
    <w:basedOn w:val="Normln"/>
    <w:link w:val="TextbublinyChar"/>
    <w:uiPriority w:val="99"/>
    <w:semiHidden/>
    <w:unhideWhenUsed/>
    <w:rsid w:val="001D7D7D"/>
    <w:rPr>
      <w:rFonts w:ascii="Tahoma" w:hAnsi="Tahoma" w:cs="Mangal"/>
      <w:sz w:val="16"/>
      <w:szCs w:val="14"/>
    </w:rPr>
  </w:style>
  <w:style w:type="character" w:customStyle="1" w:styleId="TextbublinyChar">
    <w:name w:val="Text bubliny Char"/>
    <w:basedOn w:val="Standardnpsmoodstavce"/>
    <w:link w:val="Textbubliny"/>
    <w:uiPriority w:val="99"/>
    <w:semiHidden/>
    <w:rsid w:val="001D7D7D"/>
    <w:rPr>
      <w:rFonts w:ascii="Tahoma" w:hAnsi="Tahoma" w:cs="Mangal"/>
      <w:sz w:val="16"/>
      <w:szCs w:val="14"/>
      <w:lang w:eastAsia="hi-IN" w:bidi="hi-IN"/>
    </w:rPr>
  </w:style>
  <w:style w:type="table" w:styleId="Mkatabulky">
    <w:name w:val="Table Grid"/>
    <w:basedOn w:val="Normlntabulka"/>
    <w:uiPriority w:val="59"/>
    <w:rsid w:val="00353C5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3E88"/>
    <w:pPr>
      <w:widowControl w:val="0"/>
      <w:suppressAutoHyphens/>
    </w:pPr>
    <w:rPr>
      <w:rFonts w:ascii="Calibri" w:hAnsi="Calibri"/>
      <w:sz w:val="22"/>
      <w:lang w:eastAsia="hi-IN" w:bidi="hi-IN"/>
    </w:rPr>
  </w:style>
  <w:style w:type="paragraph" w:styleId="Nadpis1">
    <w:name w:val="heading 1"/>
    <w:basedOn w:val="Normln"/>
    <w:next w:val="Normln"/>
    <w:link w:val="Nadpis1Char"/>
    <w:uiPriority w:val="9"/>
    <w:qFormat/>
    <w:rsid w:val="00A21C2A"/>
    <w:pPr>
      <w:keepNext/>
      <w:widowControl/>
      <w:spacing w:before="240" w:after="120" w:line="276" w:lineRule="auto"/>
      <w:jc w:val="center"/>
      <w:outlineLvl w:val="0"/>
    </w:pPr>
    <w:rPr>
      <w:rFonts w:asciiTheme="minorHAnsi" w:hAnsiTheme="minorHAnsi" w:cs="Arial"/>
      <w:b/>
      <w:color w:val="000000"/>
      <w:sz w:val="28"/>
      <w:szCs w:val="28"/>
      <w:lang w:eastAsia="ar-SA" w:bidi="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sid w:val="00334B9C"/>
    <w:rPr>
      <w:rFonts w:ascii="Symbol" w:hAnsi="Symbol"/>
    </w:rPr>
  </w:style>
  <w:style w:type="character" w:customStyle="1" w:styleId="WW8Num2z0">
    <w:name w:val="WW8Num2z0"/>
    <w:rsid w:val="00334B9C"/>
    <w:rPr>
      <w:rFonts w:ascii="Symbol" w:hAnsi="Symbol"/>
    </w:rPr>
  </w:style>
  <w:style w:type="character" w:customStyle="1" w:styleId="WW8Num3z0">
    <w:name w:val="WW8Num3z0"/>
    <w:rsid w:val="00334B9C"/>
    <w:rPr>
      <w:rFonts w:ascii="Symbol" w:hAnsi="Symbol"/>
    </w:rPr>
  </w:style>
  <w:style w:type="character" w:customStyle="1" w:styleId="WW8Num4z0">
    <w:name w:val="WW8Num4z0"/>
    <w:rsid w:val="00334B9C"/>
    <w:rPr>
      <w:rFonts w:ascii="Symbol" w:hAnsi="Symbol"/>
    </w:rPr>
  </w:style>
  <w:style w:type="character" w:customStyle="1" w:styleId="WW8Num5z0">
    <w:name w:val="WW8Num5z0"/>
    <w:rsid w:val="00334B9C"/>
    <w:rPr>
      <w:rFonts w:ascii="Symbol" w:hAnsi="Symbol"/>
    </w:rPr>
  </w:style>
  <w:style w:type="character" w:customStyle="1" w:styleId="WW8Num6z0">
    <w:name w:val="WW8Num6z0"/>
    <w:rsid w:val="00334B9C"/>
    <w:rPr>
      <w:rFonts w:ascii="Symbol" w:hAnsi="Symbol"/>
    </w:rPr>
  </w:style>
  <w:style w:type="character" w:customStyle="1" w:styleId="Absatz-Standardschriftart">
    <w:name w:val="Absatz-Standardschriftart"/>
    <w:rsid w:val="00334B9C"/>
  </w:style>
  <w:style w:type="character" w:customStyle="1" w:styleId="Standardnpsmoodstavce1">
    <w:name w:val="Standardní písmo odstavce1"/>
    <w:rsid w:val="00334B9C"/>
  </w:style>
  <w:style w:type="character" w:customStyle="1" w:styleId="WW-Absatz-Standardschriftart">
    <w:name w:val="WW-Absatz-Standardschriftart"/>
    <w:rsid w:val="00334B9C"/>
  </w:style>
  <w:style w:type="paragraph" w:customStyle="1" w:styleId="Heading">
    <w:name w:val="Heading"/>
    <w:basedOn w:val="Normln"/>
    <w:next w:val="Zkladntext"/>
    <w:rsid w:val="00334B9C"/>
    <w:pPr>
      <w:keepNext/>
      <w:spacing w:before="240" w:after="120"/>
    </w:pPr>
    <w:rPr>
      <w:rFonts w:ascii="Arial" w:eastAsia="SimSun" w:hAnsi="Arial" w:cs="Tahoma"/>
      <w:sz w:val="28"/>
      <w:szCs w:val="28"/>
    </w:rPr>
  </w:style>
  <w:style w:type="paragraph" w:styleId="Zkladntext">
    <w:name w:val="Body Text"/>
    <w:basedOn w:val="Normln"/>
    <w:rsid w:val="00334B9C"/>
    <w:pPr>
      <w:spacing w:after="120"/>
    </w:pPr>
  </w:style>
  <w:style w:type="paragraph" w:styleId="Seznam">
    <w:name w:val="List"/>
    <w:basedOn w:val="Zkladntext"/>
    <w:rsid w:val="00334B9C"/>
    <w:rPr>
      <w:rFonts w:cs="Mangal"/>
    </w:rPr>
  </w:style>
  <w:style w:type="paragraph" w:customStyle="1" w:styleId="Titulek1">
    <w:name w:val="Titulek1"/>
    <w:basedOn w:val="Normln"/>
    <w:rsid w:val="00334B9C"/>
    <w:pPr>
      <w:suppressLineNumbers/>
      <w:spacing w:before="120" w:after="120"/>
    </w:pPr>
    <w:rPr>
      <w:rFonts w:cs="Tahoma"/>
      <w:i/>
      <w:iCs/>
      <w:sz w:val="24"/>
      <w:szCs w:val="24"/>
    </w:rPr>
  </w:style>
  <w:style w:type="paragraph" w:customStyle="1" w:styleId="Index">
    <w:name w:val="Index"/>
    <w:basedOn w:val="Normln"/>
    <w:rsid w:val="00334B9C"/>
    <w:pPr>
      <w:suppressLineNumbers/>
    </w:pPr>
    <w:rPr>
      <w:rFonts w:cs="Tahoma"/>
    </w:rPr>
  </w:style>
  <w:style w:type="paragraph" w:customStyle="1" w:styleId="Nadpis">
    <w:name w:val="Nadpis"/>
    <w:basedOn w:val="Normln"/>
    <w:next w:val="Zkladntext"/>
    <w:rsid w:val="00334B9C"/>
    <w:pPr>
      <w:keepNext/>
      <w:spacing w:before="240" w:after="120"/>
    </w:pPr>
    <w:rPr>
      <w:rFonts w:ascii="Arial" w:eastAsia="SimSun" w:hAnsi="Arial" w:cs="Mangal"/>
      <w:sz w:val="28"/>
      <w:szCs w:val="28"/>
    </w:rPr>
  </w:style>
  <w:style w:type="paragraph" w:customStyle="1" w:styleId="Popisek">
    <w:name w:val="Popisek"/>
    <w:basedOn w:val="Normln"/>
    <w:rsid w:val="00334B9C"/>
    <w:pPr>
      <w:suppressLineNumbers/>
      <w:spacing w:before="120" w:after="120"/>
    </w:pPr>
    <w:rPr>
      <w:rFonts w:cs="Mangal"/>
      <w:i/>
      <w:iCs/>
      <w:sz w:val="24"/>
      <w:szCs w:val="24"/>
    </w:rPr>
  </w:style>
  <w:style w:type="paragraph" w:customStyle="1" w:styleId="Rejstk">
    <w:name w:val="Rejstřík"/>
    <w:basedOn w:val="Normln"/>
    <w:rsid w:val="00334B9C"/>
    <w:pPr>
      <w:suppressLineNumbers/>
    </w:pPr>
    <w:rPr>
      <w:rFonts w:cs="Mangal"/>
    </w:rPr>
  </w:style>
  <w:style w:type="paragraph" w:styleId="Zhlav">
    <w:name w:val="header"/>
    <w:basedOn w:val="Normln"/>
    <w:link w:val="ZhlavChar"/>
    <w:uiPriority w:val="99"/>
    <w:unhideWhenUsed/>
    <w:rsid w:val="005F2511"/>
    <w:pPr>
      <w:tabs>
        <w:tab w:val="center" w:pos="4536"/>
        <w:tab w:val="right" w:pos="9072"/>
      </w:tabs>
    </w:pPr>
    <w:rPr>
      <w:rFonts w:cs="Mangal"/>
    </w:rPr>
  </w:style>
  <w:style w:type="character" w:customStyle="1" w:styleId="ZhlavChar">
    <w:name w:val="Záhlaví Char"/>
    <w:basedOn w:val="Standardnpsmoodstavce"/>
    <w:link w:val="Zhlav"/>
    <w:uiPriority w:val="99"/>
    <w:rsid w:val="005F2511"/>
    <w:rPr>
      <w:rFonts w:ascii="Calibri" w:hAnsi="Calibri" w:cs="Mangal"/>
      <w:sz w:val="22"/>
      <w:lang w:eastAsia="hi-IN" w:bidi="hi-IN"/>
    </w:rPr>
  </w:style>
  <w:style w:type="paragraph" w:styleId="Zpat">
    <w:name w:val="footer"/>
    <w:basedOn w:val="Normln"/>
    <w:link w:val="ZpatChar"/>
    <w:uiPriority w:val="99"/>
    <w:unhideWhenUsed/>
    <w:rsid w:val="005F2511"/>
    <w:pPr>
      <w:tabs>
        <w:tab w:val="center" w:pos="4536"/>
        <w:tab w:val="right" w:pos="9072"/>
      </w:tabs>
    </w:pPr>
    <w:rPr>
      <w:rFonts w:cs="Mangal"/>
    </w:rPr>
  </w:style>
  <w:style w:type="character" w:customStyle="1" w:styleId="ZpatChar">
    <w:name w:val="Zápatí Char"/>
    <w:basedOn w:val="Standardnpsmoodstavce"/>
    <w:link w:val="Zpat"/>
    <w:uiPriority w:val="99"/>
    <w:rsid w:val="005F2511"/>
    <w:rPr>
      <w:rFonts w:ascii="Calibri" w:hAnsi="Calibri" w:cs="Mangal"/>
      <w:sz w:val="22"/>
      <w:lang w:eastAsia="hi-IN" w:bidi="hi-IN"/>
    </w:rPr>
  </w:style>
  <w:style w:type="paragraph" w:styleId="Nzev">
    <w:name w:val="Title"/>
    <w:basedOn w:val="Normln"/>
    <w:next w:val="Normln"/>
    <w:link w:val="NzevChar"/>
    <w:uiPriority w:val="10"/>
    <w:qFormat/>
    <w:rsid w:val="00A56179"/>
    <w:pPr>
      <w:spacing w:before="120" w:after="120" w:line="276" w:lineRule="auto"/>
      <w:jc w:val="center"/>
    </w:pPr>
    <w:rPr>
      <w:rFonts w:asciiTheme="minorHAnsi" w:hAnsiTheme="minorHAnsi" w:cstheme="minorHAnsi"/>
      <w:b/>
      <w:sz w:val="32"/>
    </w:rPr>
  </w:style>
  <w:style w:type="character" w:customStyle="1" w:styleId="NzevChar">
    <w:name w:val="Název Char"/>
    <w:basedOn w:val="Standardnpsmoodstavce"/>
    <w:link w:val="Nzev"/>
    <w:uiPriority w:val="10"/>
    <w:rsid w:val="00A56179"/>
    <w:rPr>
      <w:rFonts w:asciiTheme="minorHAnsi" w:hAnsiTheme="minorHAnsi" w:cstheme="minorHAnsi"/>
      <w:b/>
      <w:sz w:val="32"/>
      <w:lang w:eastAsia="hi-IN" w:bidi="hi-IN"/>
    </w:rPr>
  </w:style>
  <w:style w:type="character" w:customStyle="1" w:styleId="Nadpis1Char">
    <w:name w:val="Nadpis 1 Char"/>
    <w:basedOn w:val="Standardnpsmoodstavce"/>
    <w:link w:val="Nadpis1"/>
    <w:uiPriority w:val="9"/>
    <w:rsid w:val="00A21C2A"/>
    <w:rPr>
      <w:rFonts w:asciiTheme="minorHAnsi" w:hAnsiTheme="minorHAnsi" w:cs="Arial"/>
      <w:b/>
      <w:color w:val="000000"/>
      <w:sz w:val="28"/>
      <w:szCs w:val="28"/>
      <w:lang w:eastAsia="ar-SA"/>
    </w:rPr>
  </w:style>
  <w:style w:type="paragraph" w:styleId="Odstavecseseznamem">
    <w:name w:val="List Paragraph"/>
    <w:basedOn w:val="Normln"/>
    <w:uiPriority w:val="34"/>
    <w:qFormat/>
    <w:rsid w:val="005F2511"/>
    <w:pPr>
      <w:ind w:left="720"/>
      <w:contextualSpacing/>
    </w:pPr>
    <w:rPr>
      <w:rFonts w:cs="Mangal"/>
    </w:rPr>
  </w:style>
  <w:style w:type="character" w:styleId="Odkaznakoment">
    <w:name w:val="annotation reference"/>
    <w:basedOn w:val="Standardnpsmoodstavce"/>
    <w:uiPriority w:val="99"/>
    <w:semiHidden/>
    <w:unhideWhenUsed/>
    <w:rsid w:val="001D7D7D"/>
    <w:rPr>
      <w:sz w:val="16"/>
      <w:szCs w:val="16"/>
    </w:rPr>
  </w:style>
  <w:style w:type="paragraph" w:styleId="Textkomente">
    <w:name w:val="annotation text"/>
    <w:basedOn w:val="Normln"/>
    <w:link w:val="TextkomenteChar"/>
    <w:uiPriority w:val="99"/>
    <w:semiHidden/>
    <w:unhideWhenUsed/>
    <w:rsid w:val="001D7D7D"/>
    <w:rPr>
      <w:rFonts w:cs="Mangal"/>
      <w:sz w:val="20"/>
      <w:szCs w:val="18"/>
    </w:rPr>
  </w:style>
  <w:style w:type="character" w:customStyle="1" w:styleId="TextkomenteChar">
    <w:name w:val="Text komentáře Char"/>
    <w:basedOn w:val="Standardnpsmoodstavce"/>
    <w:link w:val="Textkomente"/>
    <w:uiPriority w:val="99"/>
    <w:semiHidden/>
    <w:rsid w:val="001D7D7D"/>
    <w:rPr>
      <w:rFonts w:ascii="Calibri" w:hAnsi="Calibri" w:cs="Mangal"/>
      <w:szCs w:val="18"/>
      <w:lang w:eastAsia="hi-IN" w:bidi="hi-IN"/>
    </w:rPr>
  </w:style>
  <w:style w:type="paragraph" w:styleId="Pedmtkomente">
    <w:name w:val="annotation subject"/>
    <w:basedOn w:val="Textkomente"/>
    <w:next w:val="Textkomente"/>
    <w:link w:val="PedmtkomenteChar"/>
    <w:uiPriority w:val="99"/>
    <w:semiHidden/>
    <w:unhideWhenUsed/>
    <w:rsid w:val="001D7D7D"/>
    <w:rPr>
      <w:b/>
      <w:bCs/>
    </w:rPr>
  </w:style>
  <w:style w:type="character" w:customStyle="1" w:styleId="PedmtkomenteChar">
    <w:name w:val="Předmět komentáře Char"/>
    <w:basedOn w:val="TextkomenteChar"/>
    <w:link w:val="Pedmtkomente"/>
    <w:uiPriority w:val="99"/>
    <w:semiHidden/>
    <w:rsid w:val="001D7D7D"/>
    <w:rPr>
      <w:rFonts w:ascii="Calibri" w:hAnsi="Calibri" w:cs="Mangal"/>
      <w:b/>
      <w:bCs/>
      <w:szCs w:val="18"/>
      <w:lang w:eastAsia="hi-IN" w:bidi="hi-IN"/>
    </w:rPr>
  </w:style>
  <w:style w:type="paragraph" w:styleId="Textbubliny">
    <w:name w:val="Balloon Text"/>
    <w:basedOn w:val="Normln"/>
    <w:link w:val="TextbublinyChar"/>
    <w:uiPriority w:val="99"/>
    <w:semiHidden/>
    <w:unhideWhenUsed/>
    <w:rsid w:val="001D7D7D"/>
    <w:rPr>
      <w:rFonts w:ascii="Tahoma" w:hAnsi="Tahoma" w:cs="Mangal"/>
      <w:sz w:val="16"/>
      <w:szCs w:val="14"/>
    </w:rPr>
  </w:style>
  <w:style w:type="character" w:customStyle="1" w:styleId="TextbublinyChar">
    <w:name w:val="Text bubliny Char"/>
    <w:basedOn w:val="Standardnpsmoodstavce"/>
    <w:link w:val="Textbubliny"/>
    <w:uiPriority w:val="99"/>
    <w:semiHidden/>
    <w:rsid w:val="001D7D7D"/>
    <w:rPr>
      <w:rFonts w:ascii="Tahoma" w:hAnsi="Tahoma" w:cs="Mangal"/>
      <w:sz w:val="16"/>
      <w:szCs w:val="14"/>
      <w:lang w:eastAsia="hi-IN" w:bidi="hi-IN"/>
    </w:rPr>
  </w:style>
  <w:style w:type="table" w:styleId="Mkatabulky">
    <w:name w:val="Table Grid"/>
    <w:basedOn w:val="Normlntabulka"/>
    <w:uiPriority w:val="59"/>
    <w:rsid w:val="00353C5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633257">
      <w:bodyDiv w:val="1"/>
      <w:marLeft w:val="0"/>
      <w:marRight w:val="0"/>
      <w:marTop w:val="0"/>
      <w:marBottom w:val="0"/>
      <w:divBdr>
        <w:top w:val="none" w:sz="0" w:space="0" w:color="auto"/>
        <w:left w:val="none" w:sz="0" w:space="0" w:color="auto"/>
        <w:bottom w:val="none" w:sz="0" w:space="0" w:color="auto"/>
        <w:right w:val="none" w:sz="0" w:space="0" w:color="auto"/>
      </w:divBdr>
    </w:div>
    <w:div w:id="209735104">
      <w:bodyDiv w:val="1"/>
      <w:marLeft w:val="0"/>
      <w:marRight w:val="0"/>
      <w:marTop w:val="0"/>
      <w:marBottom w:val="0"/>
      <w:divBdr>
        <w:top w:val="none" w:sz="0" w:space="0" w:color="auto"/>
        <w:left w:val="none" w:sz="0" w:space="0" w:color="auto"/>
        <w:bottom w:val="none" w:sz="0" w:space="0" w:color="auto"/>
        <w:right w:val="none" w:sz="0" w:space="0" w:color="auto"/>
      </w:divBdr>
    </w:div>
    <w:div w:id="422577673">
      <w:bodyDiv w:val="1"/>
      <w:marLeft w:val="0"/>
      <w:marRight w:val="0"/>
      <w:marTop w:val="0"/>
      <w:marBottom w:val="0"/>
      <w:divBdr>
        <w:top w:val="none" w:sz="0" w:space="0" w:color="auto"/>
        <w:left w:val="none" w:sz="0" w:space="0" w:color="auto"/>
        <w:bottom w:val="none" w:sz="0" w:space="0" w:color="auto"/>
        <w:right w:val="none" w:sz="0" w:space="0" w:color="auto"/>
      </w:divBdr>
    </w:div>
    <w:div w:id="1412046330">
      <w:bodyDiv w:val="1"/>
      <w:marLeft w:val="0"/>
      <w:marRight w:val="0"/>
      <w:marTop w:val="0"/>
      <w:marBottom w:val="0"/>
      <w:divBdr>
        <w:top w:val="none" w:sz="0" w:space="0" w:color="auto"/>
        <w:left w:val="none" w:sz="0" w:space="0" w:color="auto"/>
        <w:bottom w:val="none" w:sz="0" w:space="0" w:color="auto"/>
        <w:right w:val="none" w:sz="0" w:space="0" w:color="auto"/>
      </w:divBdr>
    </w:div>
    <w:div w:id="1827352398">
      <w:bodyDiv w:val="1"/>
      <w:marLeft w:val="0"/>
      <w:marRight w:val="0"/>
      <w:marTop w:val="0"/>
      <w:marBottom w:val="0"/>
      <w:divBdr>
        <w:top w:val="none" w:sz="0" w:space="0" w:color="auto"/>
        <w:left w:val="none" w:sz="0" w:space="0" w:color="auto"/>
        <w:bottom w:val="none" w:sz="0" w:space="0" w:color="auto"/>
        <w:right w:val="none" w:sz="0" w:space="0" w:color="auto"/>
      </w:divBdr>
    </w:div>
    <w:div w:id="1895505703">
      <w:bodyDiv w:val="1"/>
      <w:marLeft w:val="0"/>
      <w:marRight w:val="0"/>
      <w:marTop w:val="0"/>
      <w:marBottom w:val="0"/>
      <w:divBdr>
        <w:top w:val="none" w:sz="0" w:space="0" w:color="auto"/>
        <w:left w:val="none" w:sz="0" w:space="0" w:color="auto"/>
        <w:bottom w:val="none" w:sz="0" w:space="0" w:color="auto"/>
        <w:right w:val="none" w:sz="0" w:space="0" w:color="auto"/>
      </w:divBdr>
    </w:div>
    <w:div w:id="2044405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people" Target="peop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5B8E15-D7D2-4E07-BB1E-F9098F4953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490</TotalTime>
  <Pages>17</Pages>
  <Words>5971</Words>
  <Characters>35230</Characters>
  <Application>Microsoft Office Word</Application>
  <DocSecurity>0</DocSecurity>
  <Lines>293</Lines>
  <Paragraphs>82</Paragraphs>
  <ScaleCrop>false</ScaleCrop>
  <HeadingPairs>
    <vt:vector size="2" baseType="variant">
      <vt:variant>
        <vt:lpstr>Název</vt:lpstr>
      </vt:variant>
      <vt:variant>
        <vt:i4>1</vt:i4>
      </vt:variant>
    </vt:vector>
  </HeadingPairs>
  <TitlesOfParts>
    <vt:vector size="1" baseType="lpstr">
      <vt:lpstr>SPECIFIKACE</vt:lpstr>
    </vt:vector>
  </TitlesOfParts>
  <Company>Microsoft</Company>
  <LinksUpToDate>false</LinksUpToDate>
  <CharactersWithSpaces>41119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SPECIFIKACE</dc:title>
  <dc:creator>David Jarolím</dc:creator>
  <cp:lastModifiedBy>David Jarolím</cp:lastModifiedBy>
  <cp:revision>22</cp:revision>
  <cp:lastPrinted>2020-05-19T09:41:00Z</cp:lastPrinted>
  <dcterms:created xsi:type="dcterms:W3CDTF">2024-04-05T11:32:00Z</dcterms:created>
  <dcterms:modified xsi:type="dcterms:W3CDTF">2025-04-24T11:58:00Z</dcterms:modified>
</cp:coreProperties>
</file>